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4161B" w14:textId="46BDB000" w:rsidR="007A4D9C" w:rsidRPr="004C10A1" w:rsidRDefault="00BB4676" w:rsidP="31DDAC8D">
      <w:pPr>
        <w:spacing w:line="276" w:lineRule="auto"/>
        <w:jc w:val="center"/>
        <w:rPr>
          <w:rFonts w:ascii="Open Sans" w:hAnsi="Open Sans" w:cs="Open Sans"/>
          <w:b/>
          <w:bCs/>
          <w:sz w:val="40"/>
          <w:szCs w:val="40"/>
          <w:lang w:val="en-US"/>
        </w:rPr>
      </w:pPr>
      <w:r w:rsidRPr="004C10A1">
        <w:rPr>
          <w:rFonts w:ascii="Open Sans" w:hAnsi="Open Sans" w:cs="Open Sans"/>
          <w:b/>
          <w:bCs/>
          <w:sz w:val="40"/>
          <w:szCs w:val="40"/>
          <w:lang w:val="en-US"/>
        </w:rPr>
        <w:t>S</w:t>
      </w:r>
      <w:r w:rsidR="1E3ED7F7" w:rsidRPr="004C10A1">
        <w:rPr>
          <w:rFonts w:ascii="Open Sans" w:hAnsi="Open Sans" w:cs="Open Sans"/>
          <w:b/>
          <w:bCs/>
          <w:sz w:val="40"/>
          <w:szCs w:val="40"/>
          <w:lang w:val="en-US"/>
        </w:rPr>
        <w:t xml:space="preserve">klad za male projekte </w:t>
      </w:r>
      <w:r w:rsidR="0045390C" w:rsidRPr="004C10A1">
        <w:rPr>
          <w:rFonts w:ascii="Open Sans" w:hAnsi="Open Sans" w:cs="Open Sans"/>
          <w:b/>
          <w:bCs/>
          <w:sz w:val="40"/>
          <w:szCs w:val="40"/>
          <w:lang w:val="en-US"/>
        </w:rPr>
        <w:t>GO!</w:t>
      </w:r>
      <w:r w:rsidR="00AA39B1" w:rsidRPr="004C10A1">
        <w:rPr>
          <w:rFonts w:ascii="Open Sans" w:hAnsi="Open Sans" w:cs="Open Sans"/>
          <w:b/>
          <w:bCs/>
          <w:sz w:val="40"/>
          <w:szCs w:val="40"/>
          <w:lang w:val="en-US"/>
        </w:rPr>
        <w:t xml:space="preserve"> </w:t>
      </w:r>
      <w:r w:rsidR="0045390C" w:rsidRPr="004C10A1">
        <w:rPr>
          <w:rFonts w:ascii="Open Sans" w:hAnsi="Open Sans" w:cs="Open Sans"/>
          <w:b/>
          <w:bCs/>
          <w:sz w:val="40"/>
          <w:szCs w:val="40"/>
          <w:lang w:val="en-US"/>
        </w:rPr>
        <w:t>2025</w:t>
      </w:r>
    </w:p>
    <w:p w14:paraId="1D9D3CB2" w14:textId="6796D613" w:rsidR="007F2288" w:rsidRPr="004C10A1" w:rsidRDefault="00333A8F" w:rsidP="003A1BCA">
      <w:pPr>
        <w:spacing w:after="0" w:line="276" w:lineRule="auto"/>
        <w:jc w:val="center"/>
        <w:rPr>
          <w:rFonts w:ascii="Open Sans" w:hAnsi="Open Sans" w:cs="Open Sans"/>
          <w:sz w:val="28"/>
          <w:szCs w:val="28"/>
        </w:rPr>
      </w:pPr>
      <w:r w:rsidRPr="004C10A1">
        <w:rPr>
          <w:rFonts w:ascii="Open Sans" w:hAnsi="Open Sans" w:cs="Open Sans"/>
          <w:sz w:val="28"/>
          <w:szCs w:val="28"/>
        </w:rPr>
        <w:t xml:space="preserve">Financiran s strani </w:t>
      </w:r>
      <w:r w:rsidR="00A04B10" w:rsidRPr="004C10A1">
        <w:rPr>
          <w:rFonts w:ascii="Open Sans" w:hAnsi="Open Sans" w:cs="Open Sans"/>
          <w:sz w:val="28"/>
          <w:szCs w:val="28"/>
        </w:rPr>
        <w:t>P</w:t>
      </w:r>
      <w:r w:rsidRPr="004C10A1">
        <w:rPr>
          <w:rFonts w:ascii="Open Sans" w:hAnsi="Open Sans" w:cs="Open Sans"/>
          <w:sz w:val="28"/>
          <w:szCs w:val="28"/>
        </w:rPr>
        <w:t>rogram</w:t>
      </w:r>
      <w:r w:rsidR="00024A93" w:rsidRPr="004C10A1">
        <w:rPr>
          <w:rFonts w:ascii="Open Sans" w:hAnsi="Open Sans" w:cs="Open Sans"/>
          <w:sz w:val="28"/>
          <w:szCs w:val="28"/>
        </w:rPr>
        <w:t>a Interreg</w:t>
      </w:r>
      <w:r w:rsidR="00985178" w:rsidRPr="004C10A1">
        <w:rPr>
          <w:rFonts w:ascii="Open Sans" w:hAnsi="Open Sans" w:cs="Open Sans"/>
          <w:sz w:val="28"/>
          <w:szCs w:val="28"/>
        </w:rPr>
        <w:t xml:space="preserve"> I</w:t>
      </w:r>
      <w:r w:rsidR="00024A93" w:rsidRPr="004C10A1">
        <w:rPr>
          <w:rFonts w:ascii="Open Sans" w:hAnsi="Open Sans" w:cs="Open Sans"/>
          <w:sz w:val="28"/>
          <w:szCs w:val="28"/>
        </w:rPr>
        <w:t>talia</w:t>
      </w:r>
      <w:r w:rsidR="00985178" w:rsidRPr="004C10A1">
        <w:rPr>
          <w:rFonts w:ascii="Open Sans" w:hAnsi="Open Sans" w:cs="Open Sans"/>
          <w:sz w:val="28"/>
          <w:szCs w:val="28"/>
        </w:rPr>
        <w:t>-S</w:t>
      </w:r>
      <w:r w:rsidR="00024A93" w:rsidRPr="004C10A1">
        <w:rPr>
          <w:rFonts w:ascii="Open Sans" w:hAnsi="Open Sans" w:cs="Open Sans"/>
          <w:sz w:val="28"/>
          <w:szCs w:val="28"/>
        </w:rPr>
        <w:t xml:space="preserve">lovenija </w:t>
      </w:r>
      <w:r w:rsidR="00985178" w:rsidRPr="004C10A1">
        <w:rPr>
          <w:rFonts w:ascii="Open Sans" w:hAnsi="Open Sans" w:cs="Open Sans"/>
          <w:sz w:val="28"/>
          <w:szCs w:val="28"/>
        </w:rPr>
        <w:t>2021-2027</w:t>
      </w:r>
    </w:p>
    <w:p w14:paraId="2C0D4B5E" w14:textId="665F1555" w:rsidR="000B1848" w:rsidRPr="00072D48" w:rsidRDefault="00D22250" w:rsidP="003A1BCA">
      <w:pPr>
        <w:spacing w:after="0" w:line="276" w:lineRule="auto"/>
        <w:jc w:val="center"/>
        <w:rPr>
          <w:rFonts w:ascii="Open Sans" w:hAnsi="Open Sans" w:cs="Open Sans"/>
          <w:sz w:val="28"/>
          <w:szCs w:val="28"/>
          <w:lang w:val="en-GB"/>
        </w:rPr>
      </w:pPr>
      <w:r w:rsidRPr="00072D48">
        <w:rPr>
          <w:rFonts w:ascii="Open Sans" w:hAnsi="Open Sans" w:cs="Open Sans"/>
          <w:sz w:val="28"/>
          <w:szCs w:val="28"/>
          <w:lang w:val="en-GB"/>
        </w:rPr>
        <w:t xml:space="preserve">ki ga upravlja </w:t>
      </w:r>
      <w:r w:rsidR="00F215C3" w:rsidRPr="00072D48">
        <w:rPr>
          <w:rFonts w:ascii="Open Sans" w:hAnsi="Open Sans" w:cs="Open Sans"/>
          <w:sz w:val="28"/>
          <w:szCs w:val="28"/>
          <w:lang w:val="en-GB"/>
        </w:rPr>
        <w:t>EZTS GO</w:t>
      </w:r>
    </w:p>
    <w:p w14:paraId="57CA205E" w14:textId="6B4AD19A" w:rsidR="003A1BCA" w:rsidRPr="00072D48" w:rsidRDefault="000A41AA" w:rsidP="003A1BCA">
      <w:pPr>
        <w:spacing w:after="0" w:line="276" w:lineRule="auto"/>
        <w:jc w:val="center"/>
        <w:rPr>
          <w:rFonts w:ascii="Open Sans" w:hAnsi="Open Sans" w:cs="Open Sans"/>
          <w:sz w:val="28"/>
          <w:szCs w:val="28"/>
          <w:lang w:val="en-GB"/>
        </w:rPr>
      </w:pPr>
      <w:r w:rsidRPr="004C10A1">
        <w:rPr>
          <w:rStyle w:val="wacimagecontainer"/>
          <w:rFonts w:ascii="Open Sans" w:hAnsi="Open Sans" w:cs="Open Sans"/>
          <w:noProof/>
        </w:rPr>
        <w:drawing>
          <wp:anchor distT="0" distB="0" distL="114300" distR="114300" simplePos="0" relativeHeight="251658241" behindDoc="0" locked="0" layoutInCell="1" allowOverlap="1" wp14:anchorId="6489B4F6" wp14:editId="06B8B212">
            <wp:simplePos x="0" y="0"/>
            <wp:positionH relativeFrom="column">
              <wp:posOffset>-729615</wp:posOffset>
            </wp:positionH>
            <wp:positionV relativeFrom="paragraph">
              <wp:posOffset>1924685</wp:posOffset>
            </wp:positionV>
            <wp:extent cx="7546975" cy="6660515"/>
            <wp:effectExtent l="0" t="0" r="0" b="6985"/>
            <wp:wrapNone/>
            <wp:docPr id="69990479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904794" name="Immagine 2"/>
                    <pic:cNvPicPr>
                      <a:picLocks noChangeAspect="1" noChangeArrowheads="1"/>
                    </pic:cNvPicPr>
                  </pic:nvPicPr>
                  <pic:blipFill rotWithShape="1">
                    <a:blip r:embed="rId11">
                      <a:extLst>
                        <a:ext uri="{28A0092B-C50C-407E-A947-70E740481C1C}">
                          <a14:useLocalDpi xmlns:a14="http://schemas.microsoft.com/office/drawing/2010/main" val="0"/>
                        </a:ext>
                      </a:extLst>
                    </a:blip>
                    <a:srcRect t="3185"/>
                    <a:stretch>
                      <a:fillRect/>
                    </a:stretch>
                  </pic:blipFill>
                  <pic:spPr bwMode="auto">
                    <a:xfrm>
                      <a:off x="0" y="0"/>
                      <a:ext cx="7546975" cy="66605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A1BCA" w:rsidRPr="000A41AA">
        <w:rPr>
          <w:rStyle w:val="ui-provider"/>
          <w:rFonts w:ascii="Open Sans" w:hAnsi="Open Sans" w:cs="Open Sans"/>
          <w:sz w:val="28"/>
          <w:szCs w:val="28"/>
          <w:lang w:val="en-GB"/>
        </w:rPr>
        <w:t>(CUP B89I22002210007)</w:t>
      </w:r>
    </w:p>
    <w:tbl>
      <w:tblPr>
        <w:tblStyle w:val="Grigliatabella"/>
        <w:tblW w:w="5000"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863664" w:rsidRPr="004C10A1" w14:paraId="79804F98" w14:textId="77777777" w:rsidTr="0037041B">
        <w:trPr>
          <w:trHeight w:val="70"/>
        </w:trPr>
        <w:tc>
          <w:tcPr>
            <w:tcW w:w="5000" w:type="pct"/>
            <w:vAlign w:val="center"/>
          </w:tcPr>
          <w:p w14:paraId="69EC46A1" w14:textId="07C4696E" w:rsidR="00E867EF" w:rsidRPr="004C10A1" w:rsidRDefault="000B1848" w:rsidP="003A1BCA">
            <w:pPr>
              <w:spacing w:line="240" w:lineRule="atLeast"/>
              <w:jc w:val="center"/>
              <w:rPr>
                <w:rFonts w:ascii="Open Sans" w:hAnsi="Open Sans" w:cs="Open Sans"/>
                <w:b/>
                <w:bCs/>
                <w:sz w:val="40"/>
                <w:szCs w:val="40"/>
                <w:lang w:val="sl-SI"/>
              </w:rPr>
            </w:pPr>
            <w:r w:rsidRPr="004C10A1">
              <w:rPr>
                <w:rFonts w:ascii="Open Sans" w:hAnsi="Open Sans" w:cs="Open Sans"/>
                <w:noProof/>
                <w:color w:val="29CCB1"/>
                <w:sz w:val="28"/>
                <w:szCs w:val="28"/>
              </w:rPr>
              <mc:AlternateContent>
                <mc:Choice Requires="wps">
                  <w:drawing>
                    <wp:anchor distT="0" distB="0" distL="114300" distR="114300" simplePos="0" relativeHeight="251658240" behindDoc="0" locked="0" layoutInCell="1" allowOverlap="1" wp14:anchorId="49B3ABCE" wp14:editId="6F36F3BC">
                      <wp:simplePos x="0" y="0"/>
                      <wp:positionH relativeFrom="margin">
                        <wp:posOffset>-47625</wp:posOffset>
                      </wp:positionH>
                      <wp:positionV relativeFrom="paragraph">
                        <wp:posOffset>31750</wp:posOffset>
                      </wp:positionV>
                      <wp:extent cx="6227445" cy="0"/>
                      <wp:effectExtent l="57150" t="57150" r="59055" b="95250"/>
                      <wp:wrapNone/>
                      <wp:docPr id="2" name="Straight Connector 2"/>
                      <wp:cNvGraphicFramePr/>
                      <a:graphic xmlns:a="http://schemas.openxmlformats.org/drawingml/2006/main">
                        <a:graphicData uri="http://schemas.microsoft.com/office/word/2010/wordprocessingShape">
                          <wps:wsp>
                            <wps:cNvCnPr/>
                            <wps:spPr>
                              <a:xfrm>
                                <a:off x="0" y="0"/>
                                <a:ext cx="6227445" cy="0"/>
                              </a:xfrm>
                              <a:prstGeom prst="line">
                                <a:avLst/>
                              </a:prstGeom>
                              <a:ln w="28575">
                                <a:solidFill>
                                  <a:srgbClr val="29CCB1"/>
                                </a:solidFill>
                              </a:ln>
                              <a:effectLst>
                                <a:outerShdw blurRad="76200" dist="12700" dir="2700000" sy="-23000" kx="-800400" algn="bl" rotWithShape="0">
                                  <a:prstClr val="black">
                                    <a:alpha val="20000"/>
                                  </a:prstClr>
                                </a:outerShdw>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17A7B377">
                    <v:line id="Straight Connector 2"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29ccb1" strokeweight="2.25pt" from="-3.75pt,2.5pt" to="486.6pt,2.5pt" w14:anchorId="41A07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">
                      <v:shadow on="t" type="perspective" color="black" opacity="13107f" offset=".24944mm,.24944mm" origin="-.5,.5" matrix=",-15540f,,-15073f"/>
                      <w10:wrap anchorx="margin"/>
                    </v:line>
                  </w:pict>
                </mc:Fallback>
              </mc:AlternateContent>
            </w:r>
            <w:r w:rsidR="00E867EF" w:rsidRPr="004C10A1">
              <w:rPr>
                <w:rFonts w:ascii="Open Sans" w:hAnsi="Open Sans" w:cs="Open Sans"/>
                <w:b/>
                <w:bCs/>
                <w:sz w:val="40"/>
                <w:szCs w:val="40"/>
                <w:lang w:val="sl-SI"/>
              </w:rPr>
              <w:t>PRILOGA II</w:t>
            </w:r>
            <w:r w:rsidR="00956874" w:rsidRPr="004C10A1">
              <w:rPr>
                <w:rFonts w:ascii="Open Sans" w:hAnsi="Open Sans" w:cs="Open Sans"/>
                <w:b/>
                <w:bCs/>
                <w:sz w:val="40"/>
                <w:szCs w:val="40"/>
                <w:lang w:val="sl-SI"/>
              </w:rPr>
              <w:t xml:space="preserve"> SLO</w:t>
            </w:r>
            <w:r w:rsidR="00E867EF" w:rsidRPr="004C10A1">
              <w:rPr>
                <w:rFonts w:ascii="Open Sans" w:hAnsi="Open Sans" w:cs="Open Sans"/>
                <w:b/>
                <w:bCs/>
                <w:sz w:val="40"/>
                <w:szCs w:val="40"/>
                <w:lang w:val="sl-SI"/>
              </w:rPr>
              <w:t xml:space="preserve"> – IZJAVA PARTNERJA</w:t>
            </w:r>
            <w:r w:rsidR="00021E43" w:rsidRPr="004C10A1">
              <w:rPr>
                <w:rFonts w:ascii="Open Sans" w:hAnsi="Open Sans" w:cs="Open Sans"/>
                <w:b/>
                <w:bCs/>
                <w:sz w:val="40"/>
                <w:szCs w:val="40"/>
                <w:lang w:val="sl-SI"/>
              </w:rPr>
              <w:t xml:space="preserve"> in POOBLASTILO</w:t>
            </w:r>
            <w:r w:rsidR="00C724FB" w:rsidRPr="004C10A1">
              <w:rPr>
                <w:rFonts w:ascii="Open Sans" w:hAnsi="Open Sans" w:cs="Open Sans"/>
                <w:b/>
                <w:bCs/>
                <w:sz w:val="40"/>
                <w:szCs w:val="40"/>
                <w:lang w:val="sl-SI"/>
              </w:rPr>
              <w:t xml:space="preserve"> ZA PRIDOBITEV PODATKOV PRI PRISTOJNIH ORGANIH REPUBLIKE SLOVENIJE</w:t>
            </w:r>
          </w:p>
          <w:p w14:paraId="025742ED" w14:textId="150D5EB4" w:rsidR="00863664" w:rsidRPr="002569D8" w:rsidRDefault="00D65757" w:rsidP="003A1BCA">
            <w:pPr>
              <w:spacing w:line="240" w:lineRule="atLeast"/>
              <w:jc w:val="center"/>
              <w:rPr>
                <w:rFonts w:ascii="Open Sans" w:hAnsi="Open Sans" w:cs="Open Sans"/>
                <w:b/>
                <w:bCs/>
                <w:sz w:val="28"/>
                <w:szCs w:val="28"/>
                <w:lang w:val="sl-SI"/>
              </w:rPr>
            </w:pPr>
            <w:r w:rsidRPr="002569D8">
              <w:rPr>
                <w:rFonts w:ascii="Open Sans" w:hAnsi="Open Sans" w:cs="Open Sans"/>
                <w:b/>
                <w:bCs/>
                <w:sz w:val="28"/>
                <w:szCs w:val="28"/>
                <w:lang w:val="sl-SI"/>
              </w:rPr>
              <w:t>(ZA PRIJAVITELJE S SEDEŽEM V REPUBLIKI SLOVENIJI)</w:t>
            </w:r>
          </w:p>
          <w:p w14:paraId="5F175ECC" w14:textId="388F44AF" w:rsidR="00F55DC4" w:rsidRPr="004C10A1" w:rsidRDefault="00F55DC4" w:rsidP="00BE3E4A">
            <w:pPr>
              <w:spacing w:line="240" w:lineRule="atLeast"/>
              <w:jc w:val="center"/>
              <w:rPr>
                <w:rFonts w:ascii="Open Sans" w:hAnsi="Open Sans" w:cs="Open Sans"/>
                <w:b/>
                <w:bCs/>
                <w:sz w:val="24"/>
                <w:szCs w:val="24"/>
                <w:lang w:val="sl-SI"/>
              </w:rPr>
            </w:pPr>
          </w:p>
          <w:p w14:paraId="7CA84E9F" w14:textId="71416FFE" w:rsidR="00F55DC4" w:rsidRPr="004C10A1" w:rsidRDefault="00F55DC4" w:rsidP="00BE3E4A">
            <w:pPr>
              <w:spacing w:line="240" w:lineRule="atLeast"/>
              <w:jc w:val="center"/>
              <w:rPr>
                <w:rFonts w:ascii="Open Sans" w:hAnsi="Open Sans" w:cs="Open Sans"/>
                <w:b/>
                <w:bCs/>
                <w:sz w:val="24"/>
                <w:szCs w:val="24"/>
                <w:lang w:val="sl-SI"/>
              </w:rPr>
            </w:pPr>
          </w:p>
          <w:p w14:paraId="3FFC38CB" w14:textId="48F8B20E" w:rsidR="00F55DC4" w:rsidRPr="004C10A1" w:rsidRDefault="00F55DC4" w:rsidP="00BE3E4A">
            <w:pPr>
              <w:spacing w:line="240" w:lineRule="atLeast"/>
              <w:jc w:val="center"/>
              <w:rPr>
                <w:rFonts w:ascii="Open Sans" w:hAnsi="Open Sans" w:cs="Open Sans"/>
                <w:b/>
                <w:bCs/>
                <w:sz w:val="24"/>
                <w:szCs w:val="24"/>
                <w:lang w:val="sl-SI"/>
              </w:rPr>
            </w:pPr>
          </w:p>
          <w:p w14:paraId="21CF65C7" w14:textId="433266EC" w:rsidR="00F55DC4" w:rsidRPr="004C10A1" w:rsidRDefault="00F55DC4" w:rsidP="00BE3E4A">
            <w:pPr>
              <w:spacing w:line="240" w:lineRule="atLeast"/>
              <w:jc w:val="center"/>
              <w:rPr>
                <w:rFonts w:ascii="Open Sans" w:hAnsi="Open Sans" w:cs="Open Sans"/>
                <w:b/>
                <w:bCs/>
                <w:sz w:val="24"/>
                <w:szCs w:val="24"/>
                <w:lang w:val="sl-SI"/>
              </w:rPr>
            </w:pPr>
          </w:p>
          <w:p w14:paraId="4EEFC7A9" w14:textId="04149487" w:rsidR="00F55DC4" w:rsidRPr="004C10A1" w:rsidRDefault="00F55DC4" w:rsidP="00BE3E4A">
            <w:pPr>
              <w:spacing w:line="240" w:lineRule="atLeast"/>
              <w:jc w:val="center"/>
              <w:rPr>
                <w:rFonts w:ascii="Open Sans" w:hAnsi="Open Sans" w:cs="Open Sans"/>
                <w:b/>
                <w:bCs/>
                <w:sz w:val="24"/>
                <w:szCs w:val="24"/>
                <w:lang w:val="sl-SI"/>
              </w:rPr>
            </w:pPr>
          </w:p>
          <w:p w14:paraId="1A241ABE" w14:textId="0D878BAF" w:rsidR="00F55DC4" w:rsidRPr="004C10A1" w:rsidRDefault="00F55DC4" w:rsidP="00BE3E4A">
            <w:pPr>
              <w:spacing w:line="240" w:lineRule="atLeast"/>
              <w:jc w:val="center"/>
              <w:rPr>
                <w:rFonts w:ascii="Open Sans" w:hAnsi="Open Sans" w:cs="Open Sans"/>
                <w:b/>
                <w:bCs/>
                <w:sz w:val="24"/>
                <w:szCs w:val="24"/>
                <w:lang w:val="sl-SI"/>
              </w:rPr>
            </w:pPr>
          </w:p>
          <w:p w14:paraId="291EC690" w14:textId="26BC8AD3" w:rsidR="00F55DC4" w:rsidRPr="004C10A1" w:rsidRDefault="00926DF9" w:rsidP="00BE3E4A">
            <w:pPr>
              <w:spacing w:line="240" w:lineRule="atLeast"/>
              <w:jc w:val="center"/>
              <w:rPr>
                <w:rFonts w:ascii="Open Sans" w:hAnsi="Open Sans" w:cs="Open Sans"/>
                <w:b/>
                <w:bCs/>
                <w:sz w:val="24"/>
                <w:szCs w:val="24"/>
                <w:lang w:val="sl-SI"/>
              </w:rPr>
            </w:pPr>
            <w:r w:rsidRPr="004C10A1">
              <w:rPr>
                <w:rFonts w:ascii="Open Sans" w:hAnsi="Open Sans" w:cs="Open Sans"/>
              </w:rPr>
              <w:br/>
            </w:r>
          </w:p>
          <w:p w14:paraId="4A4C435D" w14:textId="77777777" w:rsidR="00F55DC4" w:rsidRPr="004C10A1" w:rsidRDefault="00F55DC4" w:rsidP="00BE3E4A">
            <w:pPr>
              <w:spacing w:line="240" w:lineRule="atLeast"/>
              <w:jc w:val="center"/>
              <w:rPr>
                <w:rFonts w:ascii="Open Sans" w:hAnsi="Open Sans" w:cs="Open Sans"/>
                <w:b/>
                <w:bCs/>
                <w:sz w:val="24"/>
                <w:szCs w:val="24"/>
                <w:lang w:val="sl-SI"/>
              </w:rPr>
            </w:pPr>
          </w:p>
          <w:p w14:paraId="0CE838FE" w14:textId="77777777" w:rsidR="00F55DC4" w:rsidRPr="004C10A1" w:rsidRDefault="00F55DC4" w:rsidP="00BE3E4A">
            <w:pPr>
              <w:spacing w:line="240" w:lineRule="atLeast"/>
              <w:jc w:val="center"/>
              <w:rPr>
                <w:rFonts w:ascii="Open Sans" w:hAnsi="Open Sans" w:cs="Open Sans"/>
                <w:b/>
                <w:bCs/>
                <w:sz w:val="24"/>
                <w:szCs w:val="24"/>
                <w:lang w:val="sl-SI"/>
              </w:rPr>
            </w:pPr>
          </w:p>
          <w:p w14:paraId="60E7EA0B" w14:textId="77777777" w:rsidR="00F55DC4" w:rsidRPr="004C10A1" w:rsidRDefault="00F55DC4" w:rsidP="00BE3E4A">
            <w:pPr>
              <w:spacing w:line="240" w:lineRule="atLeast"/>
              <w:jc w:val="center"/>
              <w:rPr>
                <w:rFonts w:ascii="Open Sans" w:hAnsi="Open Sans" w:cs="Open Sans"/>
                <w:b/>
                <w:bCs/>
                <w:sz w:val="24"/>
                <w:szCs w:val="24"/>
                <w:lang w:val="sl-SI"/>
              </w:rPr>
            </w:pPr>
          </w:p>
          <w:p w14:paraId="7A1E00AB" w14:textId="77777777" w:rsidR="00F55DC4" w:rsidRPr="004C10A1" w:rsidRDefault="00F55DC4" w:rsidP="00BE3E4A">
            <w:pPr>
              <w:spacing w:line="240" w:lineRule="atLeast"/>
              <w:jc w:val="center"/>
              <w:rPr>
                <w:rFonts w:ascii="Open Sans" w:hAnsi="Open Sans" w:cs="Open Sans"/>
                <w:b/>
                <w:bCs/>
                <w:sz w:val="24"/>
                <w:szCs w:val="24"/>
                <w:lang w:val="sl-SI"/>
              </w:rPr>
            </w:pPr>
          </w:p>
          <w:p w14:paraId="3C9A5473" w14:textId="77777777" w:rsidR="00F55DC4" w:rsidRPr="004C10A1" w:rsidRDefault="00F55DC4" w:rsidP="00BE3E4A">
            <w:pPr>
              <w:spacing w:line="240" w:lineRule="atLeast"/>
              <w:jc w:val="center"/>
              <w:rPr>
                <w:rFonts w:ascii="Open Sans" w:hAnsi="Open Sans" w:cs="Open Sans"/>
                <w:b/>
                <w:bCs/>
                <w:sz w:val="24"/>
                <w:szCs w:val="24"/>
                <w:lang w:val="sl-SI"/>
              </w:rPr>
            </w:pPr>
          </w:p>
          <w:p w14:paraId="1D601413" w14:textId="77777777" w:rsidR="00F55DC4" w:rsidRPr="004C10A1" w:rsidRDefault="00F55DC4" w:rsidP="00BE3E4A">
            <w:pPr>
              <w:spacing w:line="240" w:lineRule="atLeast"/>
              <w:jc w:val="center"/>
              <w:rPr>
                <w:rFonts w:ascii="Open Sans" w:hAnsi="Open Sans" w:cs="Open Sans"/>
                <w:b/>
                <w:bCs/>
                <w:sz w:val="24"/>
                <w:szCs w:val="24"/>
                <w:lang w:val="sl-SI"/>
              </w:rPr>
            </w:pPr>
          </w:p>
          <w:p w14:paraId="29ABABB0" w14:textId="77777777" w:rsidR="00F55DC4" w:rsidRPr="004C10A1" w:rsidRDefault="00F55DC4" w:rsidP="00BE3E4A">
            <w:pPr>
              <w:spacing w:line="240" w:lineRule="atLeast"/>
              <w:jc w:val="center"/>
              <w:rPr>
                <w:rFonts w:ascii="Open Sans" w:hAnsi="Open Sans" w:cs="Open Sans"/>
                <w:b/>
                <w:bCs/>
                <w:sz w:val="24"/>
                <w:szCs w:val="24"/>
                <w:lang w:val="sl-SI"/>
              </w:rPr>
            </w:pPr>
          </w:p>
          <w:p w14:paraId="52CC3447" w14:textId="77777777" w:rsidR="00F55DC4" w:rsidRPr="004C10A1" w:rsidRDefault="00F55DC4" w:rsidP="00BE3E4A">
            <w:pPr>
              <w:spacing w:line="240" w:lineRule="atLeast"/>
              <w:jc w:val="center"/>
              <w:rPr>
                <w:rFonts w:ascii="Open Sans" w:hAnsi="Open Sans" w:cs="Open Sans"/>
                <w:b/>
                <w:bCs/>
                <w:sz w:val="24"/>
                <w:szCs w:val="24"/>
                <w:lang w:val="sl-SI"/>
              </w:rPr>
            </w:pPr>
          </w:p>
          <w:p w14:paraId="0102895F" w14:textId="77777777" w:rsidR="00F55DC4" w:rsidRPr="004C10A1" w:rsidRDefault="00F55DC4" w:rsidP="00BE3E4A">
            <w:pPr>
              <w:spacing w:line="240" w:lineRule="atLeast"/>
              <w:jc w:val="center"/>
              <w:rPr>
                <w:rFonts w:ascii="Open Sans" w:hAnsi="Open Sans" w:cs="Open Sans"/>
                <w:b/>
                <w:bCs/>
                <w:sz w:val="24"/>
                <w:szCs w:val="24"/>
                <w:lang w:val="sl-SI"/>
              </w:rPr>
            </w:pPr>
          </w:p>
          <w:p w14:paraId="53F726D3" w14:textId="77777777" w:rsidR="00F55DC4" w:rsidRPr="004C10A1" w:rsidRDefault="00F55DC4" w:rsidP="00BE3E4A">
            <w:pPr>
              <w:spacing w:line="240" w:lineRule="atLeast"/>
              <w:jc w:val="center"/>
              <w:rPr>
                <w:rFonts w:ascii="Open Sans" w:hAnsi="Open Sans" w:cs="Open Sans"/>
                <w:b/>
                <w:bCs/>
                <w:sz w:val="24"/>
                <w:szCs w:val="24"/>
                <w:lang w:val="sl-SI"/>
              </w:rPr>
            </w:pPr>
          </w:p>
          <w:p w14:paraId="53EFAD66" w14:textId="77777777" w:rsidR="00F55DC4" w:rsidRPr="004C10A1" w:rsidRDefault="00F55DC4" w:rsidP="00BE3E4A">
            <w:pPr>
              <w:spacing w:line="240" w:lineRule="atLeast"/>
              <w:jc w:val="center"/>
              <w:rPr>
                <w:rFonts w:ascii="Open Sans" w:hAnsi="Open Sans" w:cs="Open Sans"/>
                <w:b/>
                <w:bCs/>
                <w:sz w:val="24"/>
                <w:szCs w:val="24"/>
                <w:lang w:val="sl-SI"/>
              </w:rPr>
            </w:pPr>
          </w:p>
          <w:p w14:paraId="104C9B7E" w14:textId="77777777" w:rsidR="00F55DC4" w:rsidRPr="004C10A1" w:rsidRDefault="00F55DC4" w:rsidP="00BE3E4A">
            <w:pPr>
              <w:spacing w:line="240" w:lineRule="atLeast"/>
              <w:jc w:val="center"/>
              <w:rPr>
                <w:rFonts w:ascii="Open Sans" w:hAnsi="Open Sans" w:cs="Open Sans"/>
                <w:b/>
                <w:bCs/>
                <w:sz w:val="24"/>
                <w:szCs w:val="24"/>
                <w:lang w:val="sl-SI"/>
              </w:rPr>
            </w:pPr>
          </w:p>
          <w:p w14:paraId="27954227" w14:textId="77777777" w:rsidR="00F55DC4" w:rsidRPr="004C10A1" w:rsidRDefault="00F55DC4" w:rsidP="00BE3E4A">
            <w:pPr>
              <w:spacing w:line="240" w:lineRule="atLeast"/>
              <w:jc w:val="center"/>
              <w:rPr>
                <w:rFonts w:ascii="Open Sans" w:hAnsi="Open Sans" w:cs="Open Sans"/>
                <w:b/>
                <w:bCs/>
                <w:sz w:val="24"/>
                <w:szCs w:val="24"/>
                <w:lang w:val="sl-SI"/>
              </w:rPr>
            </w:pPr>
          </w:p>
          <w:p w14:paraId="39C18AD3" w14:textId="77777777" w:rsidR="00F55DC4" w:rsidRPr="004C10A1" w:rsidRDefault="00F55DC4" w:rsidP="00BE3E4A">
            <w:pPr>
              <w:spacing w:line="240" w:lineRule="atLeast"/>
              <w:jc w:val="center"/>
              <w:rPr>
                <w:rFonts w:ascii="Open Sans" w:hAnsi="Open Sans" w:cs="Open Sans"/>
                <w:b/>
                <w:bCs/>
                <w:sz w:val="24"/>
                <w:szCs w:val="24"/>
                <w:lang w:val="sl-SI"/>
              </w:rPr>
            </w:pPr>
          </w:p>
          <w:p w14:paraId="43CF5DE3" w14:textId="77777777" w:rsidR="00F55DC4" w:rsidRPr="004C10A1" w:rsidRDefault="00F55DC4" w:rsidP="00BE3E4A">
            <w:pPr>
              <w:spacing w:line="240" w:lineRule="atLeast"/>
              <w:jc w:val="center"/>
              <w:rPr>
                <w:rFonts w:ascii="Open Sans" w:hAnsi="Open Sans" w:cs="Open Sans"/>
                <w:b/>
                <w:bCs/>
                <w:sz w:val="24"/>
                <w:szCs w:val="24"/>
                <w:lang w:val="sl-SI"/>
              </w:rPr>
            </w:pPr>
          </w:p>
          <w:p w14:paraId="2A3879BD" w14:textId="77777777" w:rsidR="00F55DC4" w:rsidRPr="004C10A1" w:rsidRDefault="00F55DC4" w:rsidP="00BE3E4A">
            <w:pPr>
              <w:spacing w:line="240" w:lineRule="atLeast"/>
              <w:jc w:val="center"/>
              <w:rPr>
                <w:rFonts w:ascii="Open Sans" w:hAnsi="Open Sans" w:cs="Open Sans"/>
                <w:b/>
                <w:bCs/>
                <w:sz w:val="24"/>
                <w:szCs w:val="24"/>
                <w:lang w:val="sl-SI"/>
              </w:rPr>
            </w:pPr>
          </w:p>
          <w:p w14:paraId="342F1E56" w14:textId="77777777" w:rsidR="00F55DC4" w:rsidRPr="004C10A1" w:rsidRDefault="00F55DC4" w:rsidP="00BE3E4A">
            <w:pPr>
              <w:spacing w:line="240" w:lineRule="atLeast"/>
              <w:jc w:val="center"/>
              <w:rPr>
                <w:rFonts w:ascii="Open Sans" w:hAnsi="Open Sans" w:cs="Open Sans"/>
                <w:b/>
                <w:bCs/>
                <w:sz w:val="24"/>
                <w:szCs w:val="24"/>
                <w:lang w:val="sl-SI"/>
              </w:rPr>
            </w:pPr>
          </w:p>
          <w:p w14:paraId="695A1146" w14:textId="77777777" w:rsidR="00F55DC4" w:rsidRPr="004C10A1" w:rsidRDefault="00F55DC4" w:rsidP="00BE3E4A">
            <w:pPr>
              <w:spacing w:line="240" w:lineRule="atLeast"/>
              <w:jc w:val="center"/>
              <w:rPr>
                <w:rFonts w:ascii="Open Sans" w:hAnsi="Open Sans" w:cs="Open Sans"/>
                <w:b/>
                <w:bCs/>
                <w:sz w:val="24"/>
                <w:szCs w:val="24"/>
                <w:lang w:val="sl-SI"/>
              </w:rPr>
            </w:pPr>
          </w:p>
          <w:p w14:paraId="51639E59" w14:textId="77777777" w:rsidR="00F55DC4" w:rsidRPr="004C10A1" w:rsidRDefault="00F55DC4" w:rsidP="00BE3E4A">
            <w:pPr>
              <w:spacing w:line="240" w:lineRule="atLeast"/>
              <w:jc w:val="center"/>
              <w:rPr>
                <w:rFonts w:ascii="Open Sans" w:hAnsi="Open Sans" w:cs="Open Sans"/>
                <w:b/>
                <w:bCs/>
                <w:sz w:val="24"/>
                <w:szCs w:val="24"/>
                <w:lang w:val="sl-SI"/>
              </w:rPr>
            </w:pPr>
          </w:p>
          <w:p w14:paraId="2A1B5899" w14:textId="77777777" w:rsidR="00F55DC4" w:rsidRPr="004C10A1" w:rsidRDefault="00F55DC4" w:rsidP="00BE3E4A">
            <w:pPr>
              <w:spacing w:line="240" w:lineRule="atLeast"/>
              <w:jc w:val="center"/>
              <w:rPr>
                <w:rFonts w:ascii="Open Sans" w:hAnsi="Open Sans" w:cs="Open Sans"/>
                <w:b/>
                <w:bCs/>
                <w:sz w:val="24"/>
                <w:szCs w:val="24"/>
                <w:lang w:val="sl-SI"/>
              </w:rPr>
            </w:pPr>
          </w:p>
          <w:p w14:paraId="0833CF70" w14:textId="2D20B60A" w:rsidR="00F55DC4" w:rsidRPr="004C10A1" w:rsidRDefault="00F55DC4" w:rsidP="00F55DC4">
            <w:pPr>
              <w:spacing w:line="240" w:lineRule="atLeast"/>
              <w:rPr>
                <w:rFonts w:ascii="Open Sans" w:hAnsi="Open Sans" w:cs="Open Sans"/>
                <w:b/>
                <w:bCs/>
                <w:sz w:val="24"/>
                <w:szCs w:val="24"/>
                <w:lang w:val="sl-SI"/>
              </w:rPr>
            </w:pPr>
          </w:p>
        </w:tc>
      </w:tr>
    </w:tbl>
    <w:p w14:paraId="32D14DC3" w14:textId="087B4BF3" w:rsidR="005B709A" w:rsidRPr="004C10A1" w:rsidRDefault="005B709A" w:rsidP="005B709A">
      <w:pPr>
        <w:keepLines/>
        <w:tabs>
          <w:tab w:val="left" w:pos="9900"/>
          <w:tab w:val="left" w:pos="10800"/>
        </w:tabs>
        <w:suppressAutoHyphens/>
        <w:spacing w:after="0" w:line="240" w:lineRule="atLeast"/>
        <w:rPr>
          <w:rFonts w:ascii="Open Sans" w:eastAsia="Trebuchet MS" w:hAnsi="Open Sans" w:cs="Open Sans"/>
          <w:b/>
          <w:kern w:val="1"/>
          <w:sz w:val="20"/>
          <w:lang w:val="sl-SI" w:eastAsia="zh-CN"/>
        </w:rPr>
      </w:pPr>
      <w:r w:rsidRPr="004C10A1">
        <w:rPr>
          <w:rFonts w:ascii="Open Sans" w:eastAsia="Trebuchet MS" w:hAnsi="Open Sans" w:cs="Open Sans"/>
          <w:b/>
          <w:kern w:val="1"/>
          <w:sz w:val="20"/>
          <w:lang w:val="sl-SI" w:eastAsia="zh-CN"/>
        </w:rPr>
        <w:lastRenderedPageBreak/>
        <w:t>PRILOGA II – IZJAVA PARTNERJA</w:t>
      </w:r>
      <w:r w:rsidR="00BC5391" w:rsidRPr="004C10A1">
        <w:rPr>
          <w:rFonts w:ascii="Open Sans" w:eastAsia="Trebuchet MS" w:hAnsi="Open Sans" w:cs="Open Sans"/>
          <w:b/>
          <w:kern w:val="1"/>
          <w:sz w:val="20"/>
          <w:lang w:val="sl-SI" w:eastAsia="zh-CN"/>
        </w:rPr>
        <w:t xml:space="preserve"> </w:t>
      </w:r>
      <w:r w:rsidRPr="004C10A1">
        <w:rPr>
          <w:rFonts w:ascii="Open Sans" w:eastAsia="Trebuchet MS" w:hAnsi="Open Sans" w:cs="Open Sans"/>
          <w:b/>
          <w:kern w:val="1"/>
          <w:sz w:val="20"/>
          <w:lang w:val="sl-SI" w:eastAsia="zh-CN"/>
        </w:rPr>
        <w:t xml:space="preserve">ZA PRIJAVITELJE S SEDEŽEM V REPUBLIKI SLOVENIJI </w:t>
      </w:r>
    </w:p>
    <w:p w14:paraId="22A0EE02" w14:textId="77777777" w:rsidR="005B709A" w:rsidRPr="004C10A1" w:rsidRDefault="005B709A" w:rsidP="005B709A">
      <w:pPr>
        <w:keepLines/>
        <w:suppressAutoHyphens/>
        <w:spacing w:after="0" w:line="100" w:lineRule="atLeast"/>
        <w:jc w:val="both"/>
        <w:rPr>
          <w:rFonts w:ascii="Open Sans" w:eastAsia="Trebuchet MS" w:hAnsi="Open Sans" w:cs="Open Sans"/>
          <w:kern w:val="1"/>
          <w:sz w:val="12"/>
          <w:szCs w:val="12"/>
          <w:lang w:val="sl-SI" w:eastAsia="zh-CN"/>
        </w:rPr>
      </w:pPr>
    </w:p>
    <w:p w14:paraId="12D79719" w14:textId="77777777" w:rsidR="005B709A" w:rsidRPr="004C10A1" w:rsidRDefault="005B709A" w:rsidP="005B709A">
      <w:pPr>
        <w:keepLines/>
        <w:suppressAutoHyphens/>
        <w:spacing w:after="0" w:line="100" w:lineRule="atLeast"/>
        <w:jc w:val="both"/>
        <w:rPr>
          <w:rFonts w:ascii="Open Sans" w:eastAsia="Trebuchet MS" w:hAnsi="Open Sans" w:cs="Open Sans"/>
          <w:kern w:val="1"/>
          <w:sz w:val="12"/>
          <w:szCs w:val="12"/>
          <w:lang w:val="sl-SI" w:eastAsia="zh-CN"/>
        </w:rPr>
      </w:pPr>
    </w:p>
    <w:p w14:paraId="72CAC5D1" w14:textId="2BE44BA5" w:rsidR="00660C34" w:rsidRPr="004C10A1" w:rsidRDefault="005B709A" w:rsidP="00D65757">
      <w:pPr>
        <w:keepLines/>
        <w:tabs>
          <w:tab w:val="left" w:pos="9900"/>
          <w:tab w:val="left" w:pos="10800"/>
        </w:tabs>
        <w:suppressAutoHyphens/>
        <w:spacing w:after="0" w:line="480" w:lineRule="auto"/>
        <w:jc w:val="both"/>
        <w:rPr>
          <w:rFonts w:ascii="Open Sans" w:eastAsia="Trebuchet MS" w:hAnsi="Open Sans" w:cs="Open Sans"/>
          <w:kern w:val="1"/>
          <w:sz w:val="20"/>
          <w:lang w:val="sl-SI" w:eastAsia="zh-CN"/>
        </w:rPr>
      </w:pPr>
      <w:r w:rsidRPr="004C10A1">
        <w:rPr>
          <w:rFonts w:ascii="Open Sans" w:eastAsia="Trebuchet MS" w:hAnsi="Open Sans" w:cs="Open Sans"/>
          <w:kern w:val="1"/>
          <w:sz w:val="20"/>
          <w:lang w:val="sl-SI" w:eastAsia="zh-CN"/>
        </w:rPr>
        <w:t>Spodaj podpisani(a) _______________________________________, rojen(a) v ________________</w:t>
      </w:r>
      <w:r w:rsidR="00D65757" w:rsidRPr="004C10A1">
        <w:rPr>
          <w:rFonts w:ascii="Open Sans" w:eastAsia="Trebuchet MS" w:hAnsi="Open Sans" w:cs="Open Sans"/>
          <w:kern w:val="1"/>
          <w:sz w:val="20"/>
          <w:lang w:val="sl-SI" w:eastAsia="zh-CN"/>
        </w:rPr>
        <w:t xml:space="preserve">_____ </w:t>
      </w:r>
      <w:r w:rsidRPr="004C10A1">
        <w:rPr>
          <w:rFonts w:ascii="Open Sans" w:eastAsia="Trebuchet MS" w:hAnsi="Open Sans" w:cs="Open Sans"/>
          <w:kern w:val="1"/>
          <w:sz w:val="20"/>
          <w:lang w:val="sl-SI" w:eastAsia="zh-CN"/>
        </w:rPr>
        <w:t>dne _________________,</w:t>
      </w:r>
      <w:r w:rsidR="00883EB7" w:rsidRPr="004C10A1">
        <w:rPr>
          <w:rFonts w:ascii="Open Sans" w:eastAsia="Trebuchet MS" w:hAnsi="Open Sans" w:cs="Open Sans"/>
          <w:kern w:val="1"/>
          <w:sz w:val="20"/>
          <w:lang w:val="sl-SI" w:eastAsia="zh-CN"/>
        </w:rPr>
        <w:t xml:space="preserve"> EMŠO___________________________,</w:t>
      </w:r>
      <w:r w:rsidRPr="004C10A1">
        <w:rPr>
          <w:rFonts w:ascii="Open Sans" w:eastAsia="Trebuchet MS" w:hAnsi="Open Sans" w:cs="Open Sans"/>
          <w:kern w:val="1"/>
          <w:sz w:val="20"/>
          <w:lang w:val="sl-SI" w:eastAsia="zh-CN"/>
        </w:rPr>
        <w:t xml:space="preserve"> s stalnim prebivališčem v_____________________________, davčna številka _________________________, zakoniti zastopnik organizacije________________________, ki je</w:t>
      </w:r>
    </w:p>
    <w:p w14:paraId="4F58A127" w14:textId="01BF7B06" w:rsidR="00660C34" w:rsidRPr="004C10A1" w:rsidRDefault="00660C34" w:rsidP="00660C34">
      <w:pPr>
        <w:keepLines/>
        <w:tabs>
          <w:tab w:val="left" w:pos="9900"/>
          <w:tab w:val="left" w:pos="10800"/>
        </w:tabs>
        <w:suppressAutoHyphens/>
        <w:spacing w:after="0" w:line="480" w:lineRule="auto"/>
        <w:jc w:val="both"/>
        <w:rPr>
          <w:rFonts w:ascii="Open Sans" w:eastAsia="Trebuchet MS" w:hAnsi="Open Sans" w:cs="Open Sans"/>
          <w:sz w:val="20"/>
          <w:szCs w:val="20"/>
          <w:lang w:val="sl-SI" w:eastAsia="zh-CN"/>
        </w:rPr>
      </w:pPr>
      <w:r w:rsidRPr="004C10A1">
        <w:rPr>
          <w:rFonts w:ascii="Open Sans" w:eastAsia="Monotype Sorts" w:hAnsi="Open Sans" w:cs="Open Sans"/>
          <w:kern w:val="1"/>
          <w:sz w:val="20"/>
          <w:szCs w:val="20"/>
          <w:lang w:val="sl-SI" w:eastAsia="zh-CN"/>
        </w:rPr>
        <w:t></w:t>
      </w:r>
      <w:r w:rsidRPr="004C10A1">
        <w:rPr>
          <w:rFonts w:ascii="Open Sans" w:eastAsia="Open Sans" w:hAnsi="Open Sans" w:cs="Open Sans"/>
          <w:kern w:val="1"/>
          <w:sz w:val="20"/>
          <w:szCs w:val="20"/>
          <w:lang w:val="sl-SI" w:eastAsia="zh-CN"/>
        </w:rPr>
        <w:t xml:space="preserve"> </w:t>
      </w:r>
      <w:r w:rsidRPr="004C10A1">
        <w:rPr>
          <w:rFonts w:ascii="Open Sans" w:eastAsia="Trebuchet MS" w:hAnsi="Open Sans" w:cs="Open Sans"/>
          <w:kern w:val="1"/>
          <w:sz w:val="20"/>
          <w:szCs w:val="20"/>
          <w:lang w:val="sl-SI" w:eastAsia="zh-CN"/>
        </w:rPr>
        <w:t xml:space="preserve">  Vodilni Partner </w:t>
      </w:r>
    </w:p>
    <w:p w14:paraId="64CE09BE" w14:textId="7BC29D93" w:rsidR="00660C34" w:rsidRPr="004C10A1" w:rsidRDefault="00660C34" w:rsidP="00660C34">
      <w:pPr>
        <w:keepLines/>
        <w:tabs>
          <w:tab w:val="left" w:pos="9900"/>
          <w:tab w:val="left" w:pos="10800"/>
        </w:tabs>
        <w:suppressAutoHyphens/>
        <w:spacing w:after="0" w:line="480" w:lineRule="auto"/>
        <w:jc w:val="both"/>
        <w:rPr>
          <w:rFonts w:ascii="Open Sans" w:eastAsia="Trebuchet MS" w:hAnsi="Open Sans" w:cs="Open Sans"/>
          <w:sz w:val="20"/>
          <w:szCs w:val="20"/>
          <w:lang w:val="sl-SI" w:eastAsia="zh-CN"/>
        </w:rPr>
      </w:pPr>
      <w:r w:rsidRPr="004C10A1">
        <w:rPr>
          <w:rFonts w:ascii="Open Sans" w:eastAsia="Monotype Sorts" w:hAnsi="Open Sans" w:cs="Open Sans"/>
          <w:kern w:val="1"/>
          <w:sz w:val="20"/>
          <w:szCs w:val="20"/>
          <w:lang w:val="sl-SI" w:eastAsia="zh-CN"/>
        </w:rPr>
        <w:t></w:t>
      </w:r>
      <w:r w:rsidRPr="004C10A1">
        <w:rPr>
          <w:rFonts w:ascii="Open Sans" w:eastAsia="Open Sans" w:hAnsi="Open Sans" w:cs="Open Sans"/>
          <w:kern w:val="1"/>
          <w:sz w:val="20"/>
          <w:szCs w:val="20"/>
          <w:lang w:val="sl-SI" w:eastAsia="zh-CN"/>
        </w:rPr>
        <w:t xml:space="preserve"> </w:t>
      </w:r>
      <w:r w:rsidRPr="004C10A1">
        <w:rPr>
          <w:rFonts w:ascii="Open Sans" w:eastAsia="Trebuchet MS" w:hAnsi="Open Sans" w:cs="Open Sans"/>
          <w:kern w:val="1"/>
          <w:sz w:val="20"/>
          <w:szCs w:val="20"/>
          <w:lang w:val="sl-SI" w:eastAsia="zh-CN"/>
        </w:rPr>
        <w:t xml:space="preserve">  </w:t>
      </w:r>
      <w:r w:rsidRPr="004C10A1">
        <w:rPr>
          <w:rFonts w:ascii="Open Sans" w:eastAsia="Trebuchet MS" w:hAnsi="Open Sans" w:cs="Open Sans"/>
          <w:sz w:val="20"/>
          <w:szCs w:val="20"/>
          <w:lang w:val="sl-SI" w:eastAsia="zh-CN"/>
        </w:rPr>
        <w:t>Projektni Partner</w:t>
      </w:r>
    </w:p>
    <w:p w14:paraId="73CC61C9" w14:textId="4CD56271" w:rsidR="005B709A" w:rsidRPr="004C10A1" w:rsidRDefault="005B709A" w:rsidP="00D65757">
      <w:pPr>
        <w:keepLines/>
        <w:tabs>
          <w:tab w:val="left" w:pos="9900"/>
          <w:tab w:val="left" w:pos="10800"/>
        </w:tabs>
        <w:suppressAutoHyphens/>
        <w:spacing w:after="0" w:line="480" w:lineRule="auto"/>
        <w:jc w:val="both"/>
        <w:rPr>
          <w:rFonts w:ascii="Open Sans" w:eastAsia="SimSun" w:hAnsi="Open Sans" w:cs="Open Sans"/>
          <w:kern w:val="1"/>
          <w:sz w:val="20"/>
          <w:lang w:val="sl-SI" w:eastAsia="zh-CN"/>
        </w:rPr>
      </w:pPr>
      <w:r w:rsidRPr="004C10A1">
        <w:rPr>
          <w:rFonts w:ascii="Open Sans" w:eastAsia="Trebuchet MS" w:hAnsi="Open Sans" w:cs="Open Sans"/>
          <w:kern w:val="1"/>
          <w:sz w:val="20"/>
          <w:lang w:val="sl-SI" w:eastAsia="zh-CN"/>
        </w:rPr>
        <w:t>projektne vloge z akronimom______________________________________________________________________, s sedežem v __________________________________________, davčna številka</w:t>
      </w:r>
      <w:r w:rsidR="0071621E" w:rsidRPr="004C10A1">
        <w:rPr>
          <w:rFonts w:ascii="Open Sans" w:eastAsia="Trebuchet MS" w:hAnsi="Open Sans" w:cs="Open Sans"/>
          <w:kern w:val="1"/>
          <w:sz w:val="20"/>
          <w:lang w:val="sl-SI" w:eastAsia="zh-CN"/>
        </w:rPr>
        <w:t xml:space="preserve"> </w:t>
      </w:r>
      <w:r w:rsidRPr="004C10A1">
        <w:rPr>
          <w:rFonts w:ascii="Open Sans" w:eastAsia="Trebuchet MS" w:hAnsi="Open Sans" w:cs="Open Sans"/>
          <w:kern w:val="1"/>
          <w:sz w:val="20"/>
          <w:lang w:val="sl-SI" w:eastAsia="zh-CN"/>
        </w:rPr>
        <w:t>/ ID za DDV</w:t>
      </w:r>
      <w:r w:rsidR="00D65757" w:rsidRPr="004C10A1">
        <w:rPr>
          <w:rFonts w:ascii="Open Sans" w:eastAsia="Trebuchet MS" w:hAnsi="Open Sans" w:cs="Open Sans"/>
          <w:kern w:val="1"/>
          <w:sz w:val="20"/>
          <w:lang w:val="sl-SI" w:eastAsia="zh-CN"/>
        </w:rPr>
        <w:t xml:space="preserve"> </w:t>
      </w:r>
      <w:r w:rsidRPr="004C10A1">
        <w:rPr>
          <w:rFonts w:ascii="Open Sans" w:eastAsia="Trebuchet MS" w:hAnsi="Open Sans" w:cs="Open Sans"/>
          <w:kern w:val="1"/>
          <w:sz w:val="20"/>
          <w:lang w:val="sl-SI" w:eastAsia="zh-CN"/>
        </w:rPr>
        <w:t>______________________________________________________</w:t>
      </w:r>
      <w:r w:rsidR="002A26CA" w:rsidRPr="004C10A1">
        <w:rPr>
          <w:rFonts w:ascii="Open Sans" w:eastAsia="Trebuchet MS" w:hAnsi="Open Sans" w:cs="Open Sans"/>
          <w:kern w:val="1"/>
          <w:sz w:val="20"/>
          <w:lang w:val="sl-SI" w:eastAsia="zh-CN"/>
        </w:rPr>
        <w:t xml:space="preserve"> </w:t>
      </w:r>
      <w:r w:rsidR="00BC1C6B" w:rsidRPr="004C10A1">
        <w:rPr>
          <w:rFonts w:ascii="Open Sans" w:eastAsia="Trebuchet MS" w:hAnsi="Open Sans" w:cs="Open Sans"/>
          <w:kern w:val="1"/>
          <w:sz w:val="20"/>
          <w:lang w:val="sl-SI" w:eastAsia="zh-CN"/>
        </w:rPr>
        <w:t>.</w:t>
      </w:r>
      <w:r w:rsidRPr="004C10A1">
        <w:rPr>
          <w:rFonts w:ascii="Open Sans" w:eastAsia="Trebuchet MS" w:hAnsi="Open Sans" w:cs="Open Sans"/>
          <w:kern w:val="1"/>
          <w:sz w:val="20"/>
          <w:lang w:val="sl-SI" w:eastAsia="zh-CN"/>
        </w:rPr>
        <w:t xml:space="preserve">  </w:t>
      </w:r>
    </w:p>
    <w:p w14:paraId="02D055B5" w14:textId="77777777" w:rsidR="005B709A" w:rsidRPr="004C10A1" w:rsidRDefault="005B709A" w:rsidP="005B709A">
      <w:pPr>
        <w:keepLines/>
        <w:tabs>
          <w:tab w:val="left" w:pos="9900"/>
          <w:tab w:val="left" w:pos="10800"/>
        </w:tabs>
        <w:suppressAutoHyphens/>
        <w:spacing w:after="0" w:line="480" w:lineRule="auto"/>
        <w:jc w:val="center"/>
        <w:rPr>
          <w:rFonts w:ascii="Open Sans" w:eastAsia="SimSun" w:hAnsi="Open Sans" w:cs="Open Sans"/>
          <w:kern w:val="1"/>
          <w:sz w:val="20"/>
          <w:lang w:val="sl-SI" w:eastAsia="zh-CN"/>
        </w:rPr>
      </w:pPr>
      <w:r w:rsidRPr="004C10A1">
        <w:rPr>
          <w:rFonts w:ascii="Open Sans" w:eastAsia="Trebuchet MS" w:hAnsi="Open Sans" w:cs="Open Sans"/>
          <w:b/>
          <w:bCs/>
          <w:kern w:val="1"/>
          <w:sz w:val="32"/>
          <w:szCs w:val="32"/>
          <w:lang w:val="sl-SI" w:eastAsia="zh-CN"/>
        </w:rPr>
        <w:t>IZJAVLJAM</w:t>
      </w:r>
    </w:p>
    <w:p w14:paraId="53CC6A11" w14:textId="1CECD0D0" w:rsidR="00D65757" w:rsidRPr="004C10A1" w:rsidRDefault="005B709A" w:rsidP="00D65757">
      <w:pPr>
        <w:keepLines/>
        <w:suppressAutoHyphens/>
        <w:spacing w:after="0" w:line="100" w:lineRule="atLeast"/>
        <w:jc w:val="both"/>
        <w:rPr>
          <w:rFonts w:ascii="Open Sans" w:eastAsia="Trebuchet MS" w:hAnsi="Open Sans" w:cs="Open Sans"/>
          <w:color w:val="000000"/>
          <w:kern w:val="1"/>
          <w:sz w:val="20"/>
          <w:szCs w:val="20"/>
          <w:lang w:val="sl-SI" w:eastAsia="zh-CN"/>
        </w:rPr>
      </w:pPr>
      <w:r w:rsidRPr="004C10A1">
        <w:rPr>
          <w:rFonts w:ascii="Open Sans" w:eastAsia="Trebuchet MS" w:hAnsi="Open Sans" w:cs="Open Sans"/>
          <w:bCs/>
          <w:kern w:val="1"/>
          <w:sz w:val="20"/>
          <w:szCs w:val="20"/>
          <w:lang w:val="sl-SI" w:eastAsia="zh-CN"/>
        </w:rPr>
        <w:t>1</w:t>
      </w:r>
      <w:r w:rsidRPr="004C10A1">
        <w:rPr>
          <w:rFonts w:ascii="Open Sans" w:eastAsia="Trebuchet MS" w:hAnsi="Open Sans" w:cs="Open Sans"/>
          <w:kern w:val="1"/>
          <w:sz w:val="20"/>
          <w:szCs w:val="20"/>
          <w:lang w:val="sl-SI" w:eastAsia="zh-CN"/>
        </w:rPr>
        <w:t>. da organizacija, ki jo zastopam, ustreza vsem kriterijem za sofinanciranje iz sredstev</w:t>
      </w:r>
      <w:r w:rsidR="00C5348D" w:rsidRPr="004C10A1">
        <w:rPr>
          <w:rFonts w:ascii="Open Sans" w:eastAsia="Trebuchet MS" w:hAnsi="Open Sans" w:cs="Open Sans"/>
          <w:kern w:val="1"/>
          <w:sz w:val="20"/>
          <w:szCs w:val="20"/>
          <w:lang w:val="sl-SI" w:eastAsia="zh-CN"/>
        </w:rPr>
        <w:t xml:space="preserve"> Small Project</w:t>
      </w:r>
      <w:r w:rsidR="0071621E" w:rsidRPr="004C10A1">
        <w:rPr>
          <w:rFonts w:ascii="Open Sans" w:eastAsia="Trebuchet MS" w:hAnsi="Open Sans" w:cs="Open Sans"/>
          <w:kern w:val="1"/>
          <w:sz w:val="20"/>
          <w:szCs w:val="20"/>
          <w:lang w:val="sl-SI" w:eastAsia="zh-CN"/>
        </w:rPr>
        <w:t>s</w:t>
      </w:r>
      <w:r w:rsidR="00C5348D" w:rsidRPr="004C10A1">
        <w:rPr>
          <w:rFonts w:ascii="Open Sans" w:eastAsia="Trebuchet MS" w:hAnsi="Open Sans" w:cs="Open Sans"/>
          <w:kern w:val="1"/>
          <w:sz w:val="20"/>
          <w:szCs w:val="20"/>
          <w:lang w:val="sl-SI" w:eastAsia="zh-CN"/>
        </w:rPr>
        <w:t xml:space="preserve"> Fund GO!</w:t>
      </w:r>
      <w:r w:rsidR="00AA39B1" w:rsidRPr="004C10A1">
        <w:rPr>
          <w:rFonts w:ascii="Open Sans" w:eastAsia="Trebuchet MS" w:hAnsi="Open Sans" w:cs="Open Sans"/>
          <w:kern w:val="1"/>
          <w:sz w:val="20"/>
          <w:szCs w:val="20"/>
          <w:lang w:val="sl-SI" w:eastAsia="zh-CN"/>
        </w:rPr>
        <w:t xml:space="preserve"> </w:t>
      </w:r>
      <w:r w:rsidR="00C5348D" w:rsidRPr="004C10A1">
        <w:rPr>
          <w:rFonts w:ascii="Open Sans" w:eastAsia="Trebuchet MS" w:hAnsi="Open Sans" w:cs="Open Sans"/>
          <w:kern w:val="1"/>
          <w:sz w:val="20"/>
          <w:szCs w:val="20"/>
          <w:lang w:val="sl-SI" w:eastAsia="zh-CN"/>
        </w:rPr>
        <w:t>2025</w:t>
      </w:r>
      <w:r w:rsidR="008E4261" w:rsidRPr="004C10A1">
        <w:rPr>
          <w:rFonts w:ascii="Open Sans" w:eastAsia="Trebuchet MS" w:hAnsi="Open Sans" w:cs="Open Sans"/>
          <w:kern w:val="1"/>
          <w:sz w:val="20"/>
          <w:szCs w:val="20"/>
          <w:lang w:val="sl-SI" w:eastAsia="zh-CN"/>
        </w:rPr>
        <w:t xml:space="preserve"> (v nadaljevanju </w:t>
      </w:r>
      <w:r w:rsidR="00375D8C" w:rsidRPr="004C10A1">
        <w:rPr>
          <w:rFonts w:ascii="Open Sans" w:eastAsia="Trebuchet MS" w:hAnsi="Open Sans" w:cs="Open Sans"/>
          <w:kern w:val="1"/>
          <w:sz w:val="20"/>
          <w:szCs w:val="20"/>
          <w:lang w:val="sl-SI" w:eastAsia="zh-CN"/>
        </w:rPr>
        <w:t>SPF GO! 2025)</w:t>
      </w:r>
      <w:r w:rsidR="00333A8F" w:rsidRPr="004C10A1">
        <w:rPr>
          <w:rFonts w:ascii="Open Sans" w:eastAsia="Trebuchet MS" w:hAnsi="Open Sans" w:cs="Open Sans"/>
          <w:kern w:val="1"/>
          <w:sz w:val="20"/>
          <w:szCs w:val="20"/>
          <w:lang w:val="sl-SI" w:eastAsia="zh-CN"/>
        </w:rPr>
        <w:t xml:space="preserve"> financiran s strani</w:t>
      </w:r>
      <w:r w:rsidRPr="004C10A1">
        <w:rPr>
          <w:rFonts w:ascii="Open Sans" w:eastAsia="Trebuchet MS" w:hAnsi="Open Sans" w:cs="Open Sans"/>
          <w:kern w:val="1"/>
          <w:sz w:val="20"/>
          <w:szCs w:val="20"/>
          <w:lang w:val="sl-SI" w:eastAsia="zh-CN"/>
        </w:rPr>
        <w:t xml:space="preserve"> Programa Interreg VI-A Italija-Slovenija 2021–2027 (v nadaljevanju Program), </w:t>
      </w:r>
      <w:r w:rsidR="00326418" w:rsidRPr="004C10A1">
        <w:rPr>
          <w:rFonts w:ascii="Open Sans" w:eastAsia="Trebuchet MS" w:hAnsi="Open Sans" w:cs="Open Sans"/>
          <w:kern w:val="1"/>
          <w:sz w:val="20"/>
          <w:szCs w:val="20"/>
          <w:lang w:val="sl-SI" w:eastAsia="zh-CN"/>
        </w:rPr>
        <w:t xml:space="preserve">spodaj </w:t>
      </w:r>
      <w:r w:rsidRPr="004C10A1">
        <w:rPr>
          <w:rFonts w:ascii="Open Sans" w:eastAsia="Trebuchet MS" w:hAnsi="Open Sans" w:cs="Open Sans"/>
          <w:kern w:val="1"/>
          <w:sz w:val="20"/>
          <w:szCs w:val="20"/>
          <w:lang w:val="sl-SI" w:eastAsia="zh-CN"/>
        </w:rPr>
        <w:t>navedenim</w:t>
      </w:r>
      <w:r w:rsidRPr="004C10A1">
        <w:rPr>
          <w:rFonts w:ascii="Open Sans" w:eastAsia="Trebuchet MS" w:hAnsi="Open Sans" w:cs="Open Sans"/>
          <w:i/>
          <w:color w:val="000000"/>
          <w:kern w:val="1"/>
          <w:sz w:val="20"/>
          <w:szCs w:val="20"/>
          <w:lang w:val="sl-SI" w:eastAsia="zh-CN"/>
        </w:rPr>
        <w:t>;</w:t>
      </w:r>
      <w:r w:rsidRPr="004C10A1">
        <w:rPr>
          <w:rFonts w:ascii="Open Sans" w:eastAsia="Trebuchet MS" w:hAnsi="Open Sans" w:cs="Open Sans"/>
          <w:color w:val="000000"/>
          <w:kern w:val="1"/>
          <w:sz w:val="20"/>
          <w:szCs w:val="20"/>
          <w:lang w:val="sl-SI" w:eastAsia="zh-CN"/>
        </w:rPr>
        <w:t xml:space="preserve"> </w:t>
      </w:r>
      <w:bookmarkStart w:id="0" w:name="_Hlk115710264"/>
    </w:p>
    <w:p w14:paraId="0DEF44E1" w14:textId="7E3B3B97" w:rsidR="00326418" w:rsidRPr="004C10A1" w:rsidRDefault="00326418" w:rsidP="00D65757">
      <w:pPr>
        <w:keepLines/>
        <w:suppressAutoHyphens/>
        <w:spacing w:after="0" w:line="100" w:lineRule="atLeast"/>
        <w:jc w:val="both"/>
        <w:rPr>
          <w:rFonts w:ascii="Open Sans" w:eastAsia="SimSun" w:hAnsi="Open Sans" w:cs="Open Sans"/>
          <w:kern w:val="1"/>
          <w:sz w:val="20"/>
          <w:szCs w:val="20"/>
          <w:lang w:val="sl-SI" w:eastAsia="zh-CN"/>
        </w:rPr>
      </w:pPr>
    </w:p>
    <w:p w14:paraId="3C576614" w14:textId="6C6B6F2A" w:rsidR="005B709A" w:rsidRPr="004C10A1" w:rsidRDefault="005B709A" w:rsidP="00326418">
      <w:pPr>
        <w:keepLines/>
        <w:tabs>
          <w:tab w:val="left" w:pos="3110"/>
        </w:tabs>
        <w:suppressAutoHyphens/>
        <w:spacing w:after="0" w:line="360" w:lineRule="auto"/>
        <w:jc w:val="both"/>
        <w:rPr>
          <w:rFonts w:ascii="Open Sans" w:eastAsia="Trebuchet MS" w:hAnsi="Open Sans" w:cs="Open Sans"/>
          <w:color w:val="000000"/>
          <w:kern w:val="1"/>
          <w:sz w:val="20"/>
          <w:szCs w:val="20"/>
          <w:lang w:val="sl-SI" w:eastAsia="zh-CN"/>
        </w:rPr>
      </w:pPr>
      <w:r w:rsidRPr="004C10A1">
        <w:rPr>
          <w:rFonts w:ascii="Open Sans" w:eastAsia="Trebuchet MS" w:hAnsi="Open Sans" w:cs="Open Sans"/>
          <w:color w:val="000000"/>
          <w:kern w:val="1"/>
          <w:sz w:val="20"/>
          <w:szCs w:val="20"/>
          <w:lang w:val="sl-SI" w:eastAsia="zh-CN"/>
        </w:rPr>
        <w:t>OZIROMA</w:t>
      </w:r>
      <w:r w:rsidR="00326418" w:rsidRPr="004C10A1">
        <w:rPr>
          <w:rFonts w:ascii="Open Sans" w:eastAsia="Trebuchet MS" w:hAnsi="Open Sans" w:cs="Open Sans"/>
          <w:color w:val="000000"/>
          <w:kern w:val="1"/>
          <w:sz w:val="20"/>
          <w:szCs w:val="20"/>
          <w:lang w:val="sl-SI" w:eastAsia="zh-CN"/>
        </w:rPr>
        <w:tab/>
      </w:r>
    </w:p>
    <w:p w14:paraId="7FF3CF6C" w14:textId="69B3F337" w:rsidR="005B709A" w:rsidRPr="004C10A1" w:rsidRDefault="005B709A" w:rsidP="005B709A">
      <w:pPr>
        <w:keepLines/>
        <w:suppressAutoHyphens/>
        <w:spacing w:after="0" w:line="360" w:lineRule="auto"/>
        <w:jc w:val="both"/>
        <w:rPr>
          <w:rFonts w:ascii="Open Sans" w:eastAsia="Trebuchet MS" w:hAnsi="Open Sans" w:cs="Open Sans"/>
          <w:color w:val="000000"/>
          <w:kern w:val="1"/>
          <w:sz w:val="20"/>
          <w:szCs w:val="20"/>
          <w:lang w:val="sl-SI" w:eastAsia="zh-CN"/>
        </w:rPr>
      </w:pPr>
      <w:r w:rsidRPr="004C10A1">
        <w:rPr>
          <w:rFonts w:ascii="Open Sans" w:eastAsia="Trebuchet MS" w:hAnsi="Open Sans" w:cs="Open Sans"/>
          <w:color w:val="000000"/>
          <w:kern w:val="1"/>
          <w:sz w:val="20"/>
          <w:szCs w:val="20"/>
          <w:lang w:val="sl-SI" w:eastAsia="zh-CN"/>
        </w:rPr>
        <w:t>1.2. da organizacija, ki jo zastopam, ustreza vsem kriterijem za sofinanciranje iz sredstev</w:t>
      </w:r>
      <w:r w:rsidR="007C526E" w:rsidRPr="004C10A1">
        <w:rPr>
          <w:rFonts w:ascii="Open Sans" w:eastAsia="Trebuchet MS" w:hAnsi="Open Sans" w:cs="Open Sans"/>
          <w:color w:val="000000"/>
          <w:kern w:val="1"/>
          <w:sz w:val="20"/>
          <w:szCs w:val="20"/>
          <w:lang w:val="sl-SI" w:eastAsia="zh-CN"/>
        </w:rPr>
        <w:t xml:space="preserve"> </w:t>
      </w:r>
      <w:r w:rsidR="007C526E" w:rsidRPr="004C10A1">
        <w:rPr>
          <w:rFonts w:ascii="Open Sans" w:eastAsia="Trebuchet MS" w:hAnsi="Open Sans" w:cs="Open Sans"/>
          <w:kern w:val="1"/>
          <w:sz w:val="20"/>
          <w:szCs w:val="20"/>
          <w:lang w:val="sl-SI" w:eastAsia="zh-CN"/>
        </w:rPr>
        <w:t>S</w:t>
      </w:r>
      <w:r w:rsidR="00375D8C" w:rsidRPr="004C10A1">
        <w:rPr>
          <w:rFonts w:ascii="Open Sans" w:eastAsia="Trebuchet MS" w:hAnsi="Open Sans" w:cs="Open Sans"/>
          <w:kern w:val="1"/>
          <w:sz w:val="20"/>
          <w:szCs w:val="20"/>
          <w:lang w:val="sl-SI" w:eastAsia="zh-CN"/>
        </w:rPr>
        <w:t>PF</w:t>
      </w:r>
      <w:r w:rsidR="007C526E" w:rsidRPr="004C10A1">
        <w:rPr>
          <w:rFonts w:ascii="Open Sans" w:eastAsia="Trebuchet MS" w:hAnsi="Open Sans" w:cs="Open Sans"/>
          <w:kern w:val="1"/>
          <w:sz w:val="20"/>
          <w:szCs w:val="20"/>
          <w:lang w:val="sl-SI" w:eastAsia="zh-CN"/>
        </w:rPr>
        <w:t xml:space="preserve"> GO!</w:t>
      </w:r>
      <w:r w:rsidR="00AA39B1" w:rsidRPr="004C10A1">
        <w:rPr>
          <w:rFonts w:ascii="Open Sans" w:eastAsia="Trebuchet MS" w:hAnsi="Open Sans" w:cs="Open Sans"/>
          <w:kern w:val="1"/>
          <w:sz w:val="20"/>
          <w:szCs w:val="20"/>
          <w:lang w:val="sl-SI" w:eastAsia="zh-CN"/>
        </w:rPr>
        <w:t xml:space="preserve"> </w:t>
      </w:r>
      <w:r w:rsidR="007C526E" w:rsidRPr="004C10A1">
        <w:rPr>
          <w:rFonts w:ascii="Open Sans" w:eastAsia="Trebuchet MS" w:hAnsi="Open Sans" w:cs="Open Sans"/>
          <w:kern w:val="1"/>
          <w:sz w:val="20"/>
          <w:szCs w:val="20"/>
          <w:lang w:val="sl-SI" w:eastAsia="zh-CN"/>
        </w:rPr>
        <w:t>2025 financiran s strani</w:t>
      </w:r>
      <w:r w:rsidRPr="004C10A1">
        <w:rPr>
          <w:rFonts w:ascii="Open Sans" w:eastAsia="Trebuchet MS" w:hAnsi="Open Sans" w:cs="Open Sans"/>
          <w:color w:val="000000"/>
          <w:kern w:val="1"/>
          <w:sz w:val="20"/>
          <w:szCs w:val="20"/>
          <w:lang w:val="sl-SI" w:eastAsia="zh-CN"/>
        </w:rPr>
        <w:t xml:space="preserve"> Programa, </w:t>
      </w:r>
      <w:r w:rsidR="00326418" w:rsidRPr="004C10A1">
        <w:rPr>
          <w:rFonts w:ascii="Open Sans" w:eastAsia="Trebuchet MS" w:hAnsi="Open Sans" w:cs="Open Sans"/>
          <w:color w:val="000000"/>
          <w:kern w:val="1"/>
          <w:sz w:val="20"/>
          <w:szCs w:val="20"/>
          <w:lang w:val="sl-SI" w:eastAsia="zh-CN"/>
        </w:rPr>
        <w:t xml:space="preserve">spodaj </w:t>
      </w:r>
      <w:r w:rsidRPr="004C10A1">
        <w:rPr>
          <w:rFonts w:ascii="Open Sans" w:eastAsia="Trebuchet MS" w:hAnsi="Open Sans" w:cs="Open Sans"/>
          <w:color w:val="000000"/>
          <w:kern w:val="1"/>
          <w:sz w:val="20"/>
          <w:szCs w:val="20"/>
          <w:lang w:val="sl-SI" w:eastAsia="zh-CN"/>
        </w:rPr>
        <w:t xml:space="preserve">navedenim, </w:t>
      </w:r>
      <w:r w:rsidRPr="004C10A1">
        <w:rPr>
          <w:rFonts w:ascii="Open Sans" w:eastAsia="Trebuchet MS" w:hAnsi="Open Sans" w:cs="Open Sans"/>
          <w:b/>
          <w:bCs/>
          <w:color w:val="000000"/>
          <w:kern w:val="1"/>
          <w:sz w:val="20"/>
          <w:szCs w:val="20"/>
          <w:lang w:val="sl-SI" w:eastAsia="zh-CN"/>
        </w:rPr>
        <w:t>razen</w:t>
      </w:r>
      <w:r w:rsidRPr="004C10A1">
        <w:rPr>
          <w:rFonts w:ascii="Open Sans" w:eastAsia="Trebuchet MS" w:hAnsi="Open Sans" w:cs="Open Sans"/>
          <w:color w:val="000000"/>
          <w:kern w:val="1"/>
          <w:sz w:val="20"/>
          <w:szCs w:val="20"/>
          <w:lang w:val="sl-SI" w:eastAsia="zh-CN"/>
        </w:rPr>
        <w:t xml:space="preserve"> sledečega/ih pogoja/ev (navesti kateremu/im pogoju/em ne ustreza):</w:t>
      </w:r>
    </w:p>
    <w:p w14:paraId="47697159" w14:textId="77777777" w:rsidR="005B709A" w:rsidRPr="004C10A1" w:rsidRDefault="005B709A" w:rsidP="005B709A">
      <w:pPr>
        <w:keepLines/>
        <w:suppressAutoHyphens/>
        <w:spacing w:after="0" w:line="360" w:lineRule="auto"/>
        <w:jc w:val="both"/>
        <w:rPr>
          <w:rFonts w:ascii="Open Sans" w:eastAsia="Trebuchet MS" w:hAnsi="Open Sans" w:cs="Open Sans"/>
          <w:color w:val="000000"/>
          <w:kern w:val="1"/>
          <w:sz w:val="20"/>
          <w:szCs w:val="20"/>
          <w:lang w:val="sl-SI" w:eastAsia="zh-CN"/>
        </w:rPr>
      </w:pPr>
      <w:r w:rsidRPr="004C10A1">
        <w:rPr>
          <w:rFonts w:ascii="Open Sans" w:eastAsia="Trebuchet MS" w:hAnsi="Open Sans" w:cs="Open Sans"/>
          <w:color w:val="000000"/>
          <w:kern w:val="1"/>
          <w:sz w:val="20"/>
          <w:szCs w:val="20"/>
          <w:lang w:val="sl-SI" w:eastAsia="zh-CN"/>
        </w:rPr>
        <w:t>___________________________________________________________________________________________________________</w:t>
      </w:r>
    </w:p>
    <w:p w14:paraId="332E3AC6" w14:textId="77777777" w:rsidR="005B709A" w:rsidRPr="004C10A1" w:rsidRDefault="005B709A" w:rsidP="005B709A">
      <w:pPr>
        <w:keepLines/>
        <w:suppressAutoHyphens/>
        <w:spacing w:after="0" w:line="360" w:lineRule="auto"/>
        <w:jc w:val="both"/>
        <w:rPr>
          <w:rFonts w:ascii="Open Sans" w:eastAsia="Trebuchet MS" w:hAnsi="Open Sans" w:cs="Open Sans"/>
          <w:color w:val="000000"/>
          <w:kern w:val="1"/>
          <w:sz w:val="20"/>
          <w:szCs w:val="20"/>
          <w:lang w:val="sl-SI" w:eastAsia="zh-CN"/>
        </w:rPr>
      </w:pPr>
      <w:r w:rsidRPr="004C10A1">
        <w:rPr>
          <w:rFonts w:ascii="Open Sans" w:eastAsia="Trebuchet MS" w:hAnsi="Open Sans" w:cs="Open Sans"/>
          <w:color w:val="000000"/>
          <w:kern w:val="1"/>
          <w:sz w:val="20"/>
          <w:szCs w:val="20"/>
          <w:lang w:val="sl-SI" w:eastAsia="zh-CN"/>
        </w:rPr>
        <w:t>___________________________________________________________________________________________________________</w:t>
      </w:r>
    </w:p>
    <w:p w14:paraId="0F9196CC" w14:textId="77777777" w:rsidR="005B709A" w:rsidRPr="004C10A1" w:rsidRDefault="005B709A" w:rsidP="005B709A">
      <w:pPr>
        <w:keepLines/>
        <w:suppressAutoHyphens/>
        <w:spacing w:after="0" w:line="360" w:lineRule="auto"/>
        <w:jc w:val="both"/>
        <w:rPr>
          <w:rFonts w:ascii="Open Sans" w:eastAsia="Trebuchet MS" w:hAnsi="Open Sans" w:cs="Open Sans"/>
          <w:color w:val="000000"/>
          <w:kern w:val="1"/>
          <w:sz w:val="20"/>
          <w:szCs w:val="20"/>
          <w:lang w:val="sl-SI" w:eastAsia="zh-CN"/>
        </w:rPr>
      </w:pPr>
      <w:r w:rsidRPr="004C10A1">
        <w:rPr>
          <w:rFonts w:ascii="Open Sans" w:eastAsia="Trebuchet MS" w:hAnsi="Open Sans" w:cs="Open Sans"/>
          <w:color w:val="000000"/>
          <w:kern w:val="1"/>
          <w:sz w:val="20"/>
          <w:szCs w:val="20"/>
          <w:lang w:val="sl-SI" w:eastAsia="zh-CN"/>
        </w:rPr>
        <w:t>___________________________________________________________________________________________________________</w:t>
      </w:r>
    </w:p>
    <w:p w14:paraId="5F52D3EB" w14:textId="49D34929" w:rsidR="005B709A" w:rsidRPr="004C10A1" w:rsidRDefault="005B709A" w:rsidP="005B709A">
      <w:pPr>
        <w:keepLines/>
        <w:suppressAutoHyphens/>
        <w:spacing w:after="0" w:line="360" w:lineRule="auto"/>
        <w:jc w:val="both"/>
        <w:rPr>
          <w:rFonts w:ascii="Open Sans" w:eastAsia="Trebuchet MS" w:hAnsi="Open Sans" w:cs="Open Sans"/>
          <w:color w:val="000000"/>
          <w:kern w:val="1"/>
          <w:sz w:val="20"/>
          <w:szCs w:val="20"/>
          <w:lang w:val="sl-SI" w:eastAsia="zh-CN"/>
        </w:rPr>
      </w:pPr>
      <w:r w:rsidRPr="004C10A1">
        <w:rPr>
          <w:rFonts w:ascii="Open Sans" w:eastAsia="Trebuchet MS" w:hAnsi="Open Sans" w:cs="Open Sans"/>
          <w:color w:val="000000"/>
          <w:kern w:val="1"/>
          <w:sz w:val="20"/>
          <w:szCs w:val="20"/>
          <w:lang w:val="sl-SI" w:eastAsia="zh-CN"/>
        </w:rPr>
        <w:t xml:space="preserve">V primeru </w:t>
      </w:r>
      <w:r w:rsidR="00507C5A" w:rsidRPr="004C10A1">
        <w:rPr>
          <w:rFonts w:ascii="Open Sans" w:eastAsia="Trebuchet MS" w:hAnsi="Open Sans" w:cs="Open Sans"/>
          <w:color w:val="000000"/>
          <w:kern w:val="1"/>
          <w:sz w:val="20"/>
          <w:szCs w:val="20"/>
          <w:lang w:val="sl-SI" w:eastAsia="zh-CN"/>
        </w:rPr>
        <w:t xml:space="preserve">neizpolnjevanja </w:t>
      </w:r>
      <w:r w:rsidR="000763DE" w:rsidRPr="004C10A1">
        <w:rPr>
          <w:rFonts w:ascii="Open Sans" w:eastAsia="Trebuchet MS" w:hAnsi="Open Sans" w:cs="Open Sans"/>
          <w:color w:val="000000"/>
          <w:kern w:val="1"/>
          <w:sz w:val="20"/>
          <w:szCs w:val="20"/>
          <w:lang w:val="sl-SI" w:eastAsia="zh-CN"/>
        </w:rPr>
        <w:t xml:space="preserve">zakonskega </w:t>
      </w:r>
      <w:r w:rsidR="00507C5A" w:rsidRPr="004C10A1">
        <w:rPr>
          <w:rFonts w:ascii="Open Sans" w:eastAsia="Trebuchet MS" w:hAnsi="Open Sans" w:cs="Open Sans"/>
          <w:color w:val="000000"/>
          <w:kern w:val="1"/>
          <w:sz w:val="20"/>
          <w:szCs w:val="20"/>
          <w:lang w:val="sl-SI" w:eastAsia="zh-CN"/>
        </w:rPr>
        <w:t>pogo</w:t>
      </w:r>
      <w:r w:rsidR="000763DE" w:rsidRPr="004C10A1">
        <w:rPr>
          <w:rFonts w:ascii="Open Sans" w:eastAsia="Trebuchet MS" w:hAnsi="Open Sans" w:cs="Open Sans"/>
          <w:color w:val="000000"/>
          <w:kern w:val="1"/>
          <w:sz w:val="20"/>
          <w:szCs w:val="20"/>
          <w:lang w:val="sl-SI" w:eastAsia="zh-CN"/>
        </w:rPr>
        <w:t>ja</w:t>
      </w:r>
      <w:r w:rsidR="00065849" w:rsidRPr="004C10A1">
        <w:rPr>
          <w:rFonts w:ascii="Open Sans" w:eastAsia="Trebuchet MS" w:hAnsi="Open Sans" w:cs="Open Sans"/>
          <w:color w:val="000000"/>
          <w:kern w:val="1"/>
          <w:sz w:val="20"/>
          <w:szCs w:val="20"/>
          <w:lang w:val="sl-SI" w:eastAsia="zh-CN"/>
        </w:rPr>
        <w:t>, k</w:t>
      </w:r>
      <w:r w:rsidR="000763DE" w:rsidRPr="004C10A1">
        <w:rPr>
          <w:rFonts w:ascii="Open Sans" w:eastAsia="Trebuchet MS" w:hAnsi="Open Sans" w:cs="Open Sans"/>
          <w:color w:val="000000"/>
          <w:kern w:val="1"/>
          <w:sz w:val="20"/>
          <w:szCs w:val="20"/>
          <w:lang w:val="sl-SI" w:eastAsia="zh-CN"/>
        </w:rPr>
        <w:t>i</w:t>
      </w:r>
      <w:r w:rsidR="00065849" w:rsidRPr="004C10A1">
        <w:rPr>
          <w:rFonts w:ascii="Open Sans" w:eastAsia="Trebuchet MS" w:hAnsi="Open Sans" w:cs="Open Sans"/>
          <w:color w:val="000000"/>
          <w:kern w:val="1"/>
          <w:sz w:val="20"/>
          <w:szCs w:val="20"/>
          <w:lang w:val="sl-SI" w:eastAsia="zh-CN"/>
        </w:rPr>
        <w:t xml:space="preserve"> </w:t>
      </w:r>
      <w:r w:rsidR="000763DE" w:rsidRPr="004C10A1">
        <w:rPr>
          <w:rFonts w:ascii="Open Sans" w:eastAsia="Trebuchet MS" w:hAnsi="Open Sans" w:cs="Open Sans"/>
          <w:color w:val="000000"/>
          <w:kern w:val="1"/>
          <w:sz w:val="20"/>
          <w:szCs w:val="20"/>
          <w:lang w:val="sl-SI" w:eastAsia="zh-CN"/>
        </w:rPr>
        <w:t>je</w:t>
      </w:r>
      <w:r w:rsidR="00065849" w:rsidRPr="004C10A1">
        <w:rPr>
          <w:rFonts w:ascii="Open Sans" w:eastAsia="Trebuchet MS" w:hAnsi="Open Sans" w:cs="Open Sans"/>
          <w:color w:val="000000"/>
          <w:kern w:val="1"/>
          <w:sz w:val="20"/>
          <w:szCs w:val="20"/>
          <w:lang w:val="sl-SI" w:eastAsia="zh-CN"/>
        </w:rPr>
        <w:t xml:space="preserve"> naveden v </w:t>
      </w:r>
      <w:r w:rsidRPr="004C10A1">
        <w:rPr>
          <w:rFonts w:ascii="Open Sans" w:eastAsia="Trebuchet MS" w:hAnsi="Open Sans" w:cs="Open Sans"/>
          <w:color w:val="000000"/>
          <w:kern w:val="1"/>
          <w:sz w:val="20"/>
          <w:szCs w:val="20"/>
          <w:lang w:val="sl-SI" w:eastAsia="zh-CN"/>
        </w:rPr>
        <w:t>12. točk</w:t>
      </w:r>
      <w:r w:rsidR="00065849" w:rsidRPr="004C10A1">
        <w:rPr>
          <w:rFonts w:ascii="Open Sans" w:eastAsia="Trebuchet MS" w:hAnsi="Open Sans" w:cs="Open Sans"/>
          <w:color w:val="000000"/>
          <w:kern w:val="1"/>
          <w:sz w:val="20"/>
          <w:szCs w:val="20"/>
          <w:lang w:val="sl-SI" w:eastAsia="zh-CN"/>
        </w:rPr>
        <w:t>i</w:t>
      </w:r>
      <w:r w:rsidRPr="004C10A1">
        <w:rPr>
          <w:rFonts w:ascii="Open Sans" w:eastAsia="Trebuchet MS" w:hAnsi="Open Sans" w:cs="Open Sans"/>
          <w:color w:val="000000"/>
          <w:kern w:val="1"/>
          <w:sz w:val="20"/>
          <w:szCs w:val="20"/>
          <w:lang w:val="sl-SI" w:eastAsia="zh-CN"/>
        </w:rPr>
        <w:t xml:space="preserve"> </w:t>
      </w:r>
      <w:r w:rsidR="00B22B3F" w:rsidRPr="004C10A1">
        <w:rPr>
          <w:rFonts w:ascii="Open Sans" w:eastAsia="Trebuchet MS" w:hAnsi="Open Sans" w:cs="Open Sans"/>
          <w:iCs/>
          <w:color w:val="000000"/>
          <w:kern w:val="1"/>
          <w:sz w:val="20"/>
          <w:szCs w:val="20"/>
          <w:lang w:val="sl-SI" w:eastAsia="zh-CN"/>
        </w:rPr>
        <w:t>spodaj</w:t>
      </w:r>
      <w:r w:rsidR="000763DE" w:rsidRPr="004C10A1">
        <w:rPr>
          <w:rFonts w:ascii="Open Sans" w:eastAsia="Trebuchet MS" w:hAnsi="Open Sans" w:cs="Open Sans"/>
          <w:iCs/>
          <w:color w:val="000000"/>
          <w:kern w:val="1"/>
          <w:sz w:val="20"/>
          <w:szCs w:val="20"/>
          <w:lang w:val="sl-SI" w:eastAsia="zh-CN"/>
        </w:rPr>
        <w:t xml:space="preserve"> </w:t>
      </w:r>
      <w:r w:rsidR="000763DE" w:rsidRPr="004C10A1">
        <w:rPr>
          <w:rFonts w:ascii="Open Sans" w:eastAsia="Trebuchet MS" w:hAnsi="Open Sans" w:cs="Open Sans"/>
          <w:color w:val="000000"/>
          <w:kern w:val="1"/>
          <w:sz w:val="20"/>
          <w:szCs w:val="20"/>
          <w:lang w:val="sl-SI" w:eastAsia="zh-CN"/>
        </w:rPr>
        <w:t>(</w:t>
      </w:r>
      <w:r w:rsidR="00E531C9" w:rsidRPr="004C10A1">
        <w:rPr>
          <w:rFonts w:ascii="Open Sans" w:eastAsia="Trebuchet MS" w:hAnsi="Open Sans" w:cs="Open Sans"/>
          <w:color w:val="000000"/>
          <w:kern w:val="1"/>
          <w:sz w:val="20"/>
          <w:szCs w:val="20"/>
          <w:lang w:val="sl-SI" w:eastAsia="zh-CN"/>
        </w:rPr>
        <w:t>»</w:t>
      </w:r>
      <w:r w:rsidR="000763DE" w:rsidRPr="004C10A1">
        <w:rPr>
          <w:rFonts w:ascii="Open Sans" w:eastAsia="Trebuchet MS" w:hAnsi="Open Sans" w:cs="Open Sans"/>
          <w:color w:val="000000"/>
          <w:kern w:val="1"/>
          <w:sz w:val="20"/>
          <w:szCs w:val="20"/>
          <w:lang w:val="sl-SI" w:eastAsia="zh-CN"/>
        </w:rPr>
        <w:t>Zakonski pogoji za prijavitelje s sedežem v Republiki Sloveniji</w:t>
      </w:r>
      <w:r w:rsidR="00E531C9" w:rsidRPr="004C10A1">
        <w:rPr>
          <w:rFonts w:ascii="Open Sans" w:eastAsia="Trebuchet MS" w:hAnsi="Open Sans" w:cs="Open Sans"/>
          <w:color w:val="000000"/>
          <w:kern w:val="1"/>
          <w:sz w:val="20"/>
          <w:szCs w:val="20"/>
          <w:lang w:val="sl-SI" w:eastAsia="zh-CN"/>
        </w:rPr>
        <w:t>«</w:t>
      </w:r>
      <w:r w:rsidR="000763DE" w:rsidRPr="004C10A1">
        <w:rPr>
          <w:rFonts w:ascii="Open Sans" w:eastAsia="Trebuchet MS" w:hAnsi="Open Sans" w:cs="Open Sans"/>
          <w:color w:val="000000"/>
          <w:kern w:val="1"/>
          <w:sz w:val="20"/>
          <w:szCs w:val="20"/>
          <w:lang w:val="sl-SI" w:eastAsia="zh-CN"/>
        </w:rPr>
        <w:t>)</w:t>
      </w:r>
      <w:r w:rsidR="006C14DA" w:rsidRPr="004C10A1">
        <w:rPr>
          <w:rFonts w:ascii="Open Sans" w:eastAsia="Trebuchet MS" w:hAnsi="Open Sans" w:cs="Open Sans"/>
          <w:color w:val="000000"/>
          <w:kern w:val="1"/>
          <w:sz w:val="20"/>
          <w:szCs w:val="20"/>
          <w:lang w:val="sl-SI" w:eastAsia="zh-CN"/>
        </w:rPr>
        <w:t>,</w:t>
      </w:r>
      <w:r w:rsidRPr="004C10A1">
        <w:rPr>
          <w:rFonts w:ascii="Open Sans" w:eastAsia="Trebuchet MS" w:hAnsi="Open Sans" w:cs="Open Sans"/>
          <w:iCs/>
          <w:color w:val="000000"/>
          <w:kern w:val="1"/>
          <w:sz w:val="20"/>
          <w:szCs w:val="20"/>
          <w:lang w:val="sl-SI" w:eastAsia="zh-CN"/>
        </w:rPr>
        <w:t xml:space="preserve"> prilagamo</w:t>
      </w:r>
      <w:r w:rsidRPr="004C10A1">
        <w:rPr>
          <w:rFonts w:ascii="Open Sans" w:eastAsia="Trebuchet MS" w:hAnsi="Open Sans" w:cs="Open Sans"/>
          <w:color w:val="000000"/>
          <w:kern w:val="1"/>
          <w:sz w:val="20"/>
          <w:szCs w:val="20"/>
          <w:lang w:val="sl-SI" w:eastAsia="zh-CN"/>
        </w:rPr>
        <w:t xml:space="preserve"> sledeče dokaze in pojasnila o sprejemu zadostnih ukrepov, s katerim dokazujemo svojo zanesljivost kljub obstoju razlogov za izključitev (t.i. »self-cleaning«):</w:t>
      </w:r>
    </w:p>
    <w:bookmarkEnd w:id="0"/>
    <w:p w14:paraId="0798C6FA" w14:textId="77777777" w:rsidR="005B709A" w:rsidRPr="004C10A1" w:rsidRDefault="005B709A" w:rsidP="005B709A">
      <w:pPr>
        <w:keepLines/>
        <w:suppressAutoHyphens/>
        <w:spacing w:after="0" w:line="360" w:lineRule="auto"/>
        <w:jc w:val="both"/>
        <w:rPr>
          <w:rFonts w:ascii="Open Sans" w:eastAsia="Trebuchet MS" w:hAnsi="Open Sans" w:cs="Open Sans"/>
          <w:color w:val="000000"/>
          <w:kern w:val="1"/>
          <w:sz w:val="20"/>
          <w:szCs w:val="20"/>
          <w:lang w:val="sl-SI" w:eastAsia="zh-CN"/>
        </w:rPr>
      </w:pPr>
      <w:r w:rsidRPr="004C10A1">
        <w:rPr>
          <w:rFonts w:ascii="Open Sans" w:eastAsia="Trebuchet MS" w:hAnsi="Open Sans" w:cs="Open Sans"/>
          <w:color w:val="000000"/>
          <w:kern w:val="1"/>
          <w:sz w:val="20"/>
          <w:szCs w:val="20"/>
          <w:lang w:val="sl-SI" w:eastAsia="zh-CN"/>
        </w:rPr>
        <w:t>___________________________________________________________________________________________________________</w:t>
      </w:r>
    </w:p>
    <w:p w14:paraId="0B1607D1" w14:textId="77777777" w:rsidR="005B709A" w:rsidRPr="004C10A1" w:rsidRDefault="005B709A" w:rsidP="005B709A">
      <w:pPr>
        <w:keepLines/>
        <w:suppressAutoHyphens/>
        <w:spacing w:after="0" w:line="360" w:lineRule="auto"/>
        <w:jc w:val="both"/>
        <w:rPr>
          <w:rFonts w:ascii="Open Sans" w:eastAsia="Trebuchet MS" w:hAnsi="Open Sans" w:cs="Open Sans"/>
          <w:color w:val="000000"/>
          <w:kern w:val="1"/>
          <w:sz w:val="20"/>
          <w:szCs w:val="20"/>
          <w:lang w:val="sl-SI" w:eastAsia="zh-CN"/>
        </w:rPr>
      </w:pPr>
      <w:r w:rsidRPr="004C10A1">
        <w:rPr>
          <w:rFonts w:ascii="Open Sans" w:eastAsia="Trebuchet MS" w:hAnsi="Open Sans" w:cs="Open Sans"/>
          <w:color w:val="000000"/>
          <w:kern w:val="1"/>
          <w:sz w:val="20"/>
          <w:szCs w:val="20"/>
          <w:lang w:val="sl-SI" w:eastAsia="zh-CN"/>
        </w:rPr>
        <w:t>___________________________________________________________________________________________________________</w:t>
      </w:r>
    </w:p>
    <w:p w14:paraId="673689BB" w14:textId="77777777" w:rsidR="005B709A" w:rsidRPr="004C10A1" w:rsidRDefault="005B709A" w:rsidP="005B709A">
      <w:pPr>
        <w:keepLines/>
        <w:suppressAutoHyphens/>
        <w:spacing w:after="0" w:line="360" w:lineRule="auto"/>
        <w:jc w:val="both"/>
        <w:rPr>
          <w:rFonts w:ascii="Open Sans" w:eastAsia="Trebuchet MS" w:hAnsi="Open Sans" w:cs="Open Sans"/>
          <w:color w:val="000000"/>
          <w:kern w:val="1"/>
          <w:sz w:val="20"/>
          <w:szCs w:val="20"/>
          <w:lang w:val="sl-SI" w:eastAsia="zh-CN"/>
        </w:rPr>
      </w:pPr>
      <w:r w:rsidRPr="004C10A1">
        <w:rPr>
          <w:rFonts w:ascii="Open Sans" w:eastAsia="Trebuchet MS" w:hAnsi="Open Sans" w:cs="Open Sans"/>
          <w:color w:val="000000"/>
          <w:kern w:val="1"/>
          <w:sz w:val="20"/>
          <w:szCs w:val="20"/>
          <w:lang w:val="sl-SI" w:eastAsia="zh-CN"/>
        </w:rPr>
        <w:t>___________________________________________________________________________________________________________</w:t>
      </w:r>
    </w:p>
    <w:p w14:paraId="03FC0317" w14:textId="77777777" w:rsidR="005B709A" w:rsidRPr="004C10A1" w:rsidRDefault="005B709A" w:rsidP="005B709A">
      <w:pPr>
        <w:keepLines/>
        <w:widowControl w:val="0"/>
        <w:tabs>
          <w:tab w:val="left" w:pos="360"/>
          <w:tab w:val="left" w:pos="9900"/>
          <w:tab w:val="left" w:pos="10800"/>
        </w:tabs>
        <w:suppressAutoHyphens/>
        <w:spacing w:after="0" w:line="360" w:lineRule="auto"/>
        <w:jc w:val="both"/>
        <w:rPr>
          <w:rFonts w:ascii="Open Sans" w:eastAsia="SimSun" w:hAnsi="Open Sans" w:cs="Open Sans"/>
          <w:kern w:val="1"/>
          <w:sz w:val="20"/>
          <w:szCs w:val="20"/>
          <w:lang w:val="sl-SI" w:eastAsia="zh-CN"/>
        </w:rPr>
      </w:pPr>
    </w:p>
    <w:p w14:paraId="5284726A" w14:textId="12C48114" w:rsidR="005B709A" w:rsidRPr="004C10A1" w:rsidRDefault="00BB7391" w:rsidP="005B709A">
      <w:pPr>
        <w:keepLines/>
        <w:tabs>
          <w:tab w:val="left" w:pos="575"/>
          <w:tab w:val="left" w:pos="7992"/>
          <w:tab w:val="left" w:pos="9900"/>
          <w:tab w:val="left" w:pos="10800"/>
        </w:tabs>
        <w:suppressAutoHyphens/>
        <w:spacing w:after="0" w:line="360" w:lineRule="auto"/>
        <w:jc w:val="both"/>
        <w:rPr>
          <w:rFonts w:ascii="Open Sans" w:eastAsia="SimSun" w:hAnsi="Open Sans" w:cs="Open Sans"/>
          <w:kern w:val="1"/>
          <w:sz w:val="20"/>
          <w:szCs w:val="20"/>
          <w:lang w:val="sl-SI" w:eastAsia="zh-CN"/>
        </w:rPr>
      </w:pPr>
      <w:r w:rsidRPr="004C10A1">
        <w:rPr>
          <w:rFonts w:ascii="Open Sans" w:eastAsia="Trebuchet MS" w:hAnsi="Open Sans" w:cs="Open Sans"/>
          <w:kern w:val="1"/>
          <w:sz w:val="20"/>
          <w:szCs w:val="20"/>
          <w:lang w:val="sl-SI" w:eastAsia="zh-CN"/>
        </w:rPr>
        <w:lastRenderedPageBreak/>
        <w:t>2</w:t>
      </w:r>
      <w:r w:rsidR="005B709A" w:rsidRPr="004C10A1">
        <w:rPr>
          <w:rFonts w:ascii="Open Sans" w:eastAsia="Trebuchet MS" w:hAnsi="Open Sans" w:cs="Open Sans"/>
          <w:kern w:val="1"/>
          <w:sz w:val="20"/>
          <w:szCs w:val="20"/>
          <w:lang w:val="sl-SI" w:eastAsia="zh-CN"/>
        </w:rPr>
        <w:t xml:space="preserve">. </w:t>
      </w:r>
      <w:r w:rsidR="005B709A" w:rsidRPr="004C10A1">
        <w:rPr>
          <w:rFonts w:ascii="Open Sans" w:eastAsia="SimSun" w:hAnsi="Open Sans" w:cs="Open Sans"/>
          <w:kern w:val="1"/>
          <w:sz w:val="20"/>
          <w:szCs w:val="20"/>
          <w:lang w:val="sl-SI" w:eastAsia="zh-CN"/>
        </w:rPr>
        <w:t>da bomo v primeru odobritve projektne vloge za sofinanciranje izpeljali projekt in</w:t>
      </w:r>
      <w:r w:rsidR="00B90593" w:rsidRPr="004C10A1">
        <w:rPr>
          <w:rFonts w:ascii="Open Sans" w:eastAsia="SimSun" w:hAnsi="Open Sans" w:cs="Open Sans"/>
          <w:sz w:val="20"/>
          <w:szCs w:val="20"/>
          <w:lang w:val="sl-SI" w:eastAsia="zh-CN"/>
        </w:rPr>
        <w:t xml:space="preserve"> </w:t>
      </w:r>
      <w:r w:rsidR="6861A31E" w:rsidRPr="004C10A1">
        <w:rPr>
          <w:rFonts w:ascii="Open Sans" w:eastAsia="SimSun" w:hAnsi="Open Sans" w:cs="Open Sans"/>
          <w:sz w:val="20"/>
          <w:szCs w:val="20"/>
          <w:lang w:val="sl-SI" w:eastAsia="zh-CN"/>
        </w:rPr>
        <w:t xml:space="preserve">bo zagotovljeno </w:t>
      </w:r>
      <w:r w:rsidR="003234CF" w:rsidRPr="004C10A1">
        <w:rPr>
          <w:rFonts w:ascii="Open Sans" w:eastAsia="SimSun" w:hAnsi="Open Sans" w:cs="Open Sans"/>
          <w:sz w:val="20"/>
          <w:szCs w:val="20"/>
          <w:lang w:val="sl-SI" w:eastAsia="zh-CN"/>
        </w:rPr>
        <w:t xml:space="preserve">sofinanciranje </w:t>
      </w:r>
      <w:r w:rsidR="6861A31E" w:rsidRPr="004C10A1">
        <w:rPr>
          <w:rFonts w:ascii="Open Sans" w:eastAsia="SimSun" w:hAnsi="Open Sans" w:cs="Open Sans"/>
          <w:sz w:val="20"/>
          <w:szCs w:val="20"/>
          <w:lang w:val="sl-SI" w:eastAsia="zh-CN"/>
        </w:rPr>
        <w:t>v primeru državne pomoči;</w:t>
      </w:r>
    </w:p>
    <w:p w14:paraId="59BF28D0" w14:textId="1A816930" w:rsidR="005B709A" w:rsidRPr="004C10A1" w:rsidRDefault="001B0D7A" w:rsidP="003B557C">
      <w:pPr>
        <w:keepLines/>
        <w:tabs>
          <w:tab w:val="left" w:pos="567"/>
          <w:tab w:val="left" w:pos="817"/>
          <w:tab w:val="left" w:pos="7992"/>
          <w:tab w:val="left" w:pos="9900"/>
          <w:tab w:val="left" w:pos="10800"/>
        </w:tabs>
        <w:suppressAutoHyphens/>
        <w:spacing w:after="0" w:line="360" w:lineRule="auto"/>
        <w:jc w:val="both"/>
        <w:rPr>
          <w:rFonts w:ascii="Open Sans" w:eastAsia="SimSun" w:hAnsi="Open Sans" w:cs="Open Sans"/>
          <w:kern w:val="1"/>
          <w:sz w:val="20"/>
          <w:szCs w:val="20"/>
          <w:lang w:val="sl-SI" w:eastAsia="zh-CN"/>
        </w:rPr>
      </w:pPr>
      <w:r w:rsidRPr="004C10A1">
        <w:rPr>
          <w:rFonts w:ascii="Open Sans" w:eastAsia="Trebuchet MS" w:hAnsi="Open Sans" w:cs="Open Sans"/>
          <w:kern w:val="1"/>
          <w:sz w:val="20"/>
          <w:szCs w:val="20"/>
          <w:lang w:val="sl-SI" w:eastAsia="zh-CN"/>
        </w:rPr>
        <w:t>3</w:t>
      </w:r>
      <w:r w:rsidR="005B709A" w:rsidRPr="004C10A1">
        <w:rPr>
          <w:rFonts w:ascii="Open Sans" w:eastAsia="Trebuchet MS" w:hAnsi="Open Sans" w:cs="Open Sans"/>
          <w:kern w:val="1"/>
          <w:sz w:val="20"/>
          <w:szCs w:val="20"/>
          <w:lang w:val="sl-SI" w:eastAsia="zh-CN"/>
        </w:rPr>
        <w:t>. da sem seznanjen z dejstvom, da bo znesek sofinanciranja, ki bi zapadel pod pravila državnih pomoči, usklajen na podlagi presoje ocenjevalcev državnih pomoči in pravnih aktov s tega področja;</w:t>
      </w:r>
    </w:p>
    <w:p w14:paraId="72A47805" w14:textId="4030D544" w:rsidR="005B709A" w:rsidRPr="004C10A1" w:rsidRDefault="00486755" w:rsidP="003B557C">
      <w:pPr>
        <w:keepLines/>
        <w:tabs>
          <w:tab w:val="left" w:pos="575"/>
          <w:tab w:val="left" w:pos="7992"/>
          <w:tab w:val="left" w:pos="9900"/>
          <w:tab w:val="left" w:pos="10800"/>
        </w:tabs>
        <w:suppressAutoHyphens/>
        <w:spacing w:after="0" w:line="360" w:lineRule="auto"/>
        <w:jc w:val="both"/>
        <w:rPr>
          <w:rFonts w:ascii="Open Sans" w:eastAsia="SimSun" w:hAnsi="Open Sans" w:cs="Open Sans"/>
          <w:kern w:val="1"/>
          <w:sz w:val="20"/>
          <w:szCs w:val="20"/>
          <w:lang w:val="sl-SI" w:eastAsia="zh-CN"/>
        </w:rPr>
      </w:pPr>
      <w:r w:rsidRPr="004C10A1">
        <w:rPr>
          <w:rFonts w:ascii="Open Sans" w:eastAsia="Trebuchet MS" w:hAnsi="Open Sans" w:cs="Open Sans"/>
          <w:kern w:val="1"/>
          <w:sz w:val="20"/>
          <w:szCs w:val="20"/>
          <w:lang w:val="sl-SI" w:eastAsia="zh-CN"/>
        </w:rPr>
        <w:t>4</w:t>
      </w:r>
      <w:r w:rsidR="005B709A" w:rsidRPr="004C10A1">
        <w:rPr>
          <w:rFonts w:ascii="Open Sans" w:eastAsia="Trebuchet MS" w:hAnsi="Open Sans" w:cs="Open Sans"/>
          <w:kern w:val="1"/>
          <w:sz w:val="20"/>
          <w:szCs w:val="20"/>
          <w:lang w:val="sl-SI" w:eastAsia="zh-CN"/>
        </w:rPr>
        <w:t>. da razpolagamo s primernimi upravnimi, finančnimi in operativnimi zmogljivostmi za izvedbo celotnega predloga projekta, vključno s sposobnostjo vnaprejšnjega financiranja projekta</w:t>
      </w:r>
      <w:r w:rsidR="009E2919" w:rsidRPr="004C10A1">
        <w:rPr>
          <w:rFonts w:ascii="Open Sans" w:eastAsia="Trebuchet MS" w:hAnsi="Open Sans" w:cs="Open Sans"/>
          <w:kern w:val="1"/>
          <w:sz w:val="20"/>
          <w:szCs w:val="20"/>
          <w:lang w:val="sl-SI" w:eastAsia="zh-CN"/>
        </w:rPr>
        <w:t>, če potrebno</w:t>
      </w:r>
      <w:r w:rsidR="005B709A" w:rsidRPr="004C10A1">
        <w:rPr>
          <w:rFonts w:ascii="Open Sans" w:eastAsia="Trebuchet MS" w:hAnsi="Open Sans" w:cs="Open Sans"/>
          <w:kern w:val="1"/>
          <w:sz w:val="20"/>
          <w:szCs w:val="20"/>
          <w:lang w:val="sl-SI" w:eastAsia="zh-CN"/>
        </w:rPr>
        <w:t>;</w:t>
      </w:r>
    </w:p>
    <w:p w14:paraId="6D1379EE" w14:textId="053352B0" w:rsidR="005B709A" w:rsidRPr="004C10A1" w:rsidRDefault="007F2B62" w:rsidP="003B557C">
      <w:pPr>
        <w:keepLines/>
        <w:tabs>
          <w:tab w:val="left" w:pos="575"/>
          <w:tab w:val="left" w:pos="7992"/>
          <w:tab w:val="left" w:pos="9900"/>
          <w:tab w:val="left" w:pos="10800"/>
        </w:tabs>
        <w:suppressAutoHyphens/>
        <w:spacing w:after="0" w:line="360" w:lineRule="auto"/>
        <w:jc w:val="both"/>
        <w:rPr>
          <w:rFonts w:ascii="Open Sans" w:eastAsia="SimSun" w:hAnsi="Open Sans" w:cs="Open Sans"/>
          <w:kern w:val="1"/>
          <w:sz w:val="20"/>
          <w:szCs w:val="20"/>
          <w:lang w:val="sl-SI" w:eastAsia="zh-CN"/>
        </w:rPr>
      </w:pPr>
      <w:r w:rsidRPr="004C10A1">
        <w:rPr>
          <w:rFonts w:ascii="Open Sans" w:eastAsia="Trebuchet MS" w:hAnsi="Open Sans" w:cs="Open Sans"/>
          <w:kern w:val="1"/>
          <w:sz w:val="20"/>
          <w:szCs w:val="20"/>
          <w:lang w:val="sl-SI" w:eastAsia="zh-CN"/>
        </w:rPr>
        <w:t>5</w:t>
      </w:r>
      <w:r w:rsidR="005B709A" w:rsidRPr="004C10A1">
        <w:rPr>
          <w:rFonts w:ascii="Open Sans" w:eastAsia="Trebuchet MS" w:hAnsi="Open Sans" w:cs="Open Sans"/>
          <w:kern w:val="1"/>
          <w:sz w:val="20"/>
          <w:szCs w:val="20"/>
          <w:lang w:val="sl-SI" w:eastAsia="zh-CN"/>
        </w:rPr>
        <w:t xml:space="preserve">. da bo v primeru odobritve sofinanciranja projekta, organizacija, ki jo zastopam, prevzela vlogo </w:t>
      </w:r>
      <w:r w:rsidR="0049648A" w:rsidRPr="004C10A1">
        <w:rPr>
          <w:rFonts w:ascii="Open Sans" w:eastAsia="Trebuchet MS" w:hAnsi="Open Sans" w:cs="Open Sans"/>
          <w:kern w:val="1"/>
          <w:sz w:val="20"/>
          <w:szCs w:val="20"/>
          <w:lang w:val="sl-SI" w:eastAsia="zh-CN"/>
        </w:rPr>
        <w:t>VP/</w:t>
      </w:r>
      <w:r w:rsidR="00AB72EE" w:rsidRPr="004C10A1">
        <w:rPr>
          <w:rFonts w:ascii="Open Sans" w:eastAsia="Trebuchet MS" w:hAnsi="Open Sans" w:cs="Open Sans"/>
          <w:kern w:val="1"/>
          <w:sz w:val="20"/>
          <w:szCs w:val="20"/>
          <w:lang w:val="sl-SI" w:eastAsia="zh-CN"/>
        </w:rPr>
        <w:t>P</w:t>
      </w:r>
      <w:r w:rsidR="0049648A" w:rsidRPr="004C10A1">
        <w:rPr>
          <w:rFonts w:ascii="Open Sans" w:eastAsia="Trebuchet MS" w:hAnsi="Open Sans" w:cs="Open Sans"/>
          <w:kern w:val="1"/>
          <w:sz w:val="20"/>
          <w:szCs w:val="20"/>
          <w:lang w:val="sl-SI" w:eastAsia="zh-CN"/>
        </w:rPr>
        <w:t>P</w:t>
      </w:r>
      <w:r w:rsidR="005B709A" w:rsidRPr="004C10A1">
        <w:rPr>
          <w:rFonts w:ascii="Open Sans" w:eastAsia="Trebuchet MS" w:hAnsi="Open Sans" w:cs="Open Sans"/>
          <w:kern w:val="1"/>
          <w:sz w:val="20"/>
          <w:szCs w:val="20"/>
          <w:lang w:val="sl-SI" w:eastAsia="zh-CN"/>
        </w:rPr>
        <w:t xml:space="preserve"> in izpolnjevala naloge, kot je navedeno v projektni vlogi in pogodbi o partnerstvu;</w:t>
      </w:r>
    </w:p>
    <w:p w14:paraId="7CEC19C0" w14:textId="2AE2F5EB" w:rsidR="005B709A" w:rsidRPr="004C10A1" w:rsidRDefault="007F2B62" w:rsidP="003B557C">
      <w:pPr>
        <w:keepLines/>
        <w:tabs>
          <w:tab w:val="left" w:pos="575"/>
          <w:tab w:val="left" w:pos="7992"/>
          <w:tab w:val="left" w:pos="9900"/>
          <w:tab w:val="left" w:pos="10800"/>
        </w:tabs>
        <w:suppressAutoHyphens/>
        <w:spacing w:after="0" w:line="360" w:lineRule="auto"/>
        <w:jc w:val="both"/>
        <w:rPr>
          <w:rFonts w:ascii="Open Sans" w:eastAsia="SimSun" w:hAnsi="Open Sans" w:cs="Open Sans"/>
          <w:kern w:val="1"/>
          <w:sz w:val="20"/>
          <w:szCs w:val="20"/>
          <w:lang w:val="sl-SI" w:eastAsia="zh-CN"/>
        </w:rPr>
      </w:pPr>
      <w:r w:rsidRPr="004C10A1">
        <w:rPr>
          <w:rFonts w:ascii="Open Sans" w:eastAsia="Trebuchet MS" w:hAnsi="Open Sans" w:cs="Open Sans"/>
          <w:kern w:val="1"/>
          <w:sz w:val="20"/>
          <w:szCs w:val="20"/>
          <w:lang w:val="sl-SI" w:eastAsia="zh-CN"/>
        </w:rPr>
        <w:t>6</w:t>
      </w:r>
      <w:r w:rsidR="005B709A" w:rsidRPr="004C10A1">
        <w:rPr>
          <w:rFonts w:ascii="Open Sans" w:eastAsia="Trebuchet MS" w:hAnsi="Open Sans" w:cs="Open Sans"/>
          <w:kern w:val="1"/>
          <w:sz w:val="20"/>
          <w:szCs w:val="20"/>
          <w:lang w:val="sl-SI" w:eastAsia="zh-CN"/>
        </w:rPr>
        <w:t xml:space="preserve">. da soglašam s </w:t>
      </w:r>
      <w:r w:rsidR="052D937C" w:rsidRPr="004C10A1">
        <w:rPr>
          <w:rFonts w:ascii="Open Sans" w:eastAsia="Trebuchet MS" w:hAnsi="Open Sans" w:cs="Open Sans"/>
          <w:kern w:val="1"/>
          <w:sz w:val="20"/>
          <w:szCs w:val="20"/>
          <w:lang w:val="sl-SI" w:eastAsia="zh-CN"/>
        </w:rPr>
        <w:t>kriteriji</w:t>
      </w:r>
      <w:r w:rsidR="005B709A" w:rsidRPr="004C10A1">
        <w:rPr>
          <w:rFonts w:ascii="Open Sans" w:eastAsia="Trebuchet MS" w:hAnsi="Open Sans" w:cs="Open Sans"/>
          <w:kern w:val="1"/>
          <w:sz w:val="20"/>
          <w:szCs w:val="20"/>
          <w:lang w:val="sl-SI" w:eastAsia="zh-CN"/>
        </w:rPr>
        <w:t xml:space="preserve"> za izbor projekta, ki so  navedeni </w:t>
      </w:r>
      <w:r w:rsidR="00D52944" w:rsidRPr="004C10A1">
        <w:rPr>
          <w:rFonts w:ascii="Open Sans" w:eastAsia="Trebuchet MS" w:hAnsi="Open Sans" w:cs="Open Sans"/>
          <w:kern w:val="1"/>
          <w:sz w:val="20"/>
          <w:szCs w:val="20"/>
          <w:lang w:val="sl-SI" w:eastAsia="zh-CN"/>
        </w:rPr>
        <w:t>v</w:t>
      </w:r>
      <w:r w:rsidR="00D52944" w:rsidRPr="004C10A1">
        <w:rPr>
          <w:rFonts w:ascii="Open Sans" w:eastAsia="Trebuchet MS" w:hAnsi="Open Sans" w:cs="Open Sans"/>
          <w:i/>
          <w:kern w:val="1"/>
          <w:sz w:val="20"/>
          <w:szCs w:val="20"/>
          <w:lang w:val="sl-SI" w:eastAsia="zh-CN"/>
        </w:rPr>
        <w:t xml:space="preserve"> </w:t>
      </w:r>
      <w:r w:rsidR="003E4D96" w:rsidRPr="004C10A1">
        <w:rPr>
          <w:rFonts w:ascii="Open Sans" w:eastAsia="Trebuchet MS" w:hAnsi="Open Sans" w:cs="Open Sans"/>
          <w:kern w:val="1"/>
          <w:sz w:val="20"/>
          <w:szCs w:val="20"/>
          <w:lang w:val="sl-SI" w:eastAsia="zh-CN"/>
        </w:rPr>
        <w:t xml:space="preserve">Razpisu </w:t>
      </w:r>
      <w:r w:rsidR="00C81DE1" w:rsidRPr="004C10A1">
        <w:rPr>
          <w:rFonts w:ascii="Open Sans" w:eastAsia="Trebuchet MS" w:hAnsi="Open Sans" w:cs="Open Sans"/>
          <w:kern w:val="1"/>
          <w:sz w:val="20"/>
          <w:szCs w:val="20"/>
          <w:lang w:val="sl-SI" w:eastAsia="zh-CN"/>
        </w:rPr>
        <w:t xml:space="preserve">SPF </w:t>
      </w:r>
      <w:r w:rsidR="003E4D96" w:rsidRPr="004C10A1">
        <w:rPr>
          <w:rFonts w:ascii="Open Sans" w:eastAsia="Trebuchet MS" w:hAnsi="Open Sans" w:cs="Open Sans"/>
          <w:iCs/>
          <w:kern w:val="1"/>
          <w:sz w:val="20"/>
          <w:szCs w:val="20"/>
          <w:lang w:val="sl-SI" w:eastAsia="zh-CN"/>
        </w:rPr>
        <w:t>GO!</w:t>
      </w:r>
      <w:r w:rsidR="003E4D96" w:rsidRPr="004C10A1">
        <w:rPr>
          <w:rFonts w:ascii="Open Sans" w:eastAsia="Trebuchet MS" w:hAnsi="Open Sans" w:cs="Open Sans"/>
          <w:kern w:val="1"/>
          <w:sz w:val="20"/>
          <w:szCs w:val="20"/>
          <w:lang w:val="sl-SI" w:eastAsia="zh-CN"/>
        </w:rPr>
        <w:t xml:space="preserve"> 2025 </w:t>
      </w:r>
      <w:r w:rsidR="005B709A" w:rsidRPr="004C10A1">
        <w:rPr>
          <w:rFonts w:ascii="Open Sans" w:eastAsia="Trebuchet MS" w:hAnsi="Open Sans" w:cs="Open Sans"/>
          <w:kern w:val="1"/>
          <w:sz w:val="20"/>
          <w:szCs w:val="20"/>
          <w:lang w:val="sl-SI" w:eastAsia="zh-CN"/>
        </w:rPr>
        <w:t>št. 0</w:t>
      </w:r>
      <w:r w:rsidR="00B61A69">
        <w:rPr>
          <w:rFonts w:ascii="Open Sans" w:eastAsia="Trebuchet MS" w:hAnsi="Open Sans" w:cs="Open Sans"/>
          <w:kern w:val="1"/>
          <w:sz w:val="20"/>
          <w:szCs w:val="20"/>
          <w:lang w:val="sl-SI" w:eastAsia="zh-CN"/>
        </w:rPr>
        <w:t>3</w:t>
      </w:r>
      <w:r w:rsidR="005B709A" w:rsidRPr="004C10A1">
        <w:rPr>
          <w:rFonts w:ascii="Open Sans" w:eastAsia="Trebuchet MS" w:hAnsi="Open Sans" w:cs="Open Sans"/>
          <w:kern w:val="1"/>
          <w:sz w:val="20"/>
          <w:szCs w:val="20"/>
          <w:lang w:val="sl-SI" w:eastAsia="zh-CN"/>
        </w:rPr>
        <w:t>/202</w:t>
      </w:r>
      <w:r w:rsidR="00B61A69">
        <w:rPr>
          <w:rFonts w:ascii="Open Sans" w:eastAsia="Trebuchet MS" w:hAnsi="Open Sans" w:cs="Open Sans"/>
          <w:kern w:val="1"/>
          <w:sz w:val="20"/>
          <w:szCs w:val="20"/>
          <w:lang w:val="sl-SI" w:eastAsia="zh-CN"/>
        </w:rPr>
        <w:t>5</w:t>
      </w:r>
      <w:r w:rsidR="005B709A" w:rsidRPr="004C10A1">
        <w:rPr>
          <w:rFonts w:ascii="Open Sans" w:eastAsia="Trebuchet MS" w:hAnsi="Open Sans" w:cs="Open Sans"/>
          <w:kern w:val="1"/>
          <w:sz w:val="20"/>
          <w:szCs w:val="20"/>
          <w:lang w:val="sl-SI" w:eastAsia="zh-CN"/>
        </w:rPr>
        <w:t>, in z obdelavo podatkov v skladu z veljavno zakonodajo;</w:t>
      </w:r>
    </w:p>
    <w:p w14:paraId="653CE382" w14:textId="73A73D2F" w:rsidR="005B709A" w:rsidRPr="004C10A1" w:rsidRDefault="007F2B62" w:rsidP="003B557C">
      <w:pPr>
        <w:keepLines/>
        <w:tabs>
          <w:tab w:val="left" w:pos="575"/>
          <w:tab w:val="left" w:pos="7992"/>
          <w:tab w:val="left" w:pos="9900"/>
          <w:tab w:val="left" w:pos="10800"/>
        </w:tabs>
        <w:suppressAutoHyphens/>
        <w:spacing w:after="0" w:line="360" w:lineRule="auto"/>
        <w:jc w:val="both"/>
        <w:rPr>
          <w:rFonts w:ascii="Open Sans" w:eastAsia="SimSun" w:hAnsi="Open Sans" w:cs="Open Sans"/>
          <w:kern w:val="1"/>
          <w:sz w:val="20"/>
          <w:szCs w:val="20"/>
          <w:lang w:val="sl-SI" w:eastAsia="zh-CN"/>
        </w:rPr>
      </w:pPr>
      <w:r w:rsidRPr="004C10A1">
        <w:rPr>
          <w:rFonts w:ascii="Open Sans" w:eastAsia="Trebuchet MS" w:hAnsi="Open Sans" w:cs="Open Sans"/>
          <w:kern w:val="1"/>
          <w:sz w:val="20"/>
          <w:szCs w:val="20"/>
          <w:lang w:val="sl-SI" w:eastAsia="zh-CN"/>
        </w:rPr>
        <w:t>7</w:t>
      </w:r>
      <w:r w:rsidR="005B709A" w:rsidRPr="004C10A1">
        <w:rPr>
          <w:rFonts w:ascii="Open Sans" w:eastAsia="Trebuchet MS" w:hAnsi="Open Sans" w:cs="Open Sans"/>
          <w:kern w:val="1"/>
          <w:sz w:val="20"/>
          <w:szCs w:val="20"/>
          <w:lang w:val="sl-SI" w:eastAsia="zh-CN"/>
        </w:rPr>
        <w:t>. da so izpolnjeni vsi obvezni deli projektne vloge v italijanskem in v slovenskem jeziku in so med seboj skladni;</w:t>
      </w:r>
    </w:p>
    <w:p w14:paraId="14AE21DA" w14:textId="6655F9E6" w:rsidR="005B709A" w:rsidRPr="004C10A1" w:rsidRDefault="00577F65" w:rsidP="003B557C">
      <w:pPr>
        <w:keepLines/>
        <w:suppressAutoHyphens/>
        <w:spacing w:after="0" w:line="360" w:lineRule="auto"/>
        <w:jc w:val="both"/>
        <w:rPr>
          <w:rFonts w:ascii="Open Sans" w:eastAsia="SimSun" w:hAnsi="Open Sans" w:cs="Open Sans"/>
          <w:kern w:val="1"/>
          <w:sz w:val="20"/>
          <w:szCs w:val="20"/>
          <w:lang w:val="sl-SI" w:eastAsia="zh-CN"/>
        </w:rPr>
      </w:pPr>
      <w:r w:rsidRPr="004C10A1">
        <w:rPr>
          <w:rFonts w:ascii="Open Sans" w:eastAsia="Trebuchet MS" w:hAnsi="Open Sans" w:cs="Open Sans"/>
          <w:kern w:val="1"/>
          <w:sz w:val="20"/>
          <w:szCs w:val="20"/>
          <w:lang w:val="sl-SI" w:eastAsia="zh-CN"/>
        </w:rPr>
        <w:t>8</w:t>
      </w:r>
      <w:r w:rsidR="005B709A" w:rsidRPr="004C10A1">
        <w:rPr>
          <w:rFonts w:ascii="Open Sans" w:eastAsia="Trebuchet MS" w:hAnsi="Open Sans" w:cs="Open Sans"/>
          <w:kern w:val="1"/>
          <w:sz w:val="20"/>
          <w:szCs w:val="20"/>
          <w:lang w:val="sl-SI" w:eastAsia="zh-CN"/>
        </w:rPr>
        <w:t xml:space="preserve">. da so bili upoštevani minimalni pogoji pri oblikovanju partnerstva, ki so navedeni v </w:t>
      </w:r>
      <w:r w:rsidR="00FC0465" w:rsidRPr="004C10A1">
        <w:rPr>
          <w:rFonts w:ascii="Open Sans" w:eastAsia="Trebuchet MS" w:hAnsi="Open Sans" w:cs="Open Sans"/>
          <w:kern w:val="1"/>
          <w:sz w:val="20"/>
          <w:szCs w:val="20"/>
          <w:lang w:val="sl-SI" w:eastAsia="zh-CN"/>
        </w:rPr>
        <w:t xml:space="preserve">Razpisu </w:t>
      </w:r>
      <w:r w:rsidR="00950F43" w:rsidRPr="004C10A1">
        <w:rPr>
          <w:rFonts w:ascii="Open Sans" w:eastAsia="Trebuchet MS" w:hAnsi="Open Sans" w:cs="Open Sans"/>
          <w:kern w:val="1"/>
          <w:sz w:val="20"/>
          <w:szCs w:val="20"/>
          <w:lang w:val="sl-SI" w:eastAsia="zh-CN"/>
        </w:rPr>
        <w:t xml:space="preserve">SPF GO! </w:t>
      </w:r>
      <w:r w:rsidR="00FC0465" w:rsidRPr="004C10A1">
        <w:rPr>
          <w:rFonts w:ascii="Open Sans" w:eastAsia="Trebuchet MS" w:hAnsi="Open Sans" w:cs="Open Sans"/>
          <w:kern w:val="1"/>
          <w:sz w:val="20"/>
          <w:szCs w:val="20"/>
          <w:lang w:val="sl-SI" w:eastAsia="zh-CN"/>
        </w:rPr>
        <w:t>2025 št. 0</w:t>
      </w:r>
      <w:r w:rsidR="00B61A69">
        <w:rPr>
          <w:rFonts w:ascii="Open Sans" w:eastAsia="Trebuchet MS" w:hAnsi="Open Sans" w:cs="Open Sans"/>
          <w:kern w:val="1"/>
          <w:sz w:val="20"/>
          <w:szCs w:val="20"/>
          <w:lang w:val="sl-SI" w:eastAsia="zh-CN"/>
        </w:rPr>
        <w:t>3</w:t>
      </w:r>
      <w:r w:rsidR="00FC0465" w:rsidRPr="004C10A1">
        <w:rPr>
          <w:rFonts w:ascii="Open Sans" w:eastAsia="Trebuchet MS" w:hAnsi="Open Sans" w:cs="Open Sans"/>
          <w:kern w:val="1"/>
          <w:sz w:val="20"/>
          <w:szCs w:val="20"/>
          <w:lang w:val="sl-SI" w:eastAsia="zh-CN"/>
        </w:rPr>
        <w:t>/202</w:t>
      </w:r>
      <w:r w:rsidR="00B61A69">
        <w:rPr>
          <w:rFonts w:ascii="Open Sans" w:eastAsia="Trebuchet MS" w:hAnsi="Open Sans" w:cs="Open Sans"/>
          <w:kern w:val="1"/>
          <w:sz w:val="20"/>
          <w:szCs w:val="20"/>
          <w:lang w:val="sl-SI" w:eastAsia="zh-CN"/>
        </w:rPr>
        <w:t>5</w:t>
      </w:r>
      <w:r w:rsidR="005B709A" w:rsidRPr="004C10A1">
        <w:rPr>
          <w:rFonts w:ascii="Open Sans" w:eastAsia="Trebuchet MS" w:hAnsi="Open Sans" w:cs="Open Sans"/>
          <w:kern w:val="1"/>
          <w:sz w:val="20"/>
          <w:szCs w:val="20"/>
          <w:lang w:val="sl-SI" w:eastAsia="zh-CN"/>
        </w:rPr>
        <w:t>;</w:t>
      </w:r>
    </w:p>
    <w:p w14:paraId="77556DF3" w14:textId="345F160F" w:rsidR="005B709A" w:rsidRPr="004C10A1" w:rsidRDefault="00577F65" w:rsidP="003B557C">
      <w:pPr>
        <w:keepLines/>
        <w:tabs>
          <w:tab w:val="left" w:pos="575"/>
          <w:tab w:val="left" w:pos="7992"/>
          <w:tab w:val="left" w:pos="9900"/>
          <w:tab w:val="left" w:pos="10800"/>
        </w:tabs>
        <w:suppressAutoHyphens/>
        <w:spacing w:after="0" w:line="360" w:lineRule="auto"/>
        <w:jc w:val="both"/>
        <w:rPr>
          <w:rFonts w:ascii="Open Sans" w:eastAsia="SimSun" w:hAnsi="Open Sans" w:cs="Open Sans"/>
          <w:kern w:val="1"/>
          <w:sz w:val="20"/>
          <w:szCs w:val="20"/>
          <w:lang w:val="sl-SI" w:eastAsia="zh-CN"/>
        </w:rPr>
      </w:pPr>
      <w:r w:rsidRPr="004C10A1">
        <w:rPr>
          <w:rFonts w:ascii="Open Sans" w:eastAsia="Trebuchet MS" w:hAnsi="Open Sans" w:cs="Open Sans"/>
          <w:kern w:val="1"/>
          <w:sz w:val="20"/>
          <w:szCs w:val="20"/>
          <w:lang w:val="sl-SI" w:eastAsia="zh-CN"/>
        </w:rPr>
        <w:t>9</w:t>
      </w:r>
      <w:r w:rsidR="005B709A" w:rsidRPr="004C10A1">
        <w:rPr>
          <w:rFonts w:ascii="Open Sans" w:eastAsia="Trebuchet MS" w:hAnsi="Open Sans" w:cs="Open Sans"/>
          <w:kern w:val="1"/>
          <w:sz w:val="20"/>
          <w:szCs w:val="20"/>
          <w:lang w:val="sl-SI" w:eastAsia="zh-CN"/>
        </w:rPr>
        <w:t>. da</w:t>
      </w:r>
      <w:r w:rsidR="5369E0DF" w:rsidRPr="004C10A1">
        <w:rPr>
          <w:rFonts w:ascii="Open Sans" w:eastAsia="Trebuchet MS" w:hAnsi="Open Sans" w:cs="Open Sans"/>
          <w:kern w:val="1"/>
          <w:sz w:val="20"/>
          <w:szCs w:val="20"/>
          <w:lang w:val="sl-SI" w:eastAsia="zh-CN"/>
        </w:rPr>
        <w:t xml:space="preserve">, </w:t>
      </w:r>
      <w:r w:rsidR="5369E0DF" w:rsidRPr="0037041B">
        <w:rPr>
          <w:rFonts w:ascii="Open Sans" w:eastAsia="Trebuchet MS" w:hAnsi="Open Sans" w:cs="Open Sans"/>
          <w:b/>
          <w:bCs/>
          <w:kern w:val="1"/>
          <w:sz w:val="20"/>
          <w:szCs w:val="20"/>
          <w:lang w:val="sl-SI" w:eastAsia="zh-CN"/>
        </w:rPr>
        <w:t xml:space="preserve">v </w:t>
      </w:r>
      <w:r w:rsidR="0037041B" w:rsidRPr="0037041B">
        <w:rPr>
          <w:rFonts w:ascii="Open Sans" w:eastAsia="Trebuchet MS" w:hAnsi="Open Sans" w:cs="Open Sans"/>
          <w:b/>
          <w:bCs/>
          <w:kern w:val="1"/>
          <w:sz w:val="20"/>
          <w:szCs w:val="20"/>
          <w:lang w:val="sl-SI" w:eastAsia="zh-CN"/>
        </w:rPr>
        <w:t>primeru</w:t>
      </w:r>
      <w:r w:rsidR="5369E0DF" w:rsidRPr="0037041B">
        <w:rPr>
          <w:rFonts w:ascii="Open Sans" w:eastAsia="Trebuchet MS" w:hAnsi="Open Sans" w:cs="Open Sans"/>
          <w:b/>
          <w:bCs/>
          <w:kern w:val="1"/>
          <w:sz w:val="20"/>
          <w:szCs w:val="20"/>
          <w:lang w:val="sl-SI" w:eastAsia="zh-CN"/>
        </w:rPr>
        <w:t xml:space="preserve"> infrastrukturnih posegov</w:t>
      </w:r>
      <w:r w:rsidR="5369E0DF" w:rsidRPr="004C10A1">
        <w:rPr>
          <w:rFonts w:ascii="Open Sans" w:eastAsia="Trebuchet MS" w:hAnsi="Open Sans" w:cs="Open Sans"/>
          <w:kern w:val="1"/>
          <w:sz w:val="20"/>
          <w:szCs w:val="20"/>
          <w:lang w:val="sl-SI" w:eastAsia="zh-CN"/>
        </w:rPr>
        <w:t>,</w:t>
      </w:r>
      <w:r w:rsidR="005B709A" w:rsidRPr="004C10A1">
        <w:rPr>
          <w:rFonts w:ascii="Open Sans" w:eastAsia="Trebuchet MS" w:hAnsi="Open Sans" w:cs="Open Sans"/>
          <w:kern w:val="1"/>
          <w:sz w:val="20"/>
          <w:szCs w:val="20"/>
          <w:lang w:val="sl-SI" w:eastAsia="zh-CN"/>
        </w:rPr>
        <w:t xml:space="preserve"> je projektni predlog relevanten</w:t>
      </w:r>
      <w:r w:rsidR="00055AB4" w:rsidRPr="004C10A1">
        <w:rPr>
          <w:rFonts w:ascii="Open Sans" w:eastAsia="Trebuchet MS" w:hAnsi="Open Sans" w:cs="Open Sans"/>
          <w:kern w:val="1"/>
          <w:sz w:val="20"/>
          <w:szCs w:val="20"/>
          <w:lang w:val="sl-SI" w:eastAsia="zh-CN"/>
        </w:rPr>
        <w:t xml:space="preserve"> in se zanj zahteva</w:t>
      </w:r>
      <w:r w:rsidR="005B709A" w:rsidRPr="004C10A1">
        <w:rPr>
          <w:rFonts w:ascii="Open Sans" w:eastAsia="Trebuchet MS" w:hAnsi="Open Sans" w:cs="Open Sans"/>
          <w:kern w:val="1"/>
          <w:sz w:val="20"/>
          <w:szCs w:val="20"/>
          <w:lang w:val="sl-SI" w:eastAsia="zh-CN"/>
        </w:rPr>
        <w:t>:</w:t>
      </w:r>
    </w:p>
    <w:p w14:paraId="2368079A" w14:textId="0967BEA5" w:rsidR="005B709A" w:rsidRPr="004C10A1" w:rsidRDefault="005B709A" w:rsidP="003B557C">
      <w:pPr>
        <w:keepLines/>
        <w:tabs>
          <w:tab w:val="left" w:pos="1667"/>
          <w:tab w:val="left" w:pos="1701"/>
          <w:tab w:val="left" w:pos="7992"/>
          <w:tab w:val="left" w:pos="9900"/>
          <w:tab w:val="left" w:pos="10800"/>
        </w:tabs>
        <w:suppressAutoHyphens/>
        <w:spacing w:after="0" w:line="360" w:lineRule="auto"/>
        <w:jc w:val="both"/>
        <w:rPr>
          <w:rFonts w:ascii="Open Sans" w:eastAsia="SimSun" w:hAnsi="Open Sans" w:cs="Open Sans"/>
          <w:kern w:val="1"/>
          <w:sz w:val="20"/>
          <w:szCs w:val="20"/>
          <w:lang w:val="sl-SI" w:eastAsia="zh-CN"/>
        </w:rPr>
      </w:pPr>
      <w:r w:rsidRPr="004C10A1">
        <w:rPr>
          <w:rFonts w:ascii="Open Sans" w:eastAsia="Open Sans" w:hAnsi="Open Sans" w:cs="Open Sans"/>
          <w:kern w:val="1"/>
          <w:sz w:val="20"/>
          <w:szCs w:val="20"/>
          <w:lang w:val="sl-SI" w:eastAsia="zh-CN"/>
        </w:rPr>
        <w:t xml:space="preserve">    </w:t>
      </w:r>
      <w:r w:rsidRPr="004C10A1">
        <w:rPr>
          <w:rFonts w:ascii="Open Sans" w:eastAsia="Monotype Sorts" w:hAnsi="Open Sans" w:cs="Open Sans"/>
          <w:kern w:val="1"/>
          <w:sz w:val="20"/>
          <w:szCs w:val="20"/>
          <w:lang w:val="sl-SI" w:eastAsia="zh-CN"/>
        </w:rPr>
        <w:t xml:space="preserve"> </w:t>
      </w:r>
      <w:r w:rsidRPr="004C10A1">
        <w:rPr>
          <w:rFonts w:ascii="Open Sans" w:eastAsia="Trebuchet MS" w:hAnsi="Open Sans" w:cs="Open Sans"/>
          <w:kern w:val="1"/>
          <w:sz w:val="20"/>
          <w:szCs w:val="20"/>
          <w:lang w:val="sl-SI" w:eastAsia="zh-CN"/>
        </w:rPr>
        <w:t>izdelav</w:t>
      </w:r>
      <w:r w:rsidR="00055AB4" w:rsidRPr="004C10A1">
        <w:rPr>
          <w:rFonts w:ascii="Open Sans" w:eastAsia="Trebuchet MS" w:hAnsi="Open Sans" w:cs="Open Sans"/>
          <w:kern w:val="1"/>
          <w:sz w:val="20"/>
          <w:szCs w:val="20"/>
          <w:lang w:val="sl-SI" w:eastAsia="zh-CN"/>
        </w:rPr>
        <w:t>a</w:t>
      </w:r>
      <w:r w:rsidRPr="004C10A1">
        <w:rPr>
          <w:rFonts w:ascii="Open Sans" w:eastAsia="Trebuchet MS" w:hAnsi="Open Sans" w:cs="Open Sans"/>
          <w:kern w:val="1"/>
          <w:sz w:val="20"/>
          <w:szCs w:val="20"/>
          <w:lang w:val="sl-SI" w:eastAsia="zh-CN"/>
        </w:rPr>
        <w:t xml:space="preserve"> celovite presoje vplivov na okolje</w:t>
      </w:r>
    </w:p>
    <w:p w14:paraId="68F87064" w14:textId="746E1973" w:rsidR="005B709A" w:rsidRPr="004C10A1" w:rsidRDefault="005B709A" w:rsidP="003B557C">
      <w:pPr>
        <w:keepLines/>
        <w:tabs>
          <w:tab w:val="left" w:pos="1701"/>
          <w:tab w:val="left" w:pos="7992"/>
          <w:tab w:val="left" w:pos="9900"/>
          <w:tab w:val="left" w:pos="10800"/>
        </w:tabs>
        <w:suppressAutoHyphens/>
        <w:spacing w:after="0" w:line="360" w:lineRule="auto"/>
        <w:jc w:val="both"/>
        <w:rPr>
          <w:rFonts w:ascii="Open Sans" w:eastAsia="SimSun" w:hAnsi="Open Sans" w:cs="Open Sans"/>
          <w:kern w:val="1"/>
          <w:sz w:val="20"/>
          <w:szCs w:val="20"/>
          <w:lang w:val="sl-SI" w:eastAsia="zh-CN"/>
        </w:rPr>
      </w:pPr>
      <w:r w:rsidRPr="004C10A1">
        <w:rPr>
          <w:rFonts w:ascii="Open Sans" w:eastAsia="Open Sans" w:hAnsi="Open Sans" w:cs="Open Sans"/>
          <w:kern w:val="1"/>
          <w:sz w:val="20"/>
          <w:szCs w:val="20"/>
          <w:lang w:val="sl-SI" w:eastAsia="zh-CN"/>
        </w:rPr>
        <w:t xml:space="preserve">    </w:t>
      </w:r>
      <w:r w:rsidRPr="004C10A1">
        <w:rPr>
          <w:rFonts w:ascii="Open Sans" w:eastAsia="Monotype Sorts" w:hAnsi="Open Sans" w:cs="Open Sans"/>
          <w:kern w:val="1"/>
          <w:sz w:val="20"/>
          <w:szCs w:val="20"/>
          <w:lang w:val="sl-SI" w:eastAsia="zh-CN"/>
        </w:rPr>
        <w:t xml:space="preserve"> </w:t>
      </w:r>
      <w:r w:rsidRPr="004C10A1">
        <w:rPr>
          <w:rFonts w:ascii="Open Sans" w:eastAsia="Trebuchet MS" w:hAnsi="Open Sans" w:cs="Open Sans"/>
          <w:kern w:val="1"/>
          <w:sz w:val="20"/>
          <w:szCs w:val="20"/>
          <w:lang w:val="sl-SI" w:eastAsia="zh-CN"/>
        </w:rPr>
        <w:t>presoj</w:t>
      </w:r>
      <w:r w:rsidR="00055AB4" w:rsidRPr="004C10A1">
        <w:rPr>
          <w:rFonts w:ascii="Open Sans" w:eastAsia="Trebuchet MS" w:hAnsi="Open Sans" w:cs="Open Sans"/>
          <w:kern w:val="1"/>
          <w:sz w:val="20"/>
          <w:szCs w:val="20"/>
          <w:lang w:val="sl-SI" w:eastAsia="zh-CN"/>
        </w:rPr>
        <w:t>a</w:t>
      </w:r>
      <w:r w:rsidRPr="004C10A1">
        <w:rPr>
          <w:rFonts w:ascii="Open Sans" w:eastAsia="Trebuchet MS" w:hAnsi="Open Sans" w:cs="Open Sans"/>
          <w:kern w:val="1"/>
          <w:sz w:val="20"/>
          <w:szCs w:val="20"/>
          <w:lang w:val="sl-SI" w:eastAsia="zh-CN"/>
        </w:rPr>
        <w:t xml:space="preserve"> kulturnih, arhitektonskih in arheoloških dobrin</w:t>
      </w:r>
    </w:p>
    <w:p w14:paraId="1C9127F3" w14:textId="7D1A4ECB" w:rsidR="00577F65" w:rsidRPr="004C10A1" w:rsidRDefault="00577F65" w:rsidP="003B557C">
      <w:pPr>
        <w:keepLines/>
        <w:tabs>
          <w:tab w:val="left" w:pos="575"/>
          <w:tab w:val="left" w:pos="1683"/>
          <w:tab w:val="left" w:pos="7992"/>
          <w:tab w:val="left" w:pos="9900"/>
          <w:tab w:val="left" w:pos="10800"/>
        </w:tabs>
        <w:suppressAutoHyphens/>
        <w:spacing w:after="0" w:line="360" w:lineRule="auto"/>
        <w:jc w:val="both"/>
        <w:rPr>
          <w:rFonts w:ascii="Open Sans" w:eastAsia="Trebuchet MS" w:hAnsi="Open Sans" w:cs="Open Sans"/>
          <w:kern w:val="1"/>
          <w:sz w:val="20"/>
          <w:szCs w:val="20"/>
          <w:lang w:val="sl-SI" w:eastAsia="zh-CN"/>
        </w:rPr>
      </w:pPr>
      <w:r w:rsidRPr="004C10A1">
        <w:rPr>
          <w:rFonts w:ascii="Open Sans" w:eastAsia="Monotype Sorts" w:hAnsi="Open Sans" w:cs="Open Sans"/>
          <w:kern w:val="1"/>
          <w:sz w:val="20"/>
          <w:szCs w:val="20"/>
          <w:lang w:val="sl-SI" w:eastAsia="zh-CN"/>
        </w:rPr>
        <w:t xml:space="preserve">    </w:t>
      </w:r>
      <w:r w:rsidRPr="004C10A1">
        <w:rPr>
          <w:rFonts w:ascii="Open Sans" w:eastAsia="Monotype Sorts" w:hAnsi="Open Sans" w:cs="Open Sans"/>
          <w:kern w:val="1"/>
          <w:sz w:val="20"/>
          <w:szCs w:val="20"/>
          <w:lang w:val="sl-SI" w:eastAsia="zh-CN"/>
        </w:rPr>
        <w:t xml:space="preserve"> </w:t>
      </w:r>
      <w:r w:rsidRPr="004C10A1">
        <w:rPr>
          <w:rFonts w:ascii="Open Sans" w:eastAsia="Trebuchet MS" w:hAnsi="Open Sans" w:cs="Open Sans"/>
          <w:kern w:val="1"/>
          <w:sz w:val="20"/>
          <w:szCs w:val="20"/>
          <w:lang w:val="sl-SI" w:eastAsia="zh-CN"/>
        </w:rPr>
        <w:t>ni relevanten</w:t>
      </w:r>
    </w:p>
    <w:p w14:paraId="7E4073EF" w14:textId="623024BF" w:rsidR="005B709A" w:rsidRPr="004C10A1" w:rsidRDefault="005B709A" w:rsidP="003B557C">
      <w:pPr>
        <w:keepLines/>
        <w:tabs>
          <w:tab w:val="left" w:pos="575"/>
          <w:tab w:val="left" w:pos="1683"/>
          <w:tab w:val="left" w:pos="7992"/>
          <w:tab w:val="left" w:pos="9900"/>
          <w:tab w:val="left" w:pos="10800"/>
        </w:tabs>
        <w:suppressAutoHyphens/>
        <w:spacing w:after="0" w:line="360" w:lineRule="auto"/>
        <w:jc w:val="both"/>
        <w:rPr>
          <w:rFonts w:ascii="Open Sans" w:eastAsia="SimSun" w:hAnsi="Open Sans" w:cs="Open Sans"/>
          <w:kern w:val="1"/>
          <w:sz w:val="20"/>
          <w:szCs w:val="20"/>
          <w:lang w:val="sl-SI" w:eastAsia="zh-CN"/>
        </w:rPr>
      </w:pPr>
      <w:r w:rsidRPr="004C10A1">
        <w:rPr>
          <w:rFonts w:ascii="Open Sans" w:eastAsia="Trebuchet MS" w:hAnsi="Open Sans" w:cs="Open Sans"/>
          <w:kern w:val="1"/>
          <w:sz w:val="20"/>
          <w:szCs w:val="20"/>
          <w:lang w:val="sl-SI" w:eastAsia="zh-CN"/>
        </w:rPr>
        <w:t>1</w:t>
      </w:r>
      <w:r w:rsidR="004178C2" w:rsidRPr="004C10A1">
        <w:rPr>
          <w:rFonts w:ascii="Open Sans" w:eastAsia="Trebuchet MS" w:hAnsi="Open Sans" w:cs="Open Sans"/>
          <w:kern w:val="1"/>
          <w:sz w:val="20"/>
          <w:szCs w:val="20"/>
          <w:lang w:val="sl-SI" w:eastAsia="zh-CN"/>
        </w:rPr>
        <w:t>0</w:t>
      </w:r>
      <w:r w:rsidRPr="004C10A1">
        <w:rPr>
          <w:rFonts w:ascii="Open Sans" w:eastAsia="Trebuchet MS" w:hAnsi="Open Sans" w:cs="Open Sans"/>
          <w:kern w:val="1"/>
          <w:sz w:val="20"/>
          <w:szCs w:val="20"/>
          <w:lang w:val="sl-SI" w:eastAsia="zh-CN"/>
        </w:rPr>
        <w:t>. da soglašam:</w:t>
      </w:r>
    </w:p>
    <w:p w14:paraId="09AC88D2" w14:textId="77777777" w:rsidR="005B709A" w:rsidRPr="004C10A1" w:rsidRDefault="005B709A" w:rsidP="003B557C">
      <w:pPr>
        <w:keepLines/>
        <w:tabs>
          <w:tab w:val="left" w:pos="575"/>
          <w:tab w:val="left" w:pos="7992"/>
          <w:tab w:val="left" w:pos="9900"/>
          <w:tab w:val="left" w:pos="10800"/>
        </w:tabs>
        <w:suppressAutoHyphens/>
        <w:spacing w:after="0" w:line="360" w:lineRule="auto"/>
        <w:ind w:left="708"/>
        <w:jc w:val="both"/>
        <w:rPr>
          <w:rFonts w:ascii="Open Sans" w:eastAsia="SimSun" w:hAnsi="Open Sans" w:cs="Open Sans"/>
          <w:kern w:val="1"/>
          <w:sz w:val="20"/>
          <w:szCs w:val="20"/>
          <w:lang w:val="sl-SI" w:eastAsia="zh-CN"/>
        </w:rPr>
      </w:pPr>
      <w:r w:rsidRPr="004C10A1">
        <w:rPr>
          <w:rFonts w:ascii="Open Sans" w:eastAsia="Trebuchet MS" w:hAnsi="Open Sans" w:cs="Open Sans"/>
          <w:kern w:val="1"/>
          <w:sz w:val="20"/>
          <w:szCs w:val="20"/>
          <w:lang w:val="sl-SI" w:eastAsia="zh-CN"/>
        </w:rPr>
        <w:t xml:space="preserve">- da lahko pooblaščeni organi obdelujejo, hranijo in uporabljajo informacije in podatke, ki jih </w:t>
      </w:r>
    </w:p>
    <w:p w14:paraId="3B099078" w14:textId="77777777" w:rsidR="005B709A" w:rsidRPr="004C10A1" w:rsidRDefault="005B709A" w:rsidP="003B557C">
      <w:pPr>
        <w:keepLines/>
        <w:tabs>
          <w:tab w:val="left" w:pos="575"/>
          <w:tab w:val="left" w:pos="7992"/>
          <w:tab w:val="left" w:pos="9900"/>
          <w:tab w:val="left" w:pos="10800"/>
        </w:tabs>
        <w:suppressAutoHyphens/>
        <w:spacing w:after="0" w:line="360" w:lineRule="auto"/>
        <w:ind w:left="708"/>
        <w:jc w:val="both"/>
        <w:rPr>
          <w:rFonts w:ascii="Open Sans" w:eastAsia="SimSun" w:hAnsi="Open Sans" w:cs="Open Sans"/>
          <w:kern w:val="1"/>
          <w:sz w:val="20"/>
          <w:szCs w:val="20"/>
          <w:lang w:val="sl-SI" w:eastAsia="zh-CN"/>
        </w:rPr>
      </w:pPr>
      <w:r w:rsidRPr="004C10A1">
        <w:rPr>
          <w:rFonts w:ascii="Open Sans" w:eastAsia="Trebuchet MS" w:hAnsi="Open Sans" w:cs="Open Sans"/>
          <w:kern w:val="1"/>
          <w:sz w:val="20"/>
          <w:szCs w:val="20"/>
          <w:lang w:val="sl-SI" w:eastAsia="zh-CN"/>
        </w:rPr>
        <w:t xml:space="preserve">vsebuje projektna vloga, v statistične namene in za izvajanje kontrole v skladu z veljavno </w:t>
      </w:r>
    </w:p>
    <w:p w14:paraId="61931293" w14:textId="183B5A75" w:rsidR="00E96C12" w:rsidRPr="004C10A1" w:rsidRDefault="005B709A" w:rsidP="003B557C">
      <w:pPr>
        <w:keepLines/>
        <w:tabs>
          <w:tab w:val="left" w:pos="575"/>
          <w:tab w:val="left" w:pos="7992"/>
          <w:tab w:val="left" w:pos="9900"/>
          <w:tab w:val="left" w:pos="10800"/>
        </w:tabs>
        <w:suppressAutoHyphens/>
        <w:spacing w:after="0" w:line="360" w:lineRule="auto"/>
        <w:ind w:left="708"/>
        <w:jc w:val="both"/>
        <w:rPr>
          <w:rFonts w:ascii="Open Sans" w:eastAsia="SimSun" w:hAnsi="Open Sans" w:cs="Open Sans"/>
          <w:kern w:val="1"/>
          <w:sz w:val="20"/>
          <w:szCs w:val="20"/>
          <w:lang w:val="sl-SI" w:eastAsia="zh-CN"/>
        </w:rPr>
      </w:pPr>
      <w:r w:rsidRPr="004C10A1">
        <w:rPr>
          <w:rFonts w:ascii="Open Sans" w:eastAsia="Trebuchet MS" w:hAnsi="Open Sans" w:cs="Open Sans"/>
          <w:kern w:val="1"/>
          <w:sz w:val="20"/>
          <w:szCs w:val="20"/>
          <w:lang w:val="sl-SI" w:eastAsia="zh-CN"/>
        </w:rPr>
        <w:t>zakonodajo o varstvu podatkov;</w:t>
      </w:r>
    </w:p>
    <w:p w14:paraId="01643FC6" w14:textId="467B52F9" w:rsidR="00E96C12" w:rsidRPr="004C10A1" w:rsidRDefault="005B709A" w:rsidP="003B557C">
      <w:pPr>
        <w:keepLines/>
        <w:tabs>
          <w:tab w:val="left" w:pos="575"/>
          <w:tab w:val="left" w:pos="7992"/>
          <w:tab w:val="left" w:pos="9900"/>
          <w:tab w:val="left" w:pos="10800"/>
        </w:tabs>
        <w:suppressAutoHyphens/>
        <w:spacing w:after="0" w:line="360" w:lineRule="auto"/>
        <w:ind w:left="708"/>
        <w:jc w:val="both"/>
        <w:rPr>
          <w:rFonts w:ascii="Open Sans" w:eastAsia="Trebuchet MS" w:hAnsi="Open Sans" w:cs="Open Sans"/>
          <w:sz w:val="20"/>
          <w:szCs w:val="20"/>
          <w:lang w:val="sl-SI" w:eastAsia="zh-CN"/>
        </w:rPr>
      </w:pPr>
      <w:r w:rsidRPr="004C10A1">
        <w:rPr>
          <w:rFonts w:ascii="Open Sans" w:eastAsia="Trebuchet MS" w:hAnsi="Open Sans" w:cs="Open Sans"/>
          <w:kern w:val="1"/>
          <w:sz w:val="20"/>
          <w:szCs w:val="20"/>
          <w:lang w:val="sl-SI" w:eastAsia="zh-CN"/>
        </w:rPr>
        <w:t xml:space="preserve">- da bom zagotovil(-a) dodatne informacije ali dokumentacijo, ki se nanaša na projektno vlogo ali </w:t>
      </w:r>
      <w:r w:rsidR="55D9B94F" w:rsidRPr="004C10A1">
        <w:rPr>
          <w:rFonts w:ascii="Open Sans" w:eastAsia="Trebuchet MS" w:hAnsi="Open Sans" w:cs="Open Sans"/>
          <w:sz w:val="20"/>
          <w:szCs w:val="20"/>
          <w:lang w:val="sl-SI" w:eastAsia="zh-CN"/>
        </w:rPr>
        <w:t xml:space="preserve">projektno partnerstvo, v kolikor bo to zahteval </w:t>
      </w:r>
      <w:r w:rsidR="00E96C12" w:rsidRPr="004C10A1">
        <w:rPr>
          <w:rFonts w:ascii="Open Sans" w:eastAsia="Trebuchet MS" w:hAnsi="Open Sans" w:cs="Open Sans"/>
          <w:sz w:val="20"/>
          <w:szCs w:val="20"/>
          <w:lang w:val="sl-SI" w:eastAsia="zh-CN"/>
        </w:rPr>
        <w:t>EZTS GO</w:t>
      </w:r>
      <w:r w:rsidR="55D9B94F" w:rsidRPr="004C10A1">
        <w:rPr>
          <w:rFonts w:ascii="Open Sans" w:eastAsia="Trebuchet MS" w:hAnsi="Open Sans" w:cs="Open Sans"/>
          <w:sz w:val="20"/>
          <w:szCs w:val="20"/>
          <w:lang w:val="sl-SI" w:eastAsia="zh-CN"/>
        </w:rPr>
        <w:t>, v okviru izvajanja, upravljanja in ocenjevanja projekta;</w:t>
      </w:r>
    </w:p>
    <w:p w14:paraId="0C41E73D" w14:textId="5353B05D" w:rsidR="005B709A" w:rsidRPr="004C10A1" w:rsidRDefault="005B709A" w:rsidP="003B557C">
      <w:pPr>
        <w:keepLines/>
        <w:tabs>
          <w:tab w:val="left" w:pos="575"/>
          <w:tab w:val="left" w:pos="7992"/>
          <w:tab w:val="left" w:pos="9900"/>
          <w:tab w:val="left" w:pos="10800"/>
        </w:tabs>
        <w:suppressAutoHyphens/>
        <w:spacing w:after="0" w:line="360" w:lineRule="auto"/>
        <w:ind w:left="708"/>
        <w:jc w:val="both"/>
        <w:rPr>
          <w:rFonts w:ascii="Open Sans" w:eastAsia="SimSun" w:hAnsi="Open Sans" w:cs="Open Sans"/>
          <w:kern w:val="1"/>
          <w:sz w:val="20"/>
          <w:szCs w:val="20"/>
          <w:lang w:val="sl-SI" w:eastAsia="zh-CN"/>
        </w:rPr>
      </w:pPr>
      <w:r w:rsidRPr="004C10A1">
        <w:rPr>
          <w:rFonts w:ascii="Open Sans" w:eastAsia="Trebuchet MS" w:hAnsi="Open Sans" w:cs="Open Sans"/>
          <w:kern w:val="1"/>
          <w:sz w:val="20"/>
          <w:szCs w:val="20"/>
          <w:lang w:val="sl-SI" w:eastAsia="zh-CN"/>
        </w:rPr>
        <w:t xml:space="preserve">- da s podpisom te izjave izrecno pooblaščam </w:t>
      </w:r>
      <w:r w:rsidR="00E96C12" w:rsidRPr="004C10A1">
        <w:rPr>
          <w:rFonts w:ascii="Open Sans" w:eastAsia="Trebuchet MS" w:hAnsi="Open Sans" w:cs="Open Sans"/>
          <w:kern w:val="1"/>
          <w:sz w:val="20"/>
          <w:szCs w:val="20"/>
          <w:lang w:val="sl-SI" w:eastAsia="zh-CN"/>
        </w:rPr>
        <w:t>EZTS GO</w:t>
      </w:r>
      <w:r w:rsidRPr="004C10A1">
        <w:rPr>
          <w:rFonts w:ascii="Open Sans" w:eastAsia="Trebuchet MS" w:hAnsi="Open Sans" w:cs="Open Sans"/>
          <w:kern w:val="1"/>
          <w:sz w:val="20"/>
          <w:szCs w:val="20"/>
          <w:lang w:val="sl-SI" w:eastAsia="zh-CN"/>
        </w:rPr>
        <w:t>, da od pristojnih organov in uradov partnerjev Programa pridobi vse podatke in informacije v okviru zgoraj navedenih namenov;</w:t>
      </w:r>
    </w:p>
    <w:p w14:paraId="5750D67E" w14:textId="5874FFEC" w:rsidR="005B709A" w:rsidRPr="004C10A1" w:rsidRDefault="005B709A" w:rsidP="003B557C">
      <w:pPr>
        <w:keepLines/>
        <w:tabs>
          <w:tab w:val="left" w:pos="575"/>
          <w:tab w:val="left" w:pos="7992"/>
          <w:tab w:val="left" w:pos="9900"/>
          <w:tab w:val="left" w:pos="10800"/>
        </w:tabs>
        <w:suppressAutoHyphens/>
        <w:spacing w:after="0" w:line="360" w:lineRule="auto"/>
        <w:ind w:left="708"/>
        <w:jc w:val="both"/>
        <w:rPr>
          <w:rFonts w:ascii="Open Sans" w:eastAsia="SimSun" w:hAnsi="Open Sans" w:cs="Open Sans"/>
          <w:kern w:val="1"/>
          <w:sz w:val="20"/>
          <w:lang w:val="sl-SI" w:eastAsia="zh-CN"/>
        </w:rPr>
      </w:pPr>
      <w:r w:rsidRPr="004C10A1">
        <w:rPr>
          <w:rFonts w:ascii="Open Sans" w:eastAsia="Trebuchet MS" w:hAnsi="Open Sans" w:cs="Open Sans"/>
          <w:kern w:val="1"/>
          <w:sz w:val="20"/>
          <w:lang w:val="sl-SI" w:eastAsia="zh-CN"/>
        </w:rPr>
        <w:t xml:space="preserve">- da v primeru odobritve projektne vloge, lahko </w:t>
      </w:r>
      <w:r w:rsidR="00E96C12" w:rsidRPr="004C10A1">
        <w:rPr>
          <w:rFonts w:ascii="Open Sans" w:eastAsia="Trebuchet MS" w:hAnsi="Open Sans" w:cs="Open Sans"/>
          <w:kern w:val="1"/>
          <w:sz w:val="20"/>
          <w:lang w:val="sl-SI" w:eastAsia="zh-CN"/>
        </w:rPr>
        <w:t>EZTS GO</w:t>
      </w:r>
      <w:r w:rsidRPr="004C10A1">
        <w:rPr>
          <w:rFonts w:ascii="Open Sans" w:eastAsia="Trebuchet MS" w:hAnsi="Open Sans" w:cs="Open Sans"/>
          <w:kern w:val="1"/>
          <w:sz w:val="20"/>
          <w:lang w:val="sl-SI" w:eastAsia="zh-CN"/>
        </w:rPr>
        <w:t xml:space="preserve"> objavi ime in naslov organizacije </w:t>
      </w:r>
      <w:r w:rsidR="00CB5675" w:rsidRPr="004C10A1">
        <w:rPr>
          <w:rFonts w:ascii="Open Sans" w:eastAsia="Trebuchet MS" w:hAnsi="Open Sans" w:cs="Open Sans"/>
          <w:kern w:val="1"/>
          <w:sz w:val="20"/>
          <w:lang w:val="sl-SI" w:eastAsia="zh-CN"/>
        </w:rPr>
        <w:t>upravičencev</w:t>
      </w:r>
      <w:r w:rsidRPr="004C10A1">
        <w:rPr>
          <w:rFonts w:ascii="Open Sans" w:eastAsia="Trebuchet MS" w:hAnsi="Open Sans" w:cs="Open Sans"/>
          <w:kern w:val="1"/>
          <w:sz w:val="20"/>
          <w:lang w:val="sl-SI" w:eastAsia="zh-CN"/>
        </w:rPr>
        <w:t>, ki so prejemniki sredstev Programa ter višino dodeljenih javnih sredstev v skladu z veljavno zakonodajo Evropske skupnosti</w:t>
      </w:r>
      <w:r w:rsidR="000E6DC3" w:rsidRPr="004C10A1">
        <w:rPr>
          <w:rFonts w:ascii="Open Sans" w:eastAsia="Trebuchet MS" w:hAnsi="Open Sans" w:cs="Open Sans"/>
          <w:kern w:val="1"/>
          <w:sz w:val="20"/>
          <w:lang w:val="sl-SI" w:eastAsia="zh-CN"/>
        </w:rPr>
        <w:t>.</w:t>
      </w:r>
    </w:p>
    <w:p w14:paraId="5341769D" w14:textId="77777777" w:rsidR="005B709A" w:rsidRPr="004C10A1" w:rsidRDefault="005B709A" w:rsidP="003B557C">
      <w:pPr>
        <w:keepLines/>
        <w:tabs>
          <w:tab w:val="left" w:pos="575"/>
          <w:tab w:val="left" w:pos="1683"/>
          <w:tab w:val="left" w:pos="7992"/>
          <w:tab w:val="left" w:pos="9900"/>
          <w:tab w:val="left" w:pos="10800"/>
        </w:tabs>
        <w:suppressAutoHyphens/>
        <w:spacing w:after="0" w:line="360" w:lineRule="auto"/>
        <w:jc w:val="both"/>
        <w:rPr>
          <w:rFonts w:ascii="Open Sans" w:eastAsia="Trebuchet MS" w:hAnsi="Open Sans" w:cs="Open Sans"/>
          <w:kern w:val="1"/>
          <w:sz w:val="20"/>
          <w:lang w:val="sl-SI" w:eastAsia="zh-CN"/>
        </w:rPr>
      </w:pPr>
    </w:p>
    <w:p w14:paraId="3C046318" w14:textId="790669BA" w:rsidR="005B709A" w:rsidRPr="004C10A1" w:rsidRDefault="005B709A" w:rsidP="003B557C">
      <w:pPr>
        <w:keepLines/>
        <w:suppressAutoHyphens/>
        <w:spacing w:after="0" w:line="360" w:lineRule="auto"/>
        <w:jc w:val="both"/>
        <w:rPr>
          <w:rFonts w:ascii="Open Sans" w:eastAsia="SimSun" w:hAnsi="Open Sans" w:cs="Open Sans"/>
          <w:kern w:val="1"/>
          <w:sz w:val="20"/>
          <w:lang w:val="sl-SI" w:eastAsia="zh-CN"/>
        </w:rPr>
      </w:pPr>
      <w:r w:rsidRPr="004C10A1">
        <w:rPr>
          <w:rFonts w:ascii="Open Sans" w:eastAsia="Trebuchet MS" w:hAnsi="Open Sans" w:cs="Open Sans"/>
          <w:kern w:val="1"/>
          <w:sz w:val="20"/>
          <w:lang w:val="sl-SI" w:eastAsia="zh-CN"/>
        </w:rPr>
        <w:lastRenderedPageBreak/>
        <w:t>1</w:t>
      </w:r>
      <w:r w:rsidR="004178C2" w:rsidRPr="004C10A1">
        <w:rPr>
          <w:rFonts w:ascii="Open Sans" w:eastAsia="Trebuchet MS" w:hAnsi="Open Sans" w:cs="Open Sans"/>
          <w:kern w:val="1"/>
          <w:sz w:val="20"/>
          <w:lang w:val="sl-SI" w:eastAsia="zh-CN"/>
        </w:rPr>
        <w:t>1</w:t>
      </w:r>
      <w:r w:rsidRPr="004C10A1">
        <w:rPr>
          <w:rFonts w:ascii="Open Sans" w:eastAsia="Trebuchet MS" w:hAnsi="Open Sans" w:cs="Open Sans"/>
          <w:kern w:val="1"/>
          <w:sz w:val="20"/>
          <w:lang w:val="sl-SI" w:eastAsia="zh-CN"/>
        </w:rPr>
        <w:t>. da sem seznanjen(-a), da se lahko na podlagi Uredbe Sveta (ES, Euratom) št. 1046/2018, ki določa finančna pravila, ki se uporabljajo za splošni proračun Evropskih skupnosti, upravičencem, ki so spoznani za krive kaznivih dajanj oz. prekrškov izreče kazen v skladu z navedeno uredbo in na podlagi nacionalne zakonodaje;</w:t>
      </w:r>
    </w:p>
    <w:p w14:paraId="48719140" w14:textId="67B96384" w:rsidR="009E6EB3" w:rsidRPr="004C10A1" w:rsidRDefault="005B709A" w:rsidP="003B557C">
      <w:pPr>
        <w:keepLines/>
        <w:suppressAutoHyphens/>
        <w:spacing w:after="0" w:line="360" w:lineRule="auto"/>
        <w:jc w:val="both"/>
        <w:rPr>
          <w:rFonts w:ascii="Open Sans" w:eastAsia="SimSun" w:hAnsi="Open Sans" w:cs="Open Sans"/>
          <w:kern w:val="1"/>
          <w:sz w:val="20"/>
          <w:lang w:val="sl-SI" w:eastAsia="zh-CN"/>
        </w:rPr>
      </w:pPr>
      <w:r w:rsidRPr="004C10A1">
        <w:rPr>
          <w:rFonts w:ascii="Open Sans" w:eastAsia="Trebuchet MS" w:hAnsi="Open Sans" w:cs="Open Sans"/>
          <w:kern w:val="1"/>
          <w:sz w:val="20"/>
          <w:lang w:val="sl-SI" w:eastAsia="zh-CN"/>
        </w:rPr>
        <w:t>1</w:t>
      </w:r>
      <w:r w:rsidR="00C347F5" w:rsidRPr="004C10A1">
        <w:rPr>
          <w:rFonts w:ascii="Open Sans" w:eastAsia="Trebuchet MS" w:hAnsi="Open Sans" w:cs="Open Sans"/>
          <w:kern w:val="1"/>
          <w:sz w:val="20"/>
          <w:lang w:val="sl-SI" w:eastAsia="zh-CN"/>
        </w:rPr>
        <w:t>2</w:t>
      </w:r>
      <w:r w:rsidRPr="004C10A1">
        <w:rPr>
          <w:rFonts w:ascii="Open Sans" w:eastAsia="Trebuchet MS" w:hAnsi="Open Sans" w:cs="Open Sans"/>
          <w:kern w:val="1"/>
          <w:sz w:val="20"/>
          <w:lang w:val="sl-SI" w:eastAsia="zh-CN"/>
        </w:rPr>
        <w:t>. da so podatki, ki so navedeni v projektni vlogi in podpisi oseb v tem obrazcu resnični;</w:t>
      </w:r>
    </w:p>
    <w:p w14:paraId="7F72FB51" w14:textId="1AE27CCE" w:rsidR="005B709A" w:rsidRPr="004C10A1" w:rsidRDefault="005B709A" w:rsidP="003B557C">
      <w:pPr>
        <w:keepLines/>
        <w:suppressAutoHyphens/>
        <w:spacing w:after="0" w:line="360" w:lineRule="auto"/>
        <w:jc w:val="both"/>
        <w:rPr>
          <w:rFonts w:ascii="Open Sans" w:eastAsia="SimSun" w:hAnsi="Open Sans" w:cs="Open Sans"/>
          <w:kern w:val="1"/>
          <w:sz w:val="20"/>
          <w:lang w:val="sl-SI" w:eastAsia="zh-CN"/>
        </w:rPr>
      </w:pPr>
      <w:r w:rsidRPr="004C10A1">
        <w:rPr>
          <w:rFonts w:ascii="Open Sans" w:eastAsia="Trebuchet MS" w:hAnsi="Open Sans" w:cs="Open Sans"/>
          <w:kern w:val="1"/>
          <w:sz w:val="20"/>
          <w:lang w:val="sl-SI" w:eastAsia="zh-CN"/>
        </w:rPr>
        <w:t>1</w:t>
      </w:r>
      <w:r w:rsidR="00C347F5" w:rsidRPr="004C10A1">
        <w:rPr>
          <w:rFonts w:ascii="Open Sans" w:eastAsia="Trebuchet MS" w:hAnsi="Open Sans" w:cs="Open Sans"/>
          <w:kern w:val="1"/>
          <w:sz w:val="20"/>
          <w:lang w:val="sl-SI" w:eastAsia="zh-CN"/>
        </w:rPr>
        <w:t>3</w:t>
      </w:r>
      <w:r w:rsidRPr="004C10A1">
        <w:rPr>
          <w:rFonts w:ascii="Open Sans" w:eastAsia="Trebuchet MS" w:hAnsi="Open Sans" w:cs="Open Sans"/>
          <w:kern w:val="1"/>
          <w:sz w:val="20"/>
          <w:lang w:val="sl-SI" w:eastAsia="zh-CN"/>
        </w:rPr>
        <w:t>. da</w:t>
      </w:r>
      <w:r w:rsidR="00707DC8" w:rsidRPr="004C10A1">
        <w:rPr>
          <w:rFonts w:ascii="Open Sans" w:eastAsia="Trebuchet MS" w:hAnsi="Open Sans" w:cs="Open Sans"/>
          <w:kern w:val="1"/>
          <w:sz w:val="20"/>
          <w:lang w:val="sl-SI" w:eastAsia="zh-CN"/>
        </w:rPr>
        <w:t>, v slučaju VP,</w:t>
      </w:r>
      <w:r w:rsidRPr="004C10A1">
        <w:rPr>
          <w:rFonts w:ascii="Open Sans" w:eastAsia="Trebuchet MS" w:hAnsi="Open Sans" w:cs="Open Sans"/>
          <w:kern w:val="1"/>
          <w:sz w:val="20"/>
          <w:lang w:val="sl-SI" w:eastAsia="zh-CN"/>
        </w:rPr>
        <w:t xml:space="preserve"> je spodaj podpisani(-a) pravni zastopnik organizacije s pooblastilom za podpis Pogodbe o dotaciji sofinanciranju;</w:t>
      </w:r>
    </w:p>
    <w:p w14:paraId="79204AFB" w14:textId="5C3D2072" w:rsidR="005B709A" w:rsidRPr="004C10A1" w:rsidRDefault="005B709A" w:rsidP="003B557C">
      <w:pPr>
        <w:keepLines/>
        <w:suppressAutoHyphens/>
        <w:spacing w:after="0" w:line="360" w:lineRule="auto"/>
        <w:jc w:val="both"/>
        <w:rPr>
          <w:rFonts w:ascii="Open Sans" w:eastAsia="Trebuchet MS" w:hAnsi="Open Sans" w:cs="Open Sans"/>
          <w:kern w:val="1"/>
          <w:sz w:val="20"/>
          <w:lang w:val="sl-SI" w:eastAsia="zh-CN"/>
        </w:rPr>
      </w:pPr>
      <w:r w:rsidRPr="004C10A1">
        <w:rPr>
          <w:rFonts w:ascii="Open Sans" w:eastAsia="Trebuchet MS" w:hAnsi="Open Sans" w:cs="Open Sans"/>
          <w:kern w:val="1"/>
          <w:sz w:val="20"/>
          <w:lang w:val="sl-SI" w:eastAsia="zh-CN"/>
        </w:rPr>
        <w:t>1</w:t>
      </w:r>
      <w:r w:rsidR="006B224B" w:rsidRPr="004C10A1">
        <w:rPr>
          <w:rFonts w:ascii="Open Sans" w:eastAsia="Trebuchet MS" w:hAnsi="Open Sans" w:cs="Open Sans"/>
          <w:kern w:val="1"/>
          <w:sz w:val="20"/>
          <w:lang w:val="sl-SI" w:eastAsia="zh-CN"/>
        </w:rPr>
        <w:t>4</w:t>
      </w:r>
      <w:r w:rsidRPr="004C10A1">
        <w:rPr>
          <w:rFonts w:ascii="Open Sans" w:eastAsia="Trebuchet MS" w:hAnsi="Open Sans" w:cs="Open Sans"/>
          <w:kern w:val="1"/>
          <w:sz w:val="20"/>
          <w:lang w:val="sl-SI" w:eastAsia="zh-CN"/>
        </w:rPr>
        <w:t xml:space="preserve">. da za iste projektne aktivnosti ne prejemamo drugih javnih sredstev in se obvezujemo, da bomo takoj obvestili </w:t>
      </w:r>
      <w:r w:rsidR="00D07110" w:rsidRPr="004C10A1">
        <w:rPr>
          <w:rFonts w:ascii="Open Sans" w:eastAsia="Trebuchet MS" w:hAnsi="Open Sans" w:cs="Open Sans"/>
          <w:kern w:val="1"/>
          <w:sz w:val="20"/>
          <w:lang w:val="sl-SI" w:eastAsia="zh-CN"/>
        </w:rPr>
        <w:t>EZTS GO</w:t>
      </w:r>
      <w:r w:rsidRPr="004C10A1">
        <w:rPr>
          <w:rFonts w:ascii="Open Sans" w:eastAsia="Trebuchet MS" w:hAnsi="Open Sans" w:cs="Open Sans"/>
          <w:kern w:val="1"/>
          <w:sz w:val="20"/>
          <w:lang w:val="sl-SI" w:eastAsia="zh-CN"/>
        </w:rPr>
        <w:t xml:space="preserve"> o dodelitvi javnega financiranja, bodisi iz evropskih ali nacionalnih sredstev na državni, deželni ali lokalni ravni, ki ga bomo pridobili po podpisu te izjave;</w:t>
      </w:r>
    </w:p>
    <w:p w14:paraId="003B6735" w14:textId="3A4C3A66" w:rsidR="00970631" w:rsidRPr="004C10A1" w:rsidRDefault="00970631" w:rsidP="4E87ACB1">
      <w:pPr>
        <w:keepLines/>
        <w:suppressAutoHyphens/>
        <w:spacing w:after="0" w:line="360" w:lineRule="auto"/>
        <w:jc w:val="both"/>
        <w:rPr>
          <w:rFonts w:ascii="Open Sans" w:eastAsia="Trebuchet MS" w:hAnsi="Open Sans" w:cs="Open Sans"/>
          <w:kern w:val="1"/>
          <w:sz w:val="20"/>
          <w:szCs w:val="20"/>
          <w:lang w:val="sl-SI" w:eastAsia="zh-CN"/>
        </w:rPr>
      </w:pPr>
      <w:r w:rsidRPr="004C10A1">
        <w:rPr>
          <w:rFonts w:ascii="Open Sans" w:eastAsia="Trebuchet MS" w:hAnsi="Open Sans" w:cs="Open Sans"/>
          <w:kern w:val="1"/>
          <w:sz w:val="20"/>
          <w:szCs w:val="20"/>
          <w:lang w:val="sl-SI" w:eastAsia="zh-CN"/>
        </w:rPr>
        <w:t>15. da pooblaščam EZTS GO, ki dodeljuje sredstva v okviru razpisa S</w:t>
      </w:r>
      <w:r w:rsidR="5D74BED4" w:rsidRPr="004C10A1">
        <w:rPr>
          <w:rFonts w:ascii="Open Sans" w:eastAsia="Trebuchet MS" w:hAnsi="Open Sans" w:cs="Open Sans"/>
          <w:kern w:val="1"/>
          <w:sz w:val="20"/>
          <w:szCs w:val="20"/>
          <w:lang w:val="sl-SI" w:eastAsia="zh-CN"/>
        </w:rPr>
        <w:t>PF GO! 2025</w:t>
      </w:r>
      <w:r w:rsidRPr="004C10A1">
        <w:rPr>
          <w:rFonts w:ascii="Open Sans" w:eastAsia="Trebuchet MS" w:hAnsi="Open Sans" w:cs="Open Sans"/>
          <w:kern w:val="1"/>
          <w:sz w:val="20"/>
          <w:szCs w:val="20"/>
          <w:lang w:val="sl-SI" w:eastAsia="zh-CN"/>
        </w:rPr>
        <w:t xml:space="preserve"> št. </w:t>
      </w:r>
      <w:r w:rsidR="00B61A69">
        <w:rPr>
          <w:rFonts w:ascii="Open Sans" w:eastAsia="Trebuchet MS" w:hAnsi="Open Sans" w:cs="Open Sans"/>
          <w:kern w:val="1"/>
          <w:sz w:val="20"/>
          <w:szCs w:val="20"/>
          <w:lang w:val="sl-SI" w:eastAsia="zh-CN"/>
        </w:rPr>
        <w:t>3</w:t>
      </w:r>
      <w:r w:rsidRPr="004C10A1">
        <w:rPr>
          <w:rFonts w:ascii="Open Sans" w:eastAsia="Trebuchet MS" w:hAnsi="Open Sans" w:cs="Open Sans"/>
          <w:kern w:val="1"/>
          <w:sz w:val="20"/>
          <w:szCs w:val="20"/>
          <w:lang w:val="sl-SI" w:eastAsia="zh-CN"/>
        </w:rPr>
        <w:t>/202</w:t>
      </w:r>
      <w:r w:rsidR="00B61A69">
        <w:rPr>
          <w:rFonts w:ascii="Open Sans" w:eastAsia="Trebuchet MS" w:hAnsi="Open Sans" w:cs="Open Sans"/>
          <w:kern w:val="1"/>
          <w:sz w:val="20"/>
          <w:szCs w:val="20"/>
          <w:lang w:val="sl-SI" w:eastAsia="zh-CN"/>
        </w:rPr>
        <w:t>5</w:t>
      </w:r>
      <w:r w:rsidRPr="004C10A1">
        <w:rPr>
          <w:rFonts w:ascii="Open Sans" w:eastAsia="Trebuchet MS" w:hAnsi="Open Sans" w:cs="Open Sans"/>
          <w:kern w:val="1"/>
          <w:sz w:val="20"/>
          <w:szCs w:val="20"/>
          <w:lang w:val="sl-SI" w:eastAsia="zh-CN"/>
        </w:rPr>
        <w:t>, da v uradnih evidencah pri pristojnih organih Republike Slovenije pridobi potrdila oz. preveri podatke iz projektne vloge, prilog in izjav oddanih v okviru navedenega javnega razpisa. </w:t>
      </w:r>
    </w:p>
    <w:p w14:paraId="38F0F5D3" w14:textId="47DE238F" w:rsidR="005B709A" w:rsidRPr="004C10A1" w:rsidRDefault="005B709A" w:rsidP="003B557C">
      <w:pPr>
        <w:keepLines/>
        <w:suppressAutoHyphens/>
        <w:spacing w:after="0" w:line="360" w:lineRule="auto"/>
        <w:jc w:val="both"/>
        <w:rPr>
          <w:rFonts w:ascii="Open Sans" w:eastAsia="Trebuchet MS" w:hAnsi="Open Sans" w:cs="Open Sans"/>
          <w:kern w:val="1"/>
          <w:sz w:val="20"/>
          <w:lang w:val="sl-SI" w:eastAsia="zh-CN"/>
        </w:rPr>
      </w:pPr>
    </w:p>
    <w:p w14:paraId="30070096" w14:textId="77777777" w:rsidR="009E6EB3" w:rsidRPr="004C10A1" w:rsidRDefault="009E6EB3" w:rsidP="003B557C">
      <w:pPr>
        <w:keepLines/>
        <w:suppressAutoHyphens/>
        <w:spacing w:after="0" w:line="360" w:lineRule="auto"/>
        <w:jc w:val="both"/>
        <w:rPr>
          <w:rFonts w:ascii="Open Sans" w:eastAsia="Trebuchet MS" w:hAnsi="Open Sans" w:cs="Open Sans"/>
          <w:kern w:val="1"/>
          <w:sz w:val="20"/>
          <w:lang w:val="sl-SI" w:eastAsia="zh-CN"/>
        </w:rPr>
      </w:pPr>
    </w:p>
    <w:p w14:paraId="56B912ED" w14:textId="77777777" w:rsidR="0037041B" w:rsidRDefault="005B709A" w:rsidP="003B557C">
      <w:pPr>
        <w:spacing w:after="200" w:line="276" w:lineRule="auto"/>
        <w:jc w:val="both"/>
        <w:rPr>
          <w:rFonts w:ascii="Open Sans" w:eastAsia="Calibri" w:hAnsi="Open Sans" w:cs="Open Sans"/>
          <w:b/>
          <w:kern w:val="1"/>
          <w:sz w:val="20"/>
          <w:szCs w:val="20"/>
          <w:lang w:val="sl-SI"/>
        </w:rPr>
      </w:pPr>
      <w:r w:rsidRPr="004C10A1">
        <w:rPr>
          <w:rFonts w:ascii="Open Sans" w:eastAsia="Calibri" w:hAnsi="Open Sans" w:cs="Open Sans"/>
          <w:b/>
          <w:kern w:val="1"/>
          <w:sz w:val="20"/>
          <w:szCs w:val="20"/>
          <w:lang w:val="sl-SI"/>
        </w:rPr>
        <w:t>Ime in priimek zakonitega zastopnika:</w:t>
      </w:r>
    </w:p>
    <w:p w14:paraId="633FC902" w14:textId="15180037" w:rsidR="0037041B" w:rsidRDefault="0037041B" w:rsidP="003B557C">
      <w:pPr>
        <w:spacing w:after="200" w:line="276" w:lineRule="auto"/>
        <w:jc w:val="both"/>
        <w:rPr>
          <w:rFonts w:ascii="Open Sans" w:eastAsia="Calibri" w:hAnsi="Open Sans" w:cs="Open Sans"/>
          <w:b/>
          <w:kern w:val="1"/>
          <w:sz w:val="20"/>
          <w:szCs w:val="20"/>
          <w:lang w:val="sl-SI"/>
        </w:rPr>
      </w:pPr>
      <w:r w:rsidRPr="004C10A1">
        <w:rPr>
          <w:rFonts w:ascii="Open Sans" w:eastAsia="Calibri" w:hAnsi="Open Sans" w:cs="Open Sans"/>
          <w:b/>
          <w:kern w:val="1"/>
          <w:sz w:val="20"/>
          <w:szCs w:val="20"/>
          <w:lang w:val="sl-SI"/>
        </w:rPr>
        <w:t>Funkcija v organizaciji vodilnega partnerja:</w:t>
      </w:r>
      <w:r w:rsidR="005B709A" w:rsidRPr="004C10A1">
        <w:rPr>
          <w:rFonts w:ascii="Open Sans" w:eastAsia="Calibri" w:hAnsi="Open Sans" w:cs="Open Sans"/>
          <w:b/>
          <w:kern w:val="1"/>
          <w:sz w:val="20"/>
          <w:szCs w:val="20"/>
          <w:lang w:val="sl-SI"/>
        </w:rPr>
        <w:tab/>
      </w:r>
      <w:r w:rsidR="005B709A" w:rsidRPr="004C10A1">
        <w:rPr>
          <w:rFonts w:ascii="Open Sans" w:eastAsia="Calibri" w:hAnsi="Open Sans" w:cs="Open Sans"/>
          <w:b/>
          <w:kern w:val="1"/>
          <w:sz w:val="20"/>
          <w:szCs w:val="20"/>
          <w:lang w:val="sl-SI"/>
        </w:rPr>
        <w:tab/>
      </w:r>
      <w:r w:rsidR="005B709A" w:rsidRPr="004C10A1">
        <w:rPr>
          <w:rFonts w:ascii="Open Sans" w:eastAsia="Calibri" w:hAnsi="Open Sans" w:cs="Open Sans"/>
          <w:b/>
          <w:kern w:val="1"/>
          <w:sz w:val="20"/>
          <w:szCs w:val="20"/>
          <w:lang w:val="sl-SI"/>
        </w:rPr>
        <w:tab/>
      </w:r>
    </w:p>
    <w:p w14:paraId="032CAFE2" w14:textId="77777777" w:rsidR="0037041B" w:rsidRPr="0037041B" w:rsidRDefault="0037041B" w:rsidP="0037041B">
      <w:pPr>
        <w:spacing w:after="200" w:line="276" w:lineRule="auto"/>
        <w:jc w:val="both"/>
        <w:rPr>
          <w:rFonts w:ascii="Open Sans" w:eastAsia="SimSun" w:hAnsi="Open Sans" w:cs="Open Sans"/>
          <w:kern w:val="1"/>
          <w:sz w:val="20"/>
          <w:lang w:val="sl-SI" w:eastAsia="zh-CN"/>
        </w:rPr>
      </w:pPr>
      <w:r>
        <w:rPr>
          <w:rFonts w:ascii="Open Sans" w:eastAsia="Trebuchet MS" w:hAnsi="Open Sans" w:cs="Open Sans"/>
          <w:b/>
          <w:bCs/>
          <w:kern w:val="1"/>
          <w:sz w:val="20"/>
          <w:szCs w:val="20"/>
          <w:lang w:val="sl-SI" w:eastAsia="zh-CN"/>
        </w:rPr>
        <w:t>K</w:t>
      </w:r>
      <w:r w:rsidRPr="004C10A1">
        <w:rPr>
          <w:rFonts w:ascii="Open Sans" w:eastAsia="Trebuchet MS" w:hAnsi="Open Sans" w:cs="Open Sans"/>
          <w:b/>
          <w:bCs/>
          <w:kern w:val="1"/>
          <w:sz w:val="20"/>
          <w:szCs w:val="20"/>
          <w:lang w:val="sl-SI" w:eastAsia="zh-CN"/>
        </w:rPr>
        <w:t>raj</w:t>
      </w:r>
      <w:r>
        <w:rPr>
          <w:rFonts w:ascii="Open Sans" w:eastAsia="Trebuchet MS" w:hAnsi="Open Sans" w:cs="Open Sans"/>
          <w:b/>
          <w:bCs/>
          <w:kern w:val="1"/>
          <w:sz w:val="20"/>
          <w:szCs w:val="20"/>
          <w:lang w:val="sl-SI" w:eastAsia="zh-CN"/>
        </w:rPr>
        <w:t xml:space="preserve"> in datum</w:t>
      </w:r>
      <w:r w:rsidRPr="004C10A1">
        <w:rPr>
          <w:rFonts w:ascii="Open Sans" w:eastAsia="Trebuchet MS" w:hAnsi="Open Sans" w:cs="Open Sans"/>
          <w:b/>
          <w:bCs/>
          <w:kern w:val="1"/>
          <w:sz w:val="20"/>
          <w:szCs w:val="20"/>
          <w:lang w:val="sl-SI" w:eastAsia="zh-CN"/>
        </w:rPr>
        <w:t>:</w:t>
      </w:r>
    </w:p>
    <w:p w14:paraId="0F137599" w14:textId="5453240F" w:rsidR="005B709A" w:rsidRPr="004C10A1" w:rsidRDefault="005B709A" w:rsidP="003B557C">
      <w:pPr>
        <w:spacing w:after="200" w:line="276" w:lineRule="auto"/>
        <w:jc w:val="both"/>
        <w:rPr>
          <w:rFonts w:ascii="Open Sans" w:eastAsia="SimSun" w:hAnsi="Open Sans" w:cs="Open Sans"/>
          <w:kern w:val="1"/>
          <w:sz w:val="20"/>
          <w:lang w:val="sl-SI" w:eastAsia="zh-CN"/>
        </w:rPr>
      </w:pPr>
      <w:r w:rsidRPr="004C10A1">
        <w:rPr>
          <w:rFonts w:ascii="Open Sans" w:eastAsia="Calibri" w:hAnsi="Open Sans" w:cs="Open Sans"/>
          <w:b/>
          <w:kern w:val="1"/>
          <w:sz w:val="20"/>
          <w:szCs w:val="20"/>
          <w:lang w:val="sl-SI"/>
        </w:rPr>
        <w:t>Podpis in žig</w:t>
      </w:r>
      <w:r w:rsidRPr="004C10A1">
        <w:rPr>
          <w:rFonts w:ascii="Open Sans" w:eastAsia="Calibri" w:hAnsi="Open Sans" w:cs="Open Sans"/>
          <w:b/>
          <w:kern w:val="1"/>
          <w:sz w:val="20"/>
          <w:szCs w:val="20"/>
          <w:vertAlign w:val="superscript"/>
          <w:lang w:val="sl-SI"/>
        </w:rPr>
        <w:footnoteReference w:id="2"/>
      </w:r>
      <w:r w:rsidR="0037041B">
        <w:rPr>
          <w:rFonts w:ascii="Open Sans" w:eastAsia="Calibri" w:hAnsi="Open Sans" w:cs="Open Sans"/>
          <w:b/>
          <w:kern w:val="1"/>
          <w:sz w:val="20"/>
          <w:szCs w:val="20"/>
          <w:lang w:val="sl-SI"/>
        </w:rPr>
        <w:t>:</w:t>
      </w:r>
    </w:p>
    <w:p w14:paraId="74D2742F" w14:textId="77777777" w:rsidR="003B6CBC" w:rsidRPr="004C10A1" w:rsidRDefault="003B6CBC" w:rsidP="003B557C">
      <w:pPr>
        <w:keepLines/>
        <w:suppressAutoHyphens/>
        <w:spacing w:after="0" w:line="360" w:lineRule="auto"/>
        <w:jc w:val="both"/>
        <w:rPr>
          <w:rFonts w:ascii="Open Sans" w:eastAsia="Trebuchet MS" w:hAnsi="Open Sans" w:cs="Open Sans"/>
          <w:kern w:val="1"/>
          <w:sz w:val="18"/>
          <w:szCs w:val="18"/>
          <w:lang w:val="sl-SI" w:eastAsia="zh-CN"/>
        </w:rPr>
      </w:pPr>
    </w:p>
    <w:p w14:paraId="430B679E" w14:textId="77777777" w:rsidR="003B557C" w:rsidRPr="004C10A1" w:rsidRDefault="003B557C" w:rsidP="003B557C">
      <w:pPr>
        <w:keepLines/>
        <w:suppressAutoHyphens/>
        <w:spacing w:after="0" w:line="360" w:lineRule="auto"/>
        <w:jc w:val="both"/>
        <w:rPr>
          <w:rFonts w:ascii="Open Sans" w:eastAsia="Trebuchet MS" w:hAnsi="Open Sans" w:cs="Open Sans"/>
          <w:kern w:val="1"/>
          <w:sz w:val="18"/>
          <w:szCs w:val="18"/>
          <w:lang w:val="sl-SI" w:eastAsia="zh-CN"/>
        </w:rPr>
      </w:pPr>
    </w:p>
    <w:p w14:paraId="644632F8" w14:textId="77777777" w:rsidR="003B557C" w:rsidRPr="004C10A1" w:rsidRDefault="003B557C" w:rsidP="003B557C">
      <w:pPr>
        <w:keepLines/>
        <w:suppressAutoHyphens/>
        <w:spacing w:after="0" w:line="360" w:lineRule="auto"/>
        <w:jc w:val="both"/>
        <w:rPr>
          <w:rFonts w:ascii="Open Sans" w:eastAsia="Trebuchet MS" w:hAnsi="Open Sans" w:cs="Open Sans"/>
          <w:kern w:val="1"/>
          <w:sz w:val="18"/>
          <w:szCs w:val="18"/>
          <w:lang w:val="sl-SI" w:eastAsia="zh-CN"/>
        </w:rPr>
      </w:pPr>
    </w:p>
    <w:p w14:paraId="48FF6B84" w14:textId="77777777" w:rsidR="003B557C" w:rsidRPr="004C10A1" w:rsidRDefault="003B557C" w:rsidP="003B557C">
      <w:pPr>
        <w:keepLines/>
        <w:suppressAutoHyphens/>
        <w:spacing w:after="0" w:line="360" w:lineRule="auto"/>
        <w:jc w:val="both"/>
        <w:rPr>
          <w:rFonts w:ascii="Open Sans" w:eastAsia="Trebuchet MS" w:hAnsi="Open Sans" w:cs="Open Sans"/>
          <w:kern w:val="1"/>
          <w:sz w:val="18"/>
          <w:szCs w:val="18"/>
          <w:lang w:val="sl-SI" w:eastAsia="zh-CN"/>
        </w:rPr>
      </w:pPr>
    </w:p>
    <w:p w14:paraId="063EF45E" w14:textId="77777777" w:rsidR="003B557C" w:rsidRPr="004C10A1" w:rsidRDefault="003B557C" w:rsidP="003B557C">
      <w:pPr>
        <w:keepLines/>
        <w:suppressAutoHyphens/>
        <w:spacing w:after="0" w:line="360" w:lineRule="auto"/>
        <w:jc w:val="both"/>
        <w:rPr>
          <w:rFonts w:ascii="Open Sans" w:eastAsia="Trebuchet MS" w:hAnsi="Open Sans" w:cs="Open Sans"/>
          <w:kern w:val="1"/>
          <w:sz w:val="18"/>
          <w:szCs w:val="18"/>
          <w:lang w:val="sl-SI" w:eastAsia="zh-CN"/>
        </w:rPr>
      </w:pPr>
    </w:p>
    <w:p w14:paraId="5DF945C2" w14:textId="77777777" w:rsidR="003B557C" w:rsidRPr="004C10A1" w:rsidRDefault="003B557C" w:rsidP="003B557C">
      <w:pPr>
        <w:keepLines/>
        <w:suppressAutoHyphens/>
        <w:spacing w:after="0" w:line="360" w:lineRule="auto"/>
        <w:jc w:val="both"/>
        <w:rPr>
          <w:rFonts w:ascii="Open Sans" w:eastAsia="Trebuchet MS" w:hAnsi="Open Sans" w:cs="Open Sans"/>
          <w:kern w:val="1"/>
          <w:sz w:val="18"/>
          <w:szCs w:val="18"/>
          <w:lang w:val="sl-SI" w:eastAsia="zh-CN"/>
        </w:rPr>
      </w:pPr>
    </w:p>
    <w:p w14:paraId="7F349063" w14:textId="77777777" w:rsidR="003B557C" w:rsidRPr="004C10A1" w:rsidRDefault="003B557C" w:rsidP="003B557C">
      <w:pPr>
        <w:keepLines/>
        <w:suppressAutoHyphens/>
        <w:spacing w:after="0" w:line="360" w:lineRule="auto"/>
        <w:jc w:val="both"/>
        <w:rPr>
          <w:rFonts w:ascii="Open Sans" w:eastAsia="Trebuchet MS" w:hAnsi="Open Sans" w:cs="Open Sans"/>
          <w:kern w:val="1"/>
          <w:sz w:val="18"/>
          <w:szCs w:val="18"/>
          <w:lang w:val="sl-SI" w:eastAsia="zh-CN"/>
        </w:rPr>
      </w:pPr>
    </w:p>
    <w:p w14:paraId="323EABC0" w14:textId="77777777" w:rsidR="003B557C" w:rsidRPr="004C10A1" w:rsidRDefault="003B557C" w:rsidP="003B557C">
      <w:pPr>
        <w:keepLines/>
        <w:suppressAutoHyphens/>
        <w:spacing w:after="0" w:line="360" w:lineRule="auto"/>
        <w:jc w:val="both"/>
        <w:rPr>
          <w:rFonts w:ascii="Open Sans" w:eastAsia="Trebuchet MS" w:hAnsi="Open Sans" w:cs="Open Sans"/>
          <w:kern w:val="1"/>
          <w:sz w:val="18"/>
          <w:szCs w:val="18"/>
          <w:lang w:val="sl-SI" w:eastAsia="zh-CN"/>
        </w:rPr>
      </w:pPr>
    </w:p>
    <w:p w14:paraId="73CB12F7" w14:textId="77777777" w:rsidR="003B557C" w:rsidRPr="004C10A1" w:rsidRDefault="003B557C" w:rsidP="003B557C">
      <w:pPr>
        <w:keepLines/>
        <w:suppressAutoHyphens/>
        <w:spacing w:after="0" w:line="360" w:lineRule="auto"/>
        <w:jc w:val="both"/>
        <w:rPr>
          <w:rFonts w:ascii="Open Sans" w:eastAsia="Trebuchet MS" w:hAnsi="Open Sans" w:cs="Open Sans"/>
          <w:kern w:val="1"/>
          <w:sz w:val="18"/>
          <w:szCs w:val="18"/>
          <w:lang w:val="sl-SI" w:eastAsia="zh-CN"/>
        </w:rPr>
      </w:pPr>
    </w:p>
    <w:p w14:paraId="29E86545" w14:textId="77777777" w:rsidR="003B557C" w:rsidRPr="004C10A1" w:rsidRDefault="003B557C" w:rsidP="003B557C">
      <w:pPr>
        <w:keepLines/>
        <w:suppressAutoHyphens/>
        <w:spacing w:after="0" w:line="360" w:lineRule="auto"/>
        <w:jc w:val="both"/>
        <w:rPr>
          <w:rFonts w:ascii="Open Sans" w:eastAsia="Trebuchet MS" w:hAnsi="Open Sans" w:cs="Open Sans"/>
          <w:kern w:val="1"/>
          <w:sz w:val="18"/>
          <w:szCs w:val="18"/>
          <w:lang w:val="sl-SI" w:eastAsia="zh-CN"/>
        </w:rPr>
      </w:pPr>
    </w:p>
    <w:p w14:paraId="36F587C7" w14:textId="77777777" w:rsidR="003B557C" w:rsidRPr="004C10A1" w:rsidRDefault="003B557C" w:rsidP="003B557C">
      <w:pPr>
        <w:keepLines/>
        <w:suppressAutoHyphens/>
        <w:spacing w:after="0" w:line="360" w:lineRule="auto"/>
        <w:jc w:val="both"/>
        <w:rPr>
          <w:rFonts w:ascii="Open Sans" w:eastAsia="Trebuchet MS" w:hAnsi="Open Sans" w:cs="Open Sans"/>
          <w:kern w:val="1"/>
          <w:sz w:val="18"/>
          <w:szCs w:val="18"/>
          <w:lang w:val="sl-SI" w:eastAsia="zh-CN"/>
        </w:rPr>
      </w:pPr>
    </w:p>
    <w:p w14:paraId="66330505" w14:textId="308F7EC7" w:rsidR="00B81B38" w:rsidRPr="004C10A1" w:rsidRDefault="00B81B38" w:rsidP="003B557C">
      <w:pPr>
        <w:pStyle w:val="Default"/>
        <w:jc w:val="both"/>
        <w:rPr>
          <w:sz w:val="18"/>
          <w:szCs w:val="18"/>
          <w:lang w:val="sl-SI"/>
        </w:rPr>
      </w:pPr>
      <w:r w:rsidRPr="004C10A1">
        <w:rPr>
          <w:b/>
          <w:bCs/>
          <w:sz w:val="18"/>
          <w:szCs w:val="18"/>
          <w:lang w:val="sl-SI"/>
        </w:rPr>
        <w:lastRenderedPageBreak/>
        <w:t xml:space="preserve">Zakonski pogoji (za prijavitelje s sedežem v Republiki Sloveniji) </w:t>
      </w:r>
    </w:p>
    <w:p w14:paraId="4E547033" w14:textId="77777777" w:rsidR="00B81B38" w:rsidRPr="004C10A1" w:rsidRDefault="00B81B38" w:rsidP="003B557C">
      <w:pPr>
        <w:pStyle w:val="Default"/>
        <w:spacing w:after="43"/>
        <w:jc w:val="both"/>
        <w:rPr>
          <w:sz w:val="18"/>
          <w:szCs w:val="18"/>
          <w:lang w:val="sl-SI"/>
        </w:rPr>
      </w:pPr>
      <w:r w:rsidRPr="004C10A1">
        <w:rPr>
          <w:sz w:val="18"/>
          <w:szCs w:val="18"/>
          <w:lang w:val="sl-SI"/>
        </w:rPr>
        <w:t xml:space="preserve">1. Prijavitelj je registriran v Republiki Sloveniji za opravljanje dejavnosti. </w:t>
      </w:r>
    </w:p>
    <w:p w14:paraId="18613723" w14:textId="77777777" w:rsidR="00B81B38" w:rsidRPr="004C10A1" w:rsidRDefault="00B81B38" w:rsidP="003B557C">
      <w:pPr>
        <w:pStyle w:val="Default"/>
        <w:spacing w:after="43"/>
        <w:jc w:val="both"/>
        <w:rPr>
          <w:sz w:val="18"/>
          <w:szCs w:val="18"/>
          <w:lang w:val="sl-SI"/>
        </w:rPr>
      </w:pPr>
      <w:r w:rsidRPr="004C10A1">
        <w:rPr>
          <w:sz w:val="18"/>
          <w:szCs w:val="18"/>
          <w:lang w:val="sl-SI"/>
        </w:rPr>
        <w:t xml:space="preserve">2. Prijavitelj nima neporavnanih zapadlih finančnih obveznosti do Republike Slovenije (v višini 50 eurov ali več na dan oddaje vloge in vse do sklenitve pogodbe). </w:t>
      </w:r>
    </w:p>
    <w:p w14:paraId="648CEEB0" w14:textId="77777777" w:rsidR="00B81B38" w:rsidRPr="004C10A1" w:rsidRDefault="00B81B38" w:rsidP="003B557C">
      <w:pPr>
        <w:pStyle w:val="Default"/>
        <w:spacing w:after="43"/>
        <w:jc w:val="both"/>
        <w:rPr>
          <w:sz w:val="18"/>
          <w:szCs w:val="18"/>
          <w:lang w:val="sl-SI"/>
        </w:rPr>
      </w:pPr>
      <w:r w:rsidRPr="004C10A1">
        <w:rPr>
          <w:sz w:val="18"/>
          <w:szCs w:val="18"/>
          <w:lang w:val="sl-SI"/>
        </w:rPr>
        <w:t xml:space="preserve">3. Prijavitelj nima neporavnanih zapadlih finančnih obveznosti iz naslova obveznih dajatev in drugih denarnih nedavčnih obveznosti v skladu z zakonom, ki ureja finančno poslovanje in nima neporavnanih obveznosti do finančne uprave, (v višini 50 eurov ali več na dan oddaje vloge in vse do sklenitve pogodbe); šteje se, da prijavitelj, ki je gospodarski subjekt, ne izpolnjuje obveznosti, če ni imel predloženih vseh obračunov davčnih odtegljajev za dohodke iz delovnega razmerja za obdobje zadnjih petih let do dne oddaje vloge . </w:t>
      </w:r>
    </w:p>
    <w:p w14:paraId="0DADBFE4" w14:textId="77777777" w:rsidR="00B81B38" w:rsidRPr="004C10A1" w:rsidRDefault="00B81B38" w:rsidP="003B557C">
      <w:pPr>
        <w:pStyle w:val="Default"/>
        <w:spacing w:after="43"/>
        <w:jc w:val="both"/>
        <w:rPr>
          <w:sz w:val="18"/>
          <w:szCs w:val="18"/>
          <w:lang w:val="sl-SI"/>
        </w:rPr>
      </w:pPr>
      <w:r w:rsidRPr="004C10A1">
        <w:rPr>
          <w:sz w:val="18"/>
          <w:szCs w:val="18"/>
          <w:lang w:val="sl-SI"/>
        </w:rPr>
        <w:t xml:space="preserve">4. Prijavitelj ni povzročil nepravilnosti, ki bi izhajale iz hude malomarnosti ali naklepa pri porabi javnih sredstev pri izvajanju projektov, ki jih je odobril organ upravljanja, tudi v prejšnjem programskem obdobju, in je izpolnjeval ključne pogodbene obveznosti pri že sklenjenih pogodbah o sofinanciranju med prijaviteljem in Organom upravljanja tudi v preteklem programskem obdobju. Prijavitelj ni zagrešil hujše kršitve poklicnih pravil, zaradi česar je omajana njegova integriteta. </w:t>
      </w:r>
    </w:p>
    <w:p w14:paraId="5DA73B29" w14:textId="77777777" w:rsidR="00B81B38" w:rsidRPr="004C10A1" w:rsidRDefault="00B81B38" w:rsidP="003B557C">
      <w:pPr>
        <w:pStyle w:val="Default"/>
        <w:spacing w:after="43"/>
        <w:jc w:val="both"/>
        <w:rPr>
          <w:sz w:val="18"/>
          <w:szCs w:val="18"/>
          <w:lang w:val="sl-SI"/>
        </w:rPr>
      </w:pPr>
      <w:r w:rsidRPr="004C10A1">
        <w:rPr>
          <w:sz w:val="18"/>
          <w:szCs w:val="18"/>
          <w:lang w:val="sl-SI"/>
        </w:rPr>
        <w:t xml:space="preserve">5. Prijavitelj ni v postopku prisilne poravnave, stečajnem postopku, postopku likvidacije ali prisilnega prenehanja. Z njegovimi posli iz, zaradi drugih razlogov, ne upravlja sodišče, ni. Ni opustil poslovne dejavnosti in na dan oddaje vloge ni bil v stanju insolventnosti, v skladu z določbami Zakona o finančnem poslovanju, postopkih zaradi insolventnosti in prisilnem prenehanju (Uradni list RS, št. 176/21 – uradno prečiščeno besedilo, 178/21 – popr. in 196/21 – odl. US-). </w:t>
      </w:r>
    </w:p>
    <w:p w14:paraId="7395699C" w14:textId="77777777" w:rsidR="00B81B38" w:rsidRPr="004C10A1" w:rsidRDefault="00B81B38" w:rsidP="003B557C">
      <w:pPr>
        <w:pStyle w:val="Default"/>
        <w:spacing w:after="43"/>
        <w:jc w:val="both"/>
        <w:rPr>
          <w:sz w:val="18"/>
          <w:szCs w:val="18"/>
          <w:lang w:val="sl-SI"/>
        </w:rPr>
      </w:pPr>
      <w:r w:rsidRPr="004C10A1">
        <w:rPr>
          <w:sz w:val="18"/>
          <w:szCs w:val="18"/>
          <w:lang w:val="sl-SI"/>
        </w:rPr>
        <w:t xml:space="preserve">6. Prijavitelj ne prejema ali ni v postopku pridobivanja državnih pomoči za reševanje in prestrukturiranje podjetij v težavah po Zakonu o pomoči za reševanje in prestrukturiranje gospodarskih družb in zadrug v težavah (Uradni list RS, št. 5/17) ali ni podjetje v težavah skladno z 18. točko 2. člena Uredbe Komisije 651/2014/EU (in kasnejše spremembe ter prilagoditve). </w:t>
      </w:r>
    </w:p>
    <w:p w14:paraId="46017E15" w14:textId="77777777" w:rsidR="00B81B38" w:rsidRPr="004C10A1" w:rsidRDefault="00B81B38" w:rsidP="003B557C">
      <w:pPr>
        <w:pStyle w:val="Default"/>
        <w:spacing w:after="43"/>
        <w:jc w:val="both"/>
        <w:rPr>
          <w:sz w:val="18"/>
          <w:szCs w:val="18"/>
          <w:lang w:val="sl-SI"/>
        </w:rPr>
      </w:pPr>
      <w:r w:rsidRPr="004C10A1">
        <w:rPr>
          <w:sz w:val="18"/>
          <w:szCs w:val="18"/>
          <w:lang w:val="sl-SI"/>
        </w:rPr>
        <w:t xml:space="preserve">7. Prijavitelj ni bil pravnomočno obsojen ali ni v postopku ali/in ni prisotna okoliščina za omejitev poslovanja, kot izhaja iz 35., 36. člena in 37. ter 40. člena dolžnosti izogibanja nasprotju interesov Zakona o integriteti in preprečevanju korupcije (Uradni list RS, št. 69/11 – uradno prečiščeno besedilo, 158/20 in 3/22 – ZDeb), ali je bila na podlagi Zakona o sodelovanju v kazenskih zadevah z državami članicami Evropske unije (ZSKZDČEU-1) (Uradni list RS, št. 48/13, 37/15, 22/18 in 94/21) priznana odločba sodišča v drugi državi članici EU ali so bili prijavitelju v okviru predkazenskega ali kazenskega postopka odvzeti predmeti ali zaplenjeno premoženje na podlagi Zakona o odvzemu premoženja nezakonitega izvora (Uradni list RS, št. 91/11, 25/14, 98/15 - odl. US, 16/17 - odl. US, 53/18 - odl. US)v skladu z Direktivo 2014/42/EU (in kasnejše spremembe ter prilagoditve). </w:t>
      </w:r>
    </w:p>
    <w:p w14:paraId="424EC192" w14:textId="5754CEF2" w:rsidR="00B81B38" w:rsidRPr="004C10A1" w:rsidRDefault="00B81B38" w:rsidP="003B557C">
      <w:pPr>
        <w:pStyle w:val="Default"/>
        <w:spacing w:after="43"/>
        <w:jc w:val="both"/>
        <w:rPr>
          <w:sz w:val="18"/>
          <w:szCs w:val="18"/>
          <w:lang w:val="sl-SI"/>
        </w:rPr>
      </w:pPr>
      <w:r w:rsidRPr="004C10A1">
        <w:rPr>
          <w:sz w:val="18"/>
          <w:szCs w:val="18"/>
          <w:lang w:val="sl-SI"/>
        </w:rPr>
        <w:t>8. Prijavitelj(i)</w:t>
      </w:r>
      <w:r w:rsidR="00DF51EB">
        <w:rPr>
          <w:sz w:val="18"/>
          <w:szCs w:val="18"/>
          <w:lang w:val="sl-SI"/>
        </w:rPr>
        <w:t xml:space="preserve"> </w:t>
      </w:r>
      <w:r w:rsidRPr="004C10A1">
        <w:rPr>
          <w:sz w:val="18"/>
          <w:szCs w:val="18"/>
          <w:lang w:val="sl-SI"/>
        </w:rPr>
        <w:t xml:space="preserve">je/so dejanski lastnik(i) družbe v skladu s 40. členom in sledečimi Zakona o preprečevanju pranja denarja in financiranja terorizma ZPPDFT-2 (Uradni list RS, št. 48/22) in ni(so) vpleten(i) v postopke pranja denarja in financiranja terorizma. </w:t>
      </w:r>
    </w:p>
    <w:p w14:paraId="6264E4FD" w14:textId="77777777" w:rsidR="00B81B38" w:rsidRPr="004C10A1" w:rsidRDefault="00B81B38" w:rsidP="003B557C">
      <w:pPr>
        <w:pStyle w:val="Default"/>
        <w:spacing w:after="43"/>
        <w:jc w:val="both"/>
        <w:rPr>
          <w:sz w:val="18"/>
          <w:szCs w:val="18"/>
          <w:lang w:val="sl-SI"/>
        </w:rPr>
      </w:pPr>
      <w:r w:rsidRPr="004C10A1">
        <w:rPr>
          <w:sz w:val="18"/>
          <w:szCs w:val="18"/>
          <w:lang w:val="sl-SI"/>
        </w:rPr>
        <w:t xml:space="preserve">9. Prijavitelj ni v postopku vračanja neupravičeno prejete državne pomoči, na osnovi odločbe Evropske komisije, ki je prejeto državno pomoč razglasila za nezakonito in nezdružljivo s skupnim trgom Skupnosti. </w:t>
      </w:r>
    </w:p>
    <w:p w14:paraId="14174DF7" w14:textId="3D5CA9BB" w:rsidR="00B81B38" w:rsidRPr="004C10A1" w:rsidRDefault="00B81B38" w:rsidP="003B557C">
      <w:pPr>
        <w:pStyle w:val="Default"/>
        <w:jc w:val="both"/>
        <w:rPr>
          <w:color w:val="auto"/>
          <w:sz w:val="18"/>
          <w:szCs w:val="18"/>
          <w:lang w:val="sl-SI"/>
        </w:rPr>
      </w:pPr>
      <w:r w:rsidRPr="004C10A1">
        <w:rPr>
          <w:sz w:val="18"/>
          <w:szCs w:val="18"/>
          <w:lang w:val="sl-SI"/>
        </w:rPr>
        <w:t xml:space="preserve">10. Prijavitelj ni dolgoročno plačilno nesposoben po tretjem odstavku 14. člena Zakona o finančnem poslovanju, postopkih zaradi insolventnosti in prisilnem prenehanju (Uradni list RS, št. 176/21 – uradno prečiščeno besedilo, 178/21 – popr. in 196/21 – odl. US) . </w:t>
      </w:r>
    </w:p>
    <w:p w14:paraId="5D16C8EE" w14:textId="77777777" w:rsidR="00B81B38" w:rsidRPr="004C10A1" w:rsidRDefault="00B81B38" w:rsidP="003B557C">
      <w:pPr>
        <w:pStyle w:val="Default"/>
        <w:spacing w:after="41"/>
        <w:jc w:val="both"/>
        <w:rPr>
          <w:color w:val="auto"/>
          <w:sz w:val="18"/>
          <w:szCs w:val="18"/>
          <w:lang w:val="sl-SI"/>
        </w:rPr>
      </w:pPr>
      <w:r w:rsidRPr="004C10A1">
        <w:rPr>
          <w:color w:val="auto"/>
          <w:sz w:val="18"/>
          <w:szCs w:val="18"/>
          <w:lang w:val="sl-SI"/>
        </w:rPr>
        <w:t xml:space="preserve">11. Prijavitelj ni huje prekršil določil o varstvu pri delu in vseh drugih obveznostih, ki izhajajo iz delovnega razmerja. </w:t>
      </w:r>
    </w:p>
    <w:p w14:paraId="4E27483F" w14:textId="77777777" w:rsidR="00B81B38" w:rsidRPr="004C10A1" w:rsidRDefault="00B81B38" w:rsidP="003B557C">
      <w:pPr>
        <w:pStyle w:val="Default"/>
        <w:spacing w:after="41"/>
        <w:jc w:val="both"/>
        <w:rPr>
          <w:color w:val="auto"/>
          <w:sz w:val="18"/>
          <w:szCs w:val="18"/>
          <w:lang w:val="sl-SI"/>
        </w:rPr>
      </w:pPr>
      <w:r w:rsidRPr="004C10A1">
        <w:rPr>
          <w:color w:val="auto"/>
          <w:sz w:val="18"/>
          <w:szCs w:val="18"/>
          <w:lang w:val="sl-SI"/>
        </w:rPr>
        <w:t xml:space="preserve">12. Proti zakonitemu zastopniku prijavitelja ni bila izrečena pravnomočna sodba in/ali pravnomočna kazenska odločba o plačilu za kazniva dejanja z elementi kaznivih dejanj, navedenih v 1. odstavku 75. člena ZJN-3 (Uradni list RS, št. 91/15, 14/18, 121/21, 10/22, 74/22 – odl. US in 100/22 – ZNUZSZS), in v 1. odstavku 80. člena italijanskega zakonika o javnih pogodbah (priloga A.1), tudi v primeru 450.a člena Zakona o kazenskem postopku (ZKP) - sporazum o obdolženčevem priznanju krivde za storjeno kaznivo dejanje. Izključitev in prepoved veljata v primeru, da je bila sodba izdana na ime: lastnika ali tehničnega direktorja v primeru samostojnega podjetja, družbenikov ali tehničnega direktorja v primeru družbe z neomejeno odgovornostjo, komplementarja ali tehničnega direktorja v primeru enostavne komanditne družbe, upraviteljev, ki so zakoniti zastopniki ali tehničnega direktorja ali edinega družbenika, ki je fizična oseba, oziroma večinskega družbenika v družbah , ki imajo manj kot štiri družbenike, če gre za drugo vrsto družbe, konzorcij, združenje ali ustanovo. Izključitev in prepoved veljata tudi za osebe, ki so zaključile mandat v enem letu pred objavo razpisa, če prijavitelj ne dokaže, da se je v celoti in učinkovito ogradil od kazensko sankcioniranega dejanja. Izključitev in prepoved v vsakem primeru ne veljata, če dejanje ni več kaznivo, če je prišlo do rehabilitacije oziroma je prišlo do preklica same obsodbe. </w:t>
      </w:r>
    </w:p>
    <w:p w14:paraId="540B8768" w14:textId="77777777" w:rsidR="00B81B38" w:rsidRPr="004C10A1" w:rsidRDefault="00B81B38" w:rsidP="003B557C">
      <w:pPr>
        <w:pStyle w:val="Default"/>
        <w:spacing w:after="41"/>
        <w:jc w:val="both"/>
        <w:rPr>
          <w:color w:val="auto"/>
          <w:sz w:val="18"/>
          <w:szCs w:val="18"/>
          <w:lang w:val="sl-SI"/>
        </w:rPr>
      </w:pPr>
      <w:r w:rsidRPr="004C10A1">
        <w:rPr>
          <w:color w:val="auto"/>
          <w:sz w:val="18"/>
          <w:szCs w:val="18"/>
          <w:lang w:val="sl-SI"/>
        </w:rPr>
        <w:lastRenderedPageBreak/>
        <w:t xml:space="preserve">13. Prijavitelj ni vpisan v javne računalniško vodene evidence o predložitvi lažnih izjav ali lažne dokumentacije o relevantnih rekvizitih in pogojih za sodelovanje v razpisnih postopkih, financiranjih ali za dodelitev javnih naročil ali kot podizvajalec le-teh. </w:t>
      </w:r>
    </w:p>
    <w:p w14:paraId="5956778C" w14:textId="77777777" w:rsidR="00B81B38" w:rsidRPr="004C10A1" w:rsidRDefault="00B81B38" w:rsidP="003B557C">
      <w:pPr>
        <w:pStyle w:val="Default"/>
        <w:spacing w:after="41"/>
        <w:jc w:val="both"/>
        <w:rPr>
          <w:color w:val="auto"/>
          <w:sz w:val="18"/>
          <w:szCs w:val="18"/>
          <w:lang w:val="sl-SI"/>
        </w:rPr>
      </w:pPr>
      <w:r w:rsidRPr="004C10A1">
        <w:rPr>
          <w:color w:val="auto"/>
          <w:sz w:val="18"/>
          <w:szCs w:val="18"/>
          <w:lang w:val="sl-SI"/>
        </w:rPr>
        <w:t xml:space="preserve">14. Prijavitelju ni bila izrečena katerakoli prepoved ali sankcija po ZOPOKD - Zakon o odgovornosti pravnih oseb za kazniva dejanja (Uradni list RS, št. 98/04 – uradno prečiščeno besedilo, 65/08 in 57/12). </w:t>
      </w:r>
    </w:p>
    <w:p w14:paraId="65351CBC" w14:textId="77777777" w:rsidR="00B81B38" w:rsidRPr="004C10A1" w:rsidRDefault="00B81B38" w:rsidP="003B557C">
      <w:pPr>
        <w:pStyle w:val="Default"/>
        <w:spacing w:after="41"/>
        <w:jc w:val="both"/>
        <w:rPr>
          <w:color w:val="auto"/>
          <w:sz w:val="18"/>
          <w:szCs w:val="18"/>
          <w:lang w:val="sl-SI"/>
        </w:rPr>
      </w:pPr>
      <w:r w:rsidRPr="004C10A1">
        <w:rPr>
          <w:color w:val="auto"/>
          <w:sz w:val="18"/>
          <w:szCs w:val="18"/>
          <w:lang w:val="sl-SI"/>
        </w:rPr>
        <w:t xml:space="preserve">15. Prijavitelj, ki je v enem izmed zgoraj navedenih položajev od vključno druge do štirinajste točke lahko Organu upravljanja predloži dokaze, da je sprejel zadostne ukrepe, s katerimi lahko dokaže svojo zanesljivost kljub obstoju razlogov za izključitev. 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prijavitelj, se upošteva resnost in posebne okoliščine kaznivega dejanja ali kršitve. Če Organ upravljanja oz. Odbor za spremljanje oceni, da dokazi, ki jih je predložil prijavitelj, zadoščajo, prijavitelja ne glede na navedene položaje tega člena ne izključi iz postopka. Če Organ upravljanja oz. Odbor oceni, da ukrepi ne zadoščajo, prijavitelju pošlje utemeljitev takšne odločitve. </w:t>
      </w:r>
    </w:p>
    <w:p w14:paraId="419C4132" w14:textId="77777777" w:rsidR="00B81B38" w:rsidRPr="004C10A1" w:rsidRDefault="00B81B38" w:rsidP="003B557C">
      <w:pPr>
        <w:pStyle w:val="Default"/>
        <w:spacing w:after="41"/>
        <w:jc w:val="both"/>
        <w:rPr>
          <w:color w:val="auto"/>
          <w:sz w:val="18"/>
          <w:szCs w:val="18"/>
          <w:lang w:val="sl-SI"/>
        </w:rPr>
      </w:pPr>
      <w:r w:rsidRPr="004C10A1">
        <w:rPr>
          <w:color w:val="auto"/>
          <w:sz w:val="18"/>
          <w:szCs w:val="18"/>
          <w:lang w:val="sl-SI"/>
        </w:rPr>
        <w:t xml:space="preserve">16. Prijavitelj, ki je bil iz sodelovanja v postopkih javnega naročanja ali postopkih za podelitev koncesije izključen na podlagi pravnomočne sodbe ali odločbe o prekršku, ki učinkuje v Republiki Sloveniji, v času trajanja izključitve ni upravičen do uporabe možnosti iz prejšnjega odstavka. </w:t>
      </w:r>
    </w:p>
    <w:p w14:paraId="227E0065" w14:textId="77777777" w:rsidR="00B81B38" w:rsidRPr="004C10A1" w:rsidRDefault="00B81B38" w:rsidP="003B557C">
      <w:pPr>
        <w:pStyle w:val="Default"/>
        <w:jc w:val="both"/>
        <w:rPr>
          <w:color w:val="auto"/>
          <w:sz w:val="18"/>
          <w:szCs w:val="18"/>
          <w:lang w:val="sl-SI"/>
        </w:rPr>
      </w:pPr>
      <w:r w:rsidRPr="004C10A1">
        <w:rPr>
          <w:color w:val="auto"/>
          <w:sz w:val="18"/>
          <w:szCs w:val="18"/>
          <w:lang w:val="sl-SI"/>
        </w:rPr>
        <w:t xml:space="preserve">17. Kadar pravnomočna sodba za kaznivo dejanje iz dvanajstega odstavka tega člena ne določa trajanja izključitve iz postopkov javnega naročanja in Organ upravljanja oz. Odbor za spremljanje oceni, da ukrepi, ki jih je prijavitelj sprejel v skladu s petnajstim odstavkom tega člena, niso zadostni, Odbor za spremljanje prijavitelja izloči iz postopka, če od datuma izreka pravnomočne sodbe za kaznivo dejanje iz dvanajstega odstavka tega člena še ni preteklo pet let. Odbor za spremljanje izloči prijavitelja iz postopka iz razloga iz dvanajstega odstavka tega člena, če od datuma dejanja ali dogodka iz dvanajstega odstavka še ni preteklo tri leta in Odbor za spremljanje oceni, da ukrepi, ki jih je prijavitelj sprejel v skladu s petnajstim odstavkom tega člena, niso zadostni. </w:t>
      </w:r>
    </w:p>
    <w:p w14:paraId="7417F2E6" w14:textId="77777777" w:rsidR="003B6CBC" w:rsidRPr="004C10A1" w:rsidRDefault="003B6CBC" w:rsidP="003B557C">
      <w:pPr>
        <w:keepLines/>
        <w:suppressAutoHyphens/>
        <w:spacing w:after="0" w:line="360" w:lineRule="auto"/>
        <w:jc w:val="both"/>
        <w:rPr>
          <w:rFonts w:ascii="Open Sans" w:eastAsia="Trebuchet MS" w:hAnsi="Open Sans" w:cs="Open Sans"/>
          <w:kern w:val="1"/>
          <w:sz w:val="18"/>
          <w:szCs w:val="18"/>
          <w:lang w:val="sl-SI" w:eastAsia="zh-CN"/>
        </w:rPr>
      </w:pPr>
    </w:p>
    <w:p w14:paraId="4F409437" w14:textId="01F7C263" w:rsidR="005B7336" w:rsidRPr="004C10A1" w:rsidRDefault="005B709A" w:rsidP="003B557C">
      <w:pPr>
        <w:keepLines/>
        <w:suppressAutoHyphens/>
        <w:spacing w:after="0" w:line="240" w:lineRule="atLeast"/>
        <w:jc w:val="both"/>
        <w:rPr>
          <w:rFonts w:ascii="Open Sans" w:eastAsia="Trebuchet MS" w:hAnsi="Open Sans" w:cs="Open Sans"/>
          <w:b/>
          <w:kern w:val="1"/>
          <w:sz w:val="18"/>
          <w:szCs w:val="18"/>
          <w:lang w:val="sl-SI" w:eastAsia="zh-CN"/>
        </w:rPr>
      </w:pPr>
      <w:r w:rsidRPr="004C10A1">
        <w:rPr>
          <w:rFonts w:ascii="Open Sans" w:eastAsia="Trebuchet MS" w:hAnsi="Open Sans" w:cs="Open Sans"/>
          <w:b/>
          <w:kern w:val="1"/>
          <w:sz w:val="18"/>
          <w:szCs w:val="18"/>
          <w:lang w:val="sl-SI" w:eastAsia="zh-CN"/>
        </w:rPr>
        <w:t xml:space="preserve">Obvestilo v skladu z Evropsko uredbo 2016/679/EU (GDPR) </w:t>
      </w:r>
    </w:p>
    <w:p w14:paraId="1A01C248" w14:textId="269906D3" w:rsidR="005B7336" w:rsidRPr="004C10A1" w:rsidRDefault="005B7336" w:rsidP="003B557C">
      <w:pPr>
        <w:keepLines/>
        <w:suppressAutoHyphens/>
        <w:spacing w:after="0" w:line="240" w:lineRule="atLeast"/>
        <w:jc w:val="both"/>
        <w:rPr>
          <w:rFonts w:ascii="Open Sans" w:eastAsia="Trebuchet MS" w:hAnsi="Open Sans" w:cs="Open Sans"/>
          <w:kern w:val="1"/>
          <w:sz w:val="18"/>
          <w:szCs w:val="18"/>
          <w:lang w:val="sl-SI" w:eastAsia="zh-CN"/>
        </w:rPr>
      </w:pPr>
      <w:r w:rsidRPr="004C10A1">
        <w:rPr>
          <w:rFonts w:ascii="Open Sans" w:eastAsia="Trebuchet MS" w:hAnsi="Open Sans" w:cs="Open Sans"/>
          <w:kern w:val="1"/>
          <w:sz w:val="18"/>
          <w:szCs w:val="18"/>
          <w:lang w:val="sl-SI" w:eastAsia="zh-CN"/>
        </w:rPr>
        <w:t>V skladu s 13. členom Zakonskega odloka (ZO) 196/2003 (v nadaljevanju “Zakonik s področja varstva osebnih podatkov”) z naslednjimi spremembami in dopolni</w:t>
      </w:r>
      <w:r w:rsidR="007D58A5">
        <w:rPr>
          <w:rFonts w:ascii="Open Sans" w:eastAsia="Trebuchet MS" w:hAnsi="Open Sans" w:cs="Open Sans"/>
          <w:kern w:val="1"/>
          <w:sz w:val="18"/>
          <w:szCs w:val="18"/>
          <w:lang w:val="sl-SI" w:eastAsia="zh-CN"/>
        </w:rPr>
        <w:t>tvami</w:t>
      </w:r>
      <w:r w:rsidRPr="004C10A1">
        <w:rPr>
          <w:rFonts w:ascii="Open Sans" w:eastAsia="Trebuchet MS" w:hAnsi="Open Sans" w:cs="Open Sans"/>
          <w:kern w:val="1"/>
          <w:sz w:val="18"/>
          <w:szCs w:val="18"/>
          <w:lang w:val="sl-SI" w:eastAsia="zh-CN"/>
        </w:rPr>
        <w:t xml:space="preserve"> </w:t>
      </w:r>
      <w:r w:rsidR="007D58A5">
        <w:rPr>
          <w:rFonts w:ascii="Open Sans" w:eastAsia="Trebuchet MS" w:hAnsi="Open Sans" w:cs="Open Sans"/>
          <w:kern w:val="1"/>
          <w:sz w:val="18"/>
          <w:szCs w:val="18"/>
          <w:lang w:val="sl-SI" w:eastAsia="zh-CN"/>
        </w:rPr>
        <w:t>ter</w:t>
      </w:r>
      <w:r w:rsidRPr="004C10A1">
        <w:rPr>
          <w:rFonts w:ascii="Open Sans" w:eastAsia="Trebuchet MS" w:hAnsi="Open Sans" w:cs="Open Sans"/>
          <w:kern w:val="1"/>
          <w:sz w:val="18"/>
          <w:szCs w:val="18"/>
          <w:lang w:val="sl-SI" w:eastAsia="zh-CN"/>
        </w:rPr>
        <w:t xml:space="preserve"> 13.</w:t>
      </w:r>
      <w:r w:rsidR="00966A4D">
        <w:rPr>
          <w:rFonts w:ascii="Open Sans" w:eastAsia="Trebuchet MS" w:hAnsi="Open Sans" w:cs="Open Sans"/>
          <w:kern w:val="1"/>
          <w:sz w:val="18"/>
          <w:szCs w:val="18"/>
          <w:lang w:val="sl-SI" w:eastAsia="zh-CN"/>
        </w:rPr>
        <w:t xml:space="preserve"> in 14.</w:t>
      </w:r>
      <w:r w:rsidRPr="004C10A1">
        <w:rPr>
          <w:rFonts w:ascii="Open Sans" w:eastAsia="Trebuchet MS" w:hAnsi="Open Sans" w:cs="Open Sans"/>
          <w:kern w:val="1"/>
          <w:sz w:val="18"/>
          <w:szCs w:val="18"/>
          <w:lang w:val="sl-SI" w:eastAsia="zh-CN"/>
        </w:rPr>
        <w:t xml:space="preserve"> členom Uredbe EU št. 2016/679 (v nadaljevanju »GDPR 2016/679«), ki vsebujeta določila o varstvu posameznikov in drugih subjektov glede obdelave osebnih podatkov, vas obveščamo, da bodo osebni podatki, ki jih posredujete, predmet obdelave ob upoštevanju obveznosti s področja zaupnosti podatkov skladno z zgoraj navedenimi določili, ki jih je EZTS GO dolžan spoštovati. Za podatke v obdelavi pri zgoraj navedeni službi je upravljavec EZTS GO: info@euro-go.eu. Pooblaščenec za varstvo podatkov (DPO): Studio legale Avv. Fabio Balducci Romano.</w:t>
      </w:r>
    </w:p>
    <w:p w14:paraId="08692391" w14:textId="77777777" w:rsidR="005B7336" w:rsidRPr="004C10A1" w:rsidRDefault="005B7336" w:rsidP="003B557C">
      <w:pPr>
        <w:keepLines/>
        <w:suppressAutoHyphens/>
        <w:spacing w:after="0" w:line="240" w:lineRule="atLeast"/>
        <w:jc w:val="both"/>
        <w:rPr>
          <w:rFonts w:ascii="Open Sans" w:eastAsia="Trebuchet MS" w:hAnsi="Open Sans" w:cs="Open Sans"/>
          <w:kern w:val="1"/>
          <w:sz w:val="18"/>
          <w:szCs w:val="18"/>
          <w:lang w:val="sl-SI" w:eastAsia="zh-CN"/>
        </w:rPr>
      </w:pPr>
      <w:r w:rsidRPr="004C10A1">
        <w:rPr>
          <w:rFonts w:ascii="Open Sans" w:eastAsia="Trebuchet MS" w:hAnsi="Open Sans" w:cs="Open Sans"/>
          <w:kern w:val="1"/>
          <w:sz w:val="18"/>
          <w:szCs w:val="18"/>
          <w:lang w:val="sl-SI" w:eastAsia="zh-CN"/>
        </w:rPr>
        <w:t>Osebni podatki, ki jih posredujete, so potrebni za izvrševanje nalog, povezanih z izvajanjem javnih pooblastil, ki se nanašajo na upravne funkcije v zvezi s tem razpisom. Opozarjamo, da bodo, ob upoštevanju načel zakonitosti, omejitve namena in najmanjšega obsega podatkov v skladu s 5. členom Uredbe GDPR 2016/679, vaši osebni podatki hranjeni toliko časa, kot bo potrebno za namene, za katere se osebni podatki zbirajo in obdelujejo. Posredovanje osebnih podatkov predstavlja pravno obveznost, zato v primeru, da podatki niso posredovani, ni mogoče izvesti obravnave v predvidene namene.</w:t>
      </w:r>
    </w:p>
    <w:p w14:paraId="2C221217" w14:textId="32E90848" w:rsidR="005B709A" w:rsidRPr="004C10A1" w:rsidRDefault="005B709A" w:rsidP="003B557C">
      <w:pPr>
        <w:keepLines/>
        <w:suppressAutoHyphens/>
        <w:spacing w:after="0" w:line="240" w:lineRule="atLeast"/>
        <w:jc w:val="both"/>
        <w:rPr>
          <w:rFonts w:ascii="Open Sans" w:eastAsia="Trebuchet MS" w:hAnsi="Open Sans" w:cs="Open Sans"/>
          <w:kern w:val="1"/>
          <w:sz w:val="18"/>
          <w:szCs w:val="18"/>
          <w:lang w:val="sl-SI" w:eastAsia="zh-CN"/>
        </w:rPr>
      </w:pPr>
      <w:r w:rsidRPr="004C10A1">
        <w:rPr>
          <w:rFonts w:ascii="Open Sans" w:eastAsia="Trebuchet MS" w:hAnsi="Open Sans" w:cs="Open Sans"/>
          <w:kern w:val="1"/>
          <w:sz w:val="18"/>
          <w:szCs w:val="18"/>
          <w:lang w:val="sl-SI" w:eastAsia="zh-CN"/>
        </w:rPr>
        <w:t xml:space="preserve">Odgovorni nosilec podatkov je </w:t>
      </w:r>
      <w:r w:rsidR="005B7336" w:rsidRPr="004C10A1">
        <w:rPr>
          <w:rFonts w:ascii="Open Sans" w:eastAsia="Trebuchet MS" w:hAnsi="Open Sans" w:cs="Open Sans"/>
          <w:kern w:val="1"/>
          <w:sz w:val="18"/>
          <w:szCs w:val="18"/>
          <w:lang w:val="sl-SI" w:eastAsia="zh-CN"/>
        </w:rPr>
        <w:t xml:space="preserve">tudi </w:t>
      </w:r>
      <w:r w:rsidRPr="004C10A1">
        <w:rPr>
          <w:rFonts w:ascii="Open Sans" w:eastAsia="Trebuchet MS" w:hAnsi="Open Sans" w:cs="Open Sans"/>
          <w:kern w:val="1"/>
          <w:sz w:val="18"/>
          <w:szCs w:val="18"/>
          <w:lang w:val="sl-SI" w:eastAsia="zh-CN"/>
        </w:rPr>
        <w:t xml:space="preserve">Avtonomna dežela Furlanija Julijska krajina, Centralni Direktorat za finance - Centralna računovodska služba, ulica del Lavatoio 1, I-34132 Trst. Posredovane podatke bo Deželna uprava obdelovala tudi v elektronski obliki za opravljanje svojih nalog kot Organ upravljanja Programa Interreg  VI-A Italija-Slovenija 2021-2027 ter jih bo lahko posredovala in objavila samo ustanovam, ki so navedene v veljavnih predpisih. Odgovorna za obdelavo podatkov je Avtonomna dežela Furlanija Julijska krajina, Centralni Direktorat za finance - Centralna računovodska služba, ulica del Lavatoio 1, I-34132 Trst. </w:t>
      </w:r>
    </w:p>
    <w:p w14:paraId="131C1E56" w14:textId="28E11611" w:rsidR="005B709A" w:rsidRPr="004C10A1" w:rsidRDefault="005B709A" w:rsidP="003B557C">
      <w:pPr>
        <w:keepLines/>
        <w:suppressAutoHyphens/>
        <w:spacing w:after="0" w:line="240" w:lineRule="atLeast"/>
        <w:jc w:val="both"/>
        <w:rPr>
          <w:rFonts w:ascii="Open Sans" w:eastAsia="Trebuchet MS" w:hAnsi="Open Sans" w:cs="Open Sans"/>
          <w:kern w:val="1"/>
          <w:sz w:val="18"/>
          <w:szCs w:val="18"/>
          <w:lang w:val="sl-SI" w:eastAsia="ar-SA"/>
        </w:rPr>
      </w:pPr>
      <w:r w:rsidRPr="004C10A1">
        <w:rPr>
          <w:rFonts w:ascii="Open Sans" w:eastAsia="Trebuchet MS" w:hAnsi="Open Sans" w:cs="Open Sans"/>
          <w:kern w:val="1"/>
          <w:sz w:val="18"/>
          <w:szCs w:val="18"/>
          <w:lang w:val="sl-SI" w:eastAsia="ar-SA"/>
        </w:rPr>
        <w:t>Podatki so nujno potrebni za izvedbo zahtevanih upravnih postopkov. Če nam podatkov ne posredujete, ne bomo mogli izpolniti vaših zahtev ali opraviti zahtevanih dejavnosti. V skladu s členi 7-10 Zakonodajnega odloka št. 196/2003 se prosilcu na njegovo zahtevo odobri dostop do svojih podatkov ali se izločijo podatki o prosilcu, ki lahko v skladu s predpisi zahteva, da se podatki osvežijo, izbrišejo ali pretvorijo v anonimno ali konsolidirano obliko.</w:t>
      </w:r>
    </w:p>
    <w:p w14:paraId="723B58C9" w14:textId="63F43D8B" w:rsidR="00CA2678" w:rsidRPr="004C10A1" w:rsidRDefault="005B709A" w:rsidP="00FE228E">
      <w:pPr>
        <w:keepLines/>
        <w:suppressAutoHyphens/>
        <w:spacing w:after="0" w:line="240" w:lineRule="atLeast"/>
        <w:jc w:val="both"/>
        <w:rPr>
          <w:rFonts w:ascii="Open Sans" w:eastAsia="SimSun" w:hAnsi="Open Sans" w:cs="Open Sans"/>
          <w:kern w:val="1"/>
          <w:sz w:val="20"/>
          <w:lang w:val="sl-SI" w:eastAsia="zh-CN"/>
        </w:rPr>
      </w:pPr>
      <w:r w:rsidRPr="004C10A1">
        <w:rPr>
          <w:rFonts w:ascii="Open Sans" w:eastAsia="Trebuchet MS" w:hAnsi="Open Sans" w:cs="Open Sans"/>
          <w:kern w:val="1"/>
          <w:sz w:val="18"/>
          <w:szCs w:val="18"/>
          <w:lang w:val="sl-SI" w:eastAsia="ar-SA"/>
        </w:rPr>
        <w:t>Služba Vlade Republike Slovenije za razvoj in kohezijsko politiko bo obdelovala podatke, navedene v e-Prijavnici, izključno za opravljanje svojih nalog kot slovenski nacionalni organ Programa Interreg VI-A Italija-Slovenija 2021-2027 Varovanje osebnih podatkov bo zagotovljeno v skladu z veljavno zakonodajo, Splošno uredbo o varstvu podatkov (General Data Protection Regulation, GDPR – Uredba (EU) 2016/679 Evropskega parlamenta in Sveta, v nadaljevanju in Zakonom o varstvu osebnih podatkov (ZVOP-1).</w:t>
      </w:r>
    </w:p>
    <w:sectPr w:rsidR="00CA2678" w:rsidRPr="004C10A1" w:rsidSect="008D3133">
      <w:headerReference w:type="default" r:id="rId12"/>
      <w:footerReference w:type="default" r:id="rId13"/>
      <w:headerReference w:type="first" r:id="rId14"/>
      <w:pgSz w:w="11906" w:h="16838"/>
      <w:pgMar w:top="1417" w:right="1134" w:bottom="1134" w:left="1134" w:header="57"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E53D0" w14:textId="77777777" w:rsidR="00EF515A" w:rsidRDefault="00EF515A" w:rsidP="00901D0E">
      <w:r>
        <w:separator/>
      </w:r>
    </w:p>
  </w:endnote>
  <w:endnote w:type="continuationSeparator" w:id="0">
    <w:p w14:paraId="09C2D26A" w14:textId="77777777" w:rsidR="00EF515A" w:rsidRDefault="00EF515A" w:rsidP="00901D0E">
      <w:r>
        <w:continuationSeparator/>
      </w:r>
    </w:p>
  </w:endnote>
  <w:endnote w:type="continuationNotice" w:id="1">
    <w:p w14:paraId="62CCF486" w14:textId="77777777" w:rsidR="00EF515A" w:rsidRDefault="00EF51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OpenSymbol">
    <w:altName w:val="Calibri"/>
    <w:charset w:val="01"/>
    <w:family w:val="auto"/>
    <w:pitch w:val="variable"/>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EUAlbertina">
    <w:altName w:val="Cambria"/>
    <w:charset w:val="EE"/>
    <w:family w:val="roman"/>
    <w:pitch w:val="default"/>
  </w:font>
  <w:font w:name="Arial Unicode MS">
    <w:panose1 w:val="020B0604020202020204"/>
    <w:charset w:val="00"/>
    <w:family w:val="roman"/>
    <w:pitch w:val="variable"/>
    <w:sig w:usb0="00000003" w:usb1="00000000" w:usb2="00000000" w:usb3="00000000" w:csb0="00000001" w:csb1="00000000"/>
  </w:font>
  <w:font w:name="Monotype Sorts">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2084493"/>
      <w:docPartObj>
        <w:docPartGallery w:val="Page Numbers (Bottom of Page)"/>
        <w:docPartUnique/>
      </w:docPartObj>
    </w:sdtPr>
    <w:sdtEndPr>
      <w:rPr>
        <w:rFonts w:ascii="Trebuchet MS" w:hAnsi="Trebuchet MS"/>
        <w:sz w:val="20"/>
        <w:szCs w:val="20"/>
      </w:rPr>
    </w:sdtEndPr>
    <w:sdtContent>
      <w:p w14:paraId="1E0CA9C8" w14:textId="77777777" w:rsidR="004E1F89" w:rsidRPr="00453517" w:rsidRDefault="004E1F89" w:rsidP="004E1F89">
        <w:pPr>
          <w:pStyle w:val="Pidipagina"/>
          <w:spacing w:line="120" w:lineRule="atLeast"/>
          <w:ind w:left="-567" w:right="-425"/>
          <w:jc w:val="center"/>
          <w:rPr>
            <w:rFonts w:ascii="Arial" w:eastAsia="Arial" w:hAnsi="Arial"/>
            <w:b/>
            <w:color w:val="26509A"/>
            <w:sz w:val="11"/>
            <w:szCs w:val="11"/>
          </w:rPr>
        </w:pPr>
        <w:r w:rsidRPr="00453517">
          <w:rPr>
            <w:rFonts w:ascii="Arial" w:eastAsia="Arial" w:hAnsi="Arial"/>
            <w:b/>
            <w:color w:val="26509A"/>
            <w:sz w:val="11"/>
            <w:szCs w:val="11"/>
          </w:rPr>
          <w:t>GECT GO  /  EZTS GO</w:t>
        </w:r>
      </w:p>
      <w:p w14:paraId="314DE168" w14:textId="66DA2536" w:rsidR="00BF0A7B" w:rsidRPr="00D70A08" w:rsidRDefault="00BF0A7B">
        <w:pPr>
          <w:pStyle w:val="Pidipagina"/>
          <w:jc w:val="right"/>
          <w:rPr>
            <w:rFonts w:ascii="Trebuchet MS" w:hAnsi="Trebuchet MS"/>
            <w:sz w:val="20"/>
            <w:szCs w:val="20"/>
          </w:rPr>
        </w:pPr>
        <w:r w:rsidRPr="00D70A08">
          <w:rPr>
            <w:rFonts w:ascii="Trebuchet MS" w:hAnsi="Trebuchet MS"/>
            <w:sz w:val="20"/>
            <w:szCs w:val="20"/>
          </w:rPr>
          <w:fldChar w:fldCharType="begin"/>
        </w:r>
        <w:r w:rsidRPr="00D70A08">
          <w:rPr>
            <w:rFonts w:ascii="Trebuchet MS" w:hAnsi="Trebuchet MS"/>
            <w:sz w:val="20"/>
            <w:szCs w:val="20"/>
          </w:rPr>
          <w:instrText>PAGE   \* MERGEFORMAT</w:instrText>
        </w:r>
        <w:r w:rsidRPr="00D70A08">
          <w:rPr>
            <w:rFonts w:ascii="Trebuchet MS" w:hAnsi="Trebuchet MS"/>
            <w:sz w:val="20"/>
            <w:szCs w:val="20"/>
          </w:rPr>
          <w:fldChar w:fldCharType="separate"/>
        </w:r>
        <w:r w:rsidRPr="00D70A08">
          <w:rPr>
            <w:rFonts w:ascii="Trebuchet MS" w:hAnsi="Trebuchet MS"/>
            <w:sz w:val="20"/>
            <w:szCs w:val="20"/>
          </w:rPr>
          <w:t>2</w:t>
        </w:r>
        <w:r w:rsidRPr="00D70A08">
          <w:rPr>
            <w:rFonts w:ascii="Trebuchet MS" w:hAnsi="Trebuchet MS"/>
            <w:sz w:val="20"/>
            <w:szCs w:val="20"/>
          </w:rPr>
          <w:fldChar w:fldCharType="end"/>
        </w:r>
      </w:p>
    </w:sdtContent>
  </w:sdt>
  <w:p w14:paraId="3CF26DD5" w14:textId="2A058862" w:rsidR="00E96762" w:rsidRDefault="00E96762" w:rsidP="00E96762">
    <w:pPr>
      <w:pStyle w:val="Pidipagina"/>
      <w:spacing w:line="120" w:lineRule="atLeast"/>
      <w:ind w:left="-567" w:right="-425"/>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CA5FF" w14:textId="77777777" w:rsidR="00EF515A" w:rsidRDefault="00EF515A" w:rsidP="00901D0E">
      <w:r>
        <w:separator/>
      </w:r>
    </w:p>
  </w:footnote>
  <w:footnote w:type="continuationSeparator" w:id="0">
    <w:p w14:paraId="0C44FDB8" w14:textId="77777777" w:rsidR="00EF515A" w:rsidRDefault="00EF515A" w:rsidP="00901D0E">
      <w:r>
        <w:continuationSeparator/>
      </w:r>
    </w:p>
  </w:footnote>
  <w:footnote w:type="continuationNotice" w:id="1">
    <w:p w14:paraId="4A5F4870" w14:textId="77777777" w:rsidR="00EF515A" w:rsidRDefault="00EF515A"/>
  </w:footnote>
  <w:footnote w:id="2">
    <w:p w14:paraId="6680FE8A" w14:textId="40E30904" w:rsidR="005B709A" w:rsidRDefault="005B709A" w:rsidP="005B709A">
      <w:pPr>
        <w:pStyle w:val="Testonotaapidipagina"/>
      </w:pPr>
      <w:r>
        <w:rPr>
          <w:rStyle w:val="Znakisprotnihopomb"/>
          <w:rFonts w:ascii="Open Sans" w:hAnsi="Open Sans"/>
        </w:rPr>
        <w:footnoteRef/>
      </w:r>
      <w:r>
        <w:rPr>
          <w:rFonts w:eastAsia="Trebuchet MS" w:cs="Trebuchet MS"/>
        </w:rPr>
        <w:t xml:space="preserve"> </w:t>
      </w:r>
      <w:r>
        <w:rPr>
          <w:rFonts w:ascii="Open Sans" w:hAnsi="Open Sans" w:cs="Open Sans"/>
          <w:sz w:val="18"/>
          <w:szCs w:val="18"/>
        </w:rPr>
        <w:t>Podpis in žig nista potrebna v primeru digitalnega podpisa s kvalificiranim digitalnim potrdilom. Žig je potreben le, če prijavitelj posluje z žigom.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31A1A" w14:textId="6FD8AB4D" w:rsidR="008D12CC" w:rsidRPr="005A1298" w:rsidRDefault="00F53B04" w:rsidP="005A1298">
    <w:pPr>
      <w:pStyle w:val="Intestazione"/>
      <w:tabs>
        <w:tab w:val="clear" w:pos="4819"/>
        <w:tab w:val="clear" w:pos="9638"/>
        <w:tab w:val="left" w:pos="7000"/>
      </w:tabs>
    </w:pPr>
    <w:r>
      <w:rPr>
        <w:noProof/>
      </w:rPr>
      <w:drawing>
        <wp:anchor distT="0" distB="0" distL="114300" distR="114300" simplePos="0" relativeHeight="251658240" behindDoc="1" locked="0" layoutInCell="1" allowOverlap="1" wp14:anchorId="44C88B73" wp14:editId="325433FB">
          <wp:simplePos x="0" y="0"/>
          <wp:positionH relativeFrom="margin">
            <wp:align>center</wp:align>
          </wp:positionH>
          <wp:positionV relativeFrom="paragraph">
            <wp:posOffset>144780</wp:posOffset>
          </wp:positionV>
          <wp:extent cx="2637155" cy="871220"/>
          <wp:effectExtent l="0" t="0" r="0" b="508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637155" cy="87122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A72CF" w14:textId="5FFDE75C" w:rsidR="004B62E2" w:rsidRDefault="009A2F1C" w:rsidP="00620FD9">
    <w:pPr>
      <w:pStyle w:val="Intestazione"/>
      <w:tabs>
        <w:tab w:val="clear" w:pos="4819"/>
        <w:tab w:val="clear" w:pos="9638"/>
        <w:tab w:val="left" w:pos="7000"/>
      </w:tabs>
    </w:pPr>
    <w:r>
      <w:rPr>
        <w:noProof/>
      </w:rPr>
      <w:drawing>
        <wp:anchor distT="0" distB="0" distL="114300" distR="114300" simplePos="0" relativeHeight="251658242" behindDoc="1" locked="0" layoutInCell="1" allowOverlap="1" wp14:anchorId="7472C8A3" wp14:editId="5398F9AE">
          <wp:simplePos x="0" y="0"/>
          <wp:positionH relativeFrom="margin">
            <wp:posOffset>4937125</wp:posOffset>
          </wp:positionH>
          <wp:positionV relativeFrom="paragraph">
            <wp:posOffset>275013</wp:posOffset>
          </wp:positionV>
          <wp:extent cx="1183005" cy="361315"/>
          <wp:effectExtent l="0" t="0" r="0" b="635"/>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pic:cNvPicPr/>
                </pic:nvPicPr>
                <pic:blipFill>
                  <a:blip r:embed="rId1">
                    <a:extLst>
                      <a:ext uri="{28A0092B-C50C-407E-A947-70E740481C1C}">
                        <a14:useLocalDpi xmlns:a14="http://schemas.microsoft.com/office/drawing/2010/main" val="0"/>
                      </a:ext>
                    </a:extLst>
                  </a:blip>
                  <a:stretch>
                    <a:fillRect/>
                  </a:stretch>
                </pic:blipFill>
                <pic:spPr>
                  <a:xfrm>
                    <a:off x="0" y="0"/>
                    <a:ext cx="1183005" cy="361315"/>
                  </a:xfrm>
                  <a:prstGeom prst="rect">
                    <a:avLst/>
                  </a:prstGeom>
                </pic:spPr>
              </pic:pic>
            </a:graphicData>
          </a:graphic>
          <wp14:sizeRelH relativeFrom="margin">
            <wp14:pctWidth>0</wp14:pctWidth>
          </wp14:sizeRelH>
          <wp14:sizeRelV relativeFrom="margin">
            <wp14:pctHeight>0</wp14:pctHeight>
          </wp14:sizeRelV>
        </wp:anchor>
      </w:drawing>
    </w:r>
    <w:r w:rsidR="005A1298">
      <w:rPr>
        <w:noProof/>
      </w:rPr>
      <w:drawing>
        <wp:anchor distT="0" distB="0" distL="114300" distR="114300" simplePos="0" relativeHeight="251658243" behindDoc="1" locked="0" layoutInCell="1" allowOverlap="1" wp14:anchorId="43107803" wp14:editId="78F540EC">
          <wp:simplePos x="0" y="0"/>
          <wp:positionH relativeFrom="margin">
            <wp:posOffset>4507230</wp:posOffset>
          </wp:positionH>
          <wp:positionV relativeFrom="paragraph">
            <wp:posOffset>268605</wp:posOffset>
          </wp:positionV>
          <wp:extent cx="368935" cy="368935"/>
          <wp:effectExtent l="0" t="0" r="0" b="0"/>
          <wp:wrapTight wrapText="bothSides">
            <wp:wrapPolygon edited="0">
              <wp:start x="0" y="0"/>
              <wp:lineTo x="0" y="20076"/>
              <wp:lineTo x="20076" y="20076"/>
              <wp:lineTo x="20076"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a:blip r:embed="rId2">
                    <a:extLst>
                      <a:ext uri="{28A0092B-C50C-407E-A947-70E740481C1C}">
                        <a14:useLocalDpi xmlns:a14="http://schemas.microsoft.com/office/drawing/2010/main" val="0"/>
                      </a:ext>
                    </a:extLst>
                  </a:blip>
                  <a:stretch>
                    <a:fillRect/>
                  </a:stretch>
                </pic:blipFill>
                <pic:spPr>
                  <a:xfrm>
                    <a:off x="0" y="0"/>
                    <a:ext cx="368935" cy="368935"/>
                  </a:xfrm>
                  <a:prstGeom prst="rect">
                    <a:avLst/>
                  </a:prstGeom>
                </pic:spPr>
              </pic:pic>
            </a:graphicData>
          </a:graphic>
          <wp14:sizeRelH relativeFrom="margin">
            <wp14:pctWidth>0</wp14:pctWidth>
          </wp14:sizeRelH>
          <wp14:sizeRelV relativeFrom="margin">
            <wp14:pctHeight>0</wp14:pctHeight>
          </wp14:sizeRelV>
        </wp:anchor>
      </w:drawing>
    </w:r>
    <w:r w:rsidR="005A1298">
      <w:rPr>
        <w:noProof/>
      </w:rPr>
      <w:drawing>
        <wp:anchor distT="0" distB="0" distL="114300" distR="114300" simplePos="0" relativeHeight="251658244" behindDoc="0" locked="0" layoutInCell="1" allowOverlap="1" wp14:anchorId="42E43856" wp14:editId="672C2C81">
          <wp:simplePos x="0" y="0"/>
          <wp:positionH relativeFrom="margin">
            <wp:align>left</wp:align>
          </wp:positionH>
          <wp:positionV relativeFrom="paragraph">
            <wp:posOffset>135255</wp:posOffset>
          </wp:positionV>
          <wp:extent cx="2395220" cy="781050"/>
          <wp:effectExtent l="0" t="0" r="5080" b="0"/>
          <wp:wrapTopAndBottom/>
          <wp:docPr id="8" name="Picture 8" descr="C:\Users\140468\Desktop\MODELLI E LOGHI\INTERREG_IT-SLO_FUND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pic:nvPicPr>
                <pic:blipFill rotWithShape="1">
                  <a:blip r:embed="rId3">
                    <a:extLst>
                      <a:ext uri="{28A0092B-C50C-407E-A947-70E740481C1C}">
                        <a14:useLocalDpi xmlns:a14="http://schemas.microsoft.com/office/drawing/2010/main" val="0"/>
                      </a:ext>
                    </a:extLst>
                  </a:blip>
                  <a:srcRect t="12500" b="14286"/>
                  <a:stretch/>
                </pic:blipFill>
                <pic:spPr bwMode="auto">
                  <a:xfrm>
                    <a:off x="0" y="0"/>
                    <a:ext cx="2395220"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Puntoelenco22"/>
      <w:lvlText w:val=""/>
      <w:lvlJc w:val="left"/>
      <w:pPr>
        <w:tabs>
          <w:tab w:val="num" w:pos="643"/>
        </w:tabs>
        <w:ind w:left="643" w:hanging="360"/>
      </w:pPr>
      <w:rPr>
        <w:rFonts w:ascii="Symbol" w:hAnsi="Symbol" w:cs="Symbol"/>
      </w:rPr>
    </w:lvl>
  </w:abstractNum>
  <w:abstractNum w:abstractNumId="2" w15:restartNumberingAfterBreak="0">
    <w:nsid w:val="00000003"/>
    <w:multiLevelType w:val="singleLevel"/>
    <w:tmpl w:val="00000003"/>
    <w:name w:val="WW8Num3"/>
    <w:lvl w:ilvl="0">
      <w:start w:val="1"/>
      <w:numFmt w:val="bullet"/>
      <w:pStyle w:val="Puntoelenco2"/>
      <w:lvlText w:val=""/>
      <w:lvlJc w:val="left"/>
      <w:pPr>
        <w:tabs>
          <w:tab w:val="num" w:pos="360"/>
        </w:tabs>
        <w:ind w:left="360" w:hanging="360"/>
      </w:pPr>
      <w:rPr>
        <w:rFonts w:ascii="Symbol" w:hAnsi="Symbol" w:cs="Symbol"/>
        <w:b w:val="0"/>
        <w:i w:val="0"/>
        <w:sz w:val="22"/>
        <w:szCs w:val="22"/>
      </w:rPr>
    </w:lvl>
  </w:abstractNum>
  <w:abstractNum w:abstractNumId="3" w15:restartNumberingAfterBreak="0">
    <w:nsid w:val="00000004"/>
    <w:multiLevelType w:val="singleLevel"/>
    <w:tmpl w:val="00000004"/>
    <w:name w:val="WW8Num4"/>
    <w:lvl w:ilvl="0">
      <w:start w:val="1"/>
      <w:numFmt w:val="bullet"/>
      <w:pStyle w:val="elencopuntato"/>
      <w:lvlText w:val=""/>
      <w:lvlJc w:val="left"/>
      <w:pPr>
        <w:tabs>
          <w:tab w:val="num" w:pos="643"/>
        </w:tabs>
        <w:ind w:left="643" w:hanging="360"/>
      </w:pPr>
      <w:rPr>
        <w:rFonts w:ascii="Symbol" w:hAnsi="Symbol" w:cs="Symbol"/>
        <w:b w:val="0"/>
        <w:i w:val="0"/>
        <w:sz w:val="22"/>
        <w:szCs w:val="22"/>
      </w:rPr>
    </w:lvl>
  </w:abstractNum>
  <w:abstractNum w:abstractNumId="4" w15:restartNumberingAfterBreak="0">
    <w:nsid w:val="00000005"/>
    <w:multiLevelType w:val="singleLevel"/>
    <w:tmpl w:val="00000005"/>
    <w:name w:val="WW8Num5"/>
    <w:lvl w:ilvl="0">
      <w:start w:val="1"/>
      <w:numFmt w:val="bullet"/>
      <w:pStyle w:val="Puntoelenco21"/>
      <w:lvlText w:val=""/>
      <w:lvlJc w:val="left"/>
      <w:pPr>
        <w:tabs>
          <w:tab w:val="num" w:pos="360"/>
        </w:tabs>
        <w:ind w:left="360" w:hanging="360"/>
      </w:pPr>
      <w:rPr>
        <w:rFonts w:ascii="Symbol" w:hAnsi="Symbol" w:cs="Symbol"/>
        <w:b w:val="0"/>
        <w:i w:val="0"/>
        <w:sz w:val="22"/>
        <w:szCs w:val="22"/>
      </w:rPr>
    </w:lvl>
  </w:abstractNum>
  <w:abstractNum w:abstractNumId="5" w15:restartNumberingAfterBreak="0">
    <w:nsid w:val="00000006"/>
    <w:multiLevelType w:val="singleLevel"/>
    <w:tmpl w:val="D8BC3EAA"/>
    <w:name w:val="WW8Num6"/>
    <w:lvl w:ilvl="0">
      <w:start w:val="1"/>
      <w:numFmt w:val="decimal"/>
      <w:lvlText w:val="%1."/>
      <w:lvlJc w:val="left"/>
      <w:pPr>
        <w:tabs>
          <w:tab w:val="num" w:pos="720"/>
        </w:tabs>
        <w:ind w:left="720" w:hanging="360"/>
      </w:pPr>
      <w:rPr>
        <w:rFonts w:ascii="Open Sans" w:hAnsi="Open Sans" w:cs="Open Sans" w:hint="default"/>
        <w:b/>
        <w:bCs/>
        <w:color w:val="1F497D"/>
        <w:lang w:val="sl-SI"/>
      </w:rPr>
    </w:lvl>
  </w:abstractNum>
  <w:abstractNum w:abstractNumId="6" w15:restartNumberingAfterBreak="0">
    <w:nsid w:val="00000007"/>
    <w:multiLevelType w:val="singleLevel"/>
    <w:tmpl w:val="ABA08E8E"/>
    <w:name w:val="WW8Num7"/>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rPr>
        <w:rFonts w:ascii="Open Sans" w:hAnsi="Open Sans" w:cs="Open Sans"/>
        <w:b/>
        <w:bCs/>
        <w:lang w:val="sl-SI"/>
      </w:r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b/>
        <w:bCs/>
        <w:lang w:val="it-IT"/>
      </w:rPr>
    </w:lvl>
  </w:abstractNum>
  <w:abstractNum w:abstractNumId="9"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cs="Symbol"/>
        <w:b w:val="0"/>
        <w:i w:val="0"/>
        <w:color w:val="1F497D"/>
        <w:sz w:val="22"/>
        <w:szCs w:val="22"/>
        <w:lang w:val="it-IT"/>
      </w:rPr>
    </w:lvl>
  </w:abstractNum>
  <w:abstractNum w:abstractNumId="10" w15:restartNumberingAfterBreak="0">
    <w:nsid w:val="0000000B"/>
    <w:multiLevelType w:val="singleLevel"/>
    <w:tmpl w:val="0000000B"/>
    <w:name w:val="WW8Num11"/>
    <w:lvl w:ilvl="0">
      <w:start w:val="1"/>
      <w:numFmt w:val="decimal"/>
      <w:lvlText w:val="%1."/>
      <w:lvlJc w:val="left"/>
      <w:pPr>
        <w:tabs>
          <w:tab w:val="num" w:pos="720"/>
        </w:tabs>
        <w:ind w:left="720" w:hanging="360"/>
      </w:pPr>
      <w:rPr>
        <w:rFonts w:ascii="Open Sans" w:hAnsi="Open Sans" w:cs="Open Sans"/>
        <w:b/>
        <w:bCs/>
        <w:lang w:val="it-IT"/>
      </w:rPr>
    </w:lvl>
  </w:abstractNum>
  <w:abstractNum w:abstractNumId="11" w15:restartNumberingAfterBreak="0">
    <w:nsid w:val="0000000C"/>
    <w:multiLevelType w:val="multilevel"/>
    <w:tmpl w:val="01C8A41A"/>
    <w:name w:val="WW8Num12"/>
    <w:lvl w:ilvl="0">
      <w:start w:val="2"/>
      <w:numFmt w:val="decimal"/>
      <w:lvlText w:val="%1."/>
      <w:lvlJc w:val="left"/>
      <w:pPr>
        <w:tabs>
          <w:tab w:val="num" w:pos="720"/>
        </w:tabs>
        <w:ind w:left="720" w:hanging="360"/>
      </w:pPr>
      <w:rPr>
        <w:rFonts w:ascii="Open Sans" w:hAnsi="Open Sans" w:cs="Open Sans" w:hint="default"/>
        <w:lang w:val="it-I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CA0CBCF2"/>
    <w:name w:val="WW8Num13"/>
    <w:lvl w:ilvl="0">
      <w:start w:val="1"/>
      <w:numFmt w:val="bullet"/>
      <w:lvlText w:val=""/>
      <w:lvlJc w:val="left"/>
      <w:pPr>
        <w:tabs>
          <w:tab w:val="num" w:pos="720"/>
        </w:tabs>
        <w:ind w:left="720" w:hanging="360"/>
      </w:pPr>
      <w:rPr>
        <w:rFonts w:ascii="Symbol" w:hAnsi="Symbol" w:cs="Symbol"/>
        <w:b w:val="0"/>
        <w:color w:val="365F91"/>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color w:val="365F91"/>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color w:val="365F91"/>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3484065C"/>
    <w:name w:val="WW8Num14"/>
    <w:lvl w:ilvl="0">
      <w:start w:val="1"/>
      <w:numFmt w:val="decimal"/>
      <w:lvlText w:val="%1."/>
      <w:lvlJc w:val="left"/>
      <w:pPr>
        <w:tabs>
          <w:tab w:val="num" w:pos="720"/>
        </w:tabs>
        <w:ind w:left="720" w:hanging="360"/>
      </w:pPr>
      <w:rPr>
        <w:rFonts w:ascii="Open Sans" w:hAnsi="Open Sans" w:cs="Open Sans" w:hint="default"/>
        <w:lang w:val="it-I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C40E066A"/>
    <w:name w:val="WW8Num15"/>
    <w:lvl w:ilvl="0">
      <w:start w:val="1"/>
      <w:numFmt w:val="decimal"/>
      <w:lvlText w:val="%1."/>
      <w:lvlJc w:val="left"/>
      <w:pPr>
        <w:tabs>
          <w:tab w:val="num" w:pos="720"/>
        </w:tabs>
        <w:ind w:left="720" w:hanging="360"/>
      </w:pPr>
      <w:rPr>
        <w:rFonts w:ascii="Open Sans" w:hAnsi="Open Sans" w:cs="Open Sans" w:hint="default"/>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8Num16"/>
    <w:lvl w:ilvl="0">
      <w:start w:val="3"/>
      <w:numFmt w:val="decimal"/>
      <w:lvlText w:val="%1."/>
      <w:lvlJc w:val="left"/>
      <w:pPr>
        <w:tabs>
          <w:tab w:val="num" w:pos="502"/>
        </w:tabs>
        <w:ind w:left="502" w:hanging="360"/>
      </w:pPr>
      <w:rPr>
        <w:rFonts w:ascii="Trebuchet MS" w:hAnsi="Trebuchet MS" w:cs="Trebuchet MS" w:hint="default"/>
        <w:b/>
      </w:r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16" w15:restartNumberingAfterBreak="0">
    <w:nsid w:val="00000011"/>
    <w:multiLevelType w:val="multilevel"/>
    <w:tmpl w:val="00000011"/>
    <w:name w:val="WW8Num17"/>
    <w:lvl w:ilvl="0">
      <w:start w:val="1"/>
      <w:numFmt w:val="decimal"/>
      <w:lvlText w:val="%1."/>
      <w:lvlJc w:val="left"/>
      <w:pPr>
        <w:tabs>
          <w:tab w:val="num" w:pos="720"/>
        </w:tabs>
        <w:ind w:left="720" w:hanging="360"/>
      </w:pPr>
      <w:rPr>
        <w:rFonts w:ascii="Open Sans" w:hAnsi="Open Sans" w:cs="Open Sans"/>
        <w:b/>
        <w:bCs/>
        <w:lang w:val="it-I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2"/>
    <w:multiLevelType w:val="singleLevel"/>
    <w:tmpl w:val="00000012"/>
    <w:name w:val="WW8Num18"/>
    <w:lvl w:ilvl="0">
      <w:start w:val="1"/>
      <w:numFmt w:val="lowerLetter"/>
      <w:lvlText w:val="%1)"/>
      <w:lvlJc w:val="left"/>
      <w:pPr>
        <w:tabs>
          <w:tab w:val="num" w:pos="0"/>
        </w:tabs>
        <w:ind w:left="1080" w:hanging="360"/>
      </w:pPr>
      <w:rPr>
        <w:rFonts w:ascii="Open Sans" w:eastAsia="Times New Roman" w:hAnsi="Open Sans" w:cs="Open Sans" w:hint="default"/>
        <w:b/>
        <w:lang w:val="sl-SI"/>
      </w:rPr>
    </w:lvl>
  </w:abstractNum>
  <w:abstractNum w:abstractNumId="18" w15:restartNumberingAfterBreak="0">
    <w:nsid w:val="00000013"/>
    <w:multiLevelType w:val="singleLevel"/>
    <w:tmpl w:val="00000013"/>
    <w:name w:val="WW8Num19"/>
    <w:lvl w:ilvl="0">
      <w:start w:val="1"/>
      <w:numFmt w:val="decimal"/>
      <w:lvlText w:val="%1."/>
      <w:lvlJc w:val="left"/>
      <w:pPr>
        <w:tabs>
          <w:tab w:val="num" w:pos="720"/>
        </w:tabs>
        <w:ind w:left="720" w:hanging="360"/>
      </w:pPr>
      <w:rPr>
        <w:rFonts w:ascii="Open Sans" w:hAnsi="Open Sans" w:cs="Open Sans"/>
        <w:b/>
        <w:bCs/>
        <w:lang w:val="it-IT"/>
      </w:rPr>
    </w:lvl>
  </w:abstractNum>
  <w:abstractNum w:abstractNumId="19" w15:restartNumberingAfterBreak="0">
    <w:nsid w:val="00000014"/>
    <w:multiLevelType w:val="multilevel"/>
    <w:tmpl w:val="00000014"/>
    <w:name w:val="WW8Num20"/>
    <w:lvl w:ilvl="0">
      <w:start w:val="3"/>
      <w:numFmt w:val="decimal"/>
      <w:lvlText w:val="%1."/>
      <w:lvlJc w:val="left"/>
      <w:pPr>
        <w:tabs>
          <w:tab w:val="num" w:pos="720"/>
        </w:tabs>
        <w:ind w:left="720" w:hanging="360"/>
      </w:pPr>
      <w:rPr>
        <w:rFonts w:ascii="Trebuchet MS" w:hAnsi="Trebuchet MS" w:cs="Trebuchet MS" w:hint="default"/>
        <w:b/>
        <w:bCs/>
        <w:lang w:val="sl-SI"/>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00000015"/>
    <w:multiLevelType w:val="singleLevel"/>
    <w:tmpl w:val="90BC1AC0"/>
    <w:name w:val="WW8Num21"/>
    <w:lvl w:ilvl="0">
      <w:start w:val="1"/>
      <w:numFmt w:val="lowerLetter"/>
      <w:lvlText w:val="%1)"/>
      <w:lvlJc w:val="left"/>
      <w:pPr>
        <w:tabs>
          <w:tab w:val="num" w:pos="0"/>
        </w:tabs>
        <w:ind w:left="1080" w:hanging="360"/>
      </w:pPr>
      <w:rPr>
        <w:rFonts w:ascii="Open Sans" w:hAnsi="Open Sans" w:cs="Open Sans" w:hint="default"/>
        <w:b/>
        <w:bCs/>
        <w:color w:val="244061" w:themeColor="accent1" w:themeShade="80"/>
        <w:lang w:val="sl-SI"/>
      </w:rPr>
    </w:lvl>
  </w:abstractNum>
  <w:abstractNum w:abstractNumId="21" w15:restartNumberingAfterBreak="0">
    <w:nsid w:val="00000016"/>
    <w:multiLevelType w:val="singleLevel"/>
    <w:tmpl w:val="30FCBA82"/>
    <w:name w:val="WW8Num22"/>
    <w:lvl w:ilvl="0">
      <w:start w:val="1"/>
      <w:numFmt w:val="lowerLetter"/>
      <w:lvlText w:val="%1)"/>
      <w:lvlJc w:val="left"/>
      <w:pPr>
        <w:tabs>
          <w:tab w:val="num" w:pos="0"/>
        </w:tabs>
        <w:ind w:left="360" w:hanging="360"/>
      </w:pPr>
      <w:rPr>
        <w:rFonts w:ascii="Open Sans" w:hAnsi="Open Sans" w:cs="Open Sans" w:hint="default"/>
        <w:b/>
        <w:lang w:val="it-IT"/>
      </w:rPr>
    </w:lvl>
  </w:abstractNum>
  <w:abstractNum w:abstractNumId="22" w15:restartNumberingAfterBreak="0">
    <w:nsid w:val="00000017"/>
    <w:multiLevelType w:val="singleLevel"/>
    <w:tmpl w:val="94785238"/>
    <w:name w:val="WW8Num23"/>
    <w:lvl w:ilvl="0">
      <w:start w:val="1"/>
      <w:numFmt w:val="decimal"/>
      <w:lvlText w:val="%1."/>
      <w:lvlJc w:val="left"/>
      <w:pPr>
        <w:tabs>
          <w:tab w:val="num" w:pos="0"/>
        </w:tabs>
        <w:ind w:left="720" w:hanging="360"/>
      </w:pPr>
      <w:rPr>
        <w:rFonts w:ascii="Open Sans" w:hAnsi="Open Sans" w:cs="Open Sans" w:hint="default"/>
        <w:b/>
        <w:bCs/>
        <w:lang w:val="it-IT"/>
      </w:rPr>
    </w:lvl>
  </w:abstractNum>
  <w:abstractNum w:abstractNumId="23" w15:restartNumberingAfterBreak="0">
    <w:nsid w:val="00000018"/>
    <w:multiLevelType w:val="singleLevel"/>
    <w:tmpl w:val="00000018"/>
    <w:name w:val="WW8Num24"/>
    <w:lvl w:ilvl="0">
      <w:start w:val="3"/>
      <w:numFmt w:val="decimal"/>
      <w:lvlText w:val="%1."/>
      <w:lvlJc w:val="left"/>
      <w:pPr>
        <w:tabs>
          <w:tab w:val="num" w:pos="0"/>
        </w:tabs>
        <w:ind w:left="720" w:hanging="360"/>
      </w:pPr>
      <w:rPr>
        <w:rFonts w:cs="Open Sans" w:hint="default"/>
        <w:lang w:val="sl-SI"/>
      </w:rPr>
    </w:lvl>
  </w:abstractNum>
  <w:abstractNum w:abstractNumId="24" w15:restartNumberingAfterBreak="0">
    <w:nsid w:val="00000019"/>
    <w:multiLevelType w:val="singleLevel"/>
    <w:tmpl w:val="43FC7DAE"/>
    <w:name w:val="WW8Num25"/>
    <w:lvl w:ilvl="0">
      <w:start w:val="1"/>
      <w:numFmt w:val="decimal"/>
      <w:lvlText w:val="%1."/>
      <w:lvlJc w:val="left"/>
      <w:pPr>
        <w:tabs>
          <w:tab w:val="num" w:pos="720"/>
        </w:tabs>
        <w:ind w:left="720" w:hanging="360"/>
      </w:pPr>
      <w:rPr>
        <w:rFonts w:ascii="Open Sans" w:hAnsi="Open Sans" w:cs="Open Sans" w:hint="default"/>
        <w:lang w:val="sl-SI"/>
      </w:rPr>
    </w:lvl>
  </w:abstractNum>
  <w:abstractNum w:abstractNumId="25" w15:restartNumberingAfterBreak="0">
    <w:nsid w:val="0000001A"/>
    <w:multiLevelType w:val="singleLevel"/>
    <w:tmpl w:val="36663E46"/>
    <w:name w:val="WW8Num26"/>
    <w:lvl w:ilvl="0">
      <w:start w:val="3"/>
      <w:numFmt w:val="decimal"/>
      <w:lvlText w:val="%1."/>
      <w:lvlJc w:val="left"/>
      <w:pPr>
        <w:tabs>
          <w:tab w:val="num" w:pos="720"/>
        </w:tabs>
        <w:ind w:left="720" w:hanging="360"/>
      </w:pPr>
      <w:rPr>
        <w:rFonts w:ascii="Open Sans" w:hAnsi="Open Sans" w:cs="Open Sans" w:hint="default"/>
        <w:lang w:val="it-IT"/>
      </w:rPr>
    </w:lvl>
  </w:abstractNum>
  <w:abstractNum w:abstractNumId="26" w15:restartNumberingAfterBreak="0">
    <w:nsid w:val="0000001B"/>
    <w:multiLevelType w:val="singleLevel"/>
    <w:tmpl w:val="3AB0FA2A"/>
    <w:name w:val="WW8Num27"/>
    <w:lvl w:ilvl="0">
      <w:start w:val="1"/>
      <w:numFmt w:val="decimal"/>
      <w:lvlText w:val="%1."/>
      <w:lvlJc w:val="left"/>
      <w:pPr>
        <w:tabs>
          <w:tab w:val="num" w:pos="0"/>
        </w:tabs>
        <w:ind w:left="720" w:hanging="360"/>
      </w:pPr>
      <w:rPr>
        <w:rFonts w:ascii="Open Sans" w:hAnsi="Open Sans" w:cs="Open Sans" w:hint="default"/>
        <w:b/>
        <w:lang w:val="it-IT"/>
      </w:rPr>
    </w:lvl>
  </w:abstractNum>
  <w:abstractNum w:abstractNumId="27" w15:restartNumberingAfterBreak="0">
    <w:nsid w:val="0000001C"/>
    <w:multiLevelType w:val="singleLevel"/>
    <w:tmpl w:val="39E2DAC8"/>
    <w:name w:val="WW8Num28"/>
    <w:lvl w:ilvl="0">
      <w:start w:val="1"/>
      <w:numFmt w:val="decimal"/>
      <w:lvlText w:val="%1."/>
      <w:lvlJc w:val="left"/>
      <w:pPr>
        <w:tabs>
          <w:tab w:val="num" w:pos="1080"/>
        </w:tabs>
        <w:ind w:left="1080" w:hanging="360"/>
      </w:pPr>
      <w:rPr>
        <w:rFonts w:cs="Open Sans"/>
        <w:b/>
        <w:lang w:val="it-IT"/>
      </w:rPr>
    </w:lvl>
  </w:abstractNum>
  <w:abstractNum w:abstractNumId="28" w15:restartNumberingAfterBreak="0">
    <w:nsid w:val="0000001D"/>
    <w:multiLevelType w:val="singleLevel"/>
    <w:tmpl w:val="9298698C"/>
    <w:name w:val="WW8Num29"/>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29" w15:restartNumberingAfterBreak="0">
    <w:nsid w:val="0000001E"/>
    <w:multiLevelType w:val="multilevel"/>
    <w:tmpl w:val="0000001E"/>
    <w:name w:val="WW8Num30"/>
    <w:lvl w:ilvl="0">
      <w:start w:val="1"/>
      <w:numFmt w:val="decimal"/>
      <w:lvlText w:val="%1."/>
      <w:lvlJc w:val="left"/>
      <w:pPr>
        <w:tabs>
          <w:tab w:val="num" w:pos="720"/>
        </w:tabs>
        <w:ind w:left="720" w:hanging="360"/>
      </w:pPr>
      <w:rPr>
        <w:rFonts w:ascii="Open Sans" w:hAnsi="Open Sans" w:cs="Open Sans"/>
        <w:b/>
        <w:bCs/>
        <w:lang w:val="sl-S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singleLevel"/>
    <w:tmpl w:val="0000001F"/>
    <w:name w:val="WW8Num31"/>
    <w:lvl w:ilvl="0">
      <w:start w:val="1"/>
      <w:numFmt w:val="lowerLetter"/>
      <w:lvlText w:val="%1)"/>
      <w:lvlJc w:val="left"/>
      <w:pPr>
        <w:tabs>
          <w:tab w:val="num" w:pos="0"/>
        </w:tabs>
        <w:ind w:left="1080" w:hanging="360"/>
      </w:pPr>
      <w:rPr>
        <w:rFonts w:ascii="Open Sans" w:hAnsi="Open Sans" w:cs="Open Sans" w:hint="default"/>
        <w:b/>
        <w:bCs/>
        <w:lang w:val="sl-SI"/>
      </w:rPr>
    </w:lvl>
  </w:abstractNum>
  <w:abstractNum w:abstractNumId="31" w15:restartNumberingAfterBreak="0">
    <w:nsid w:val="00000020"/>
    <w:multiLevelType w:val="singleLevel"/>
    <w:tmpl w:val="B32E7732"/>
    <w:name w:val="WW8Num32"/>
    <w:lvl w:ilvl="0">
      <w:start w:val="1"/>
      <w:numFmt w:val="decimal"/>
      <w:lvlText w:val="%1."/>
      <w:lvlJc w:val="left"/>
      <w:pPr>
        <w:tabs>
          <w:tab w:val="num" w:pos="720"/>
        </w:tabs>
        <w:ind w:left="720" w:hanging="360"/>
      </w:pPr>
      <w:rPr>
        <w:rFonts w:ascii="Open Sans" w:hAnsi="Open Sans" w:cs="Open Sans" w:hint="default"/>
        <w:b/>
        <w:bCs/>
        <w:color w:val="244061" w:themeColor="accent1" w:themeShade="80"/>
        <w:lang w:val="sl-SI"/>
      </w:rPr>
    </w:lvl>
  </w:abstractNum>
  <w:abstractNum w:abstractNumId="32" w15:restartNumberingAfterBreak="0">
    <w:nsid w:val="00000021"/>
    <w:multiLevelType w:val="singleLevel"/>
    <w:tmpl w:val="4E381B1A"/>
    <w:name w:val="WW8Num33"/>
    <w:lvl w:ilvl="0">
      <w:start w:val="1"/>
      <w:numFmt w:val="decimal"/>
      <w:lvlText w:val="%1."/>
      <w:lvlJc w:val="left"/>
      <w:pPr>
        <w:tabs>
          <w:tab w:val="num" w:pos="0"/>
        </w:tabs>
        <w:ind w:left="720" w:hanging="360"/>
      </w:pPr>
      <w:rPr>
        <w:rFonts w:ascii="Open Sans" w:hAnsi="Open Sans" w:cs="Open Sans" w:hint="default"/>
      </w:rPr>
    </w:lvl>
  </w:abstractNum>
  <w:abstractNum w:abstractNumId="33" w15:restartNumberingAfterBreak="0">
    <w:nsid w:val="00000022"/>
    <w:multiLevelType w:val="singleLevel"/>
    <w:tmpl w:val="00000022"/>
    <w:name w:val="WW8Num34"/>
    <w:lvl w:ilvl="0">
      <w:start w:val="1"/>
      <w:numFmt w:val="decimal"/>
      <w:lvlText w:val="%1."/>
      <w:lvlJc w:val="left"/>
      <w:pPr>
        <w:tabs>
          <w:tab w:val="num" w:pos="720"/>
        </w:tabs>
        <w:ind w:left="720" w:hanging="360"/>
      </w:pPr>
    </w:lvl>
  </w:abstractNum>
  <w:abstractNum w:abstractNumId="34" w15:restartNumberingAfterBreak="0">
    <w:nsid w:val="00000023"/>
    <w:multiLevelType w:val="singleLevel"/>
    <w:tmpl w:val="00000023"/>
    <w:name w:val="WW8Num35"/>
    <w:lvl w:ilvl="0">
      <w:start w:val="1"/>
      <w:numFmt w:val="decimal"/>
      <w:lvlText w:val="%1."/>
      <w:lvlJc w:val="left"/>
      <w:pPr>
        <w:tabs>
          <w:tab w:val="num" w:pos="0"/>
        </w:tabs>
        <w:ind w:left="720" w:hanging="360"/>
      </w:pPr>
      <w:rPr>
        <w:rFonts w:ascii="Trebuchet MS" w:hAnsi="Trebuchet MS" w:cs="Trebuchet MS" w:hint="default"/>
        <w:b/>
        <w:lang w:val="sl-SI"/>
      </w:rPr>
    </w:lvl>
  </w:abstractNum>
  <w:abstractNum w:abstractNumId="35" w15:restartNumberingAfterBreak="0">
    <w:nsid w:val="00000024"/>
    <w:multiLevelType w:val="singleLevel"/>
    <w:tmpl w:val="85246036"/>
    <w:name w:val="WW8Num36"/>
    <w:lvl w:ilvl="0">
      <w:start w:val="2"/>
      <w:numFmt w:val="decimal"/>
      <w:lvlText w:val="%1."/>
      <w:lvlJc w:val="left"/>
      <w:pPr>
        <w:tabs>
          <w:tab w:val="num" w:pos="0"/>
        </w:tabs>
        <w:ind w:left="720" w:hanging="360"/>
      </w:pPr>
      <w:rPr>
        <w:rFonts w:ascii="Open Sans" w:hAnsi="Open Sans" w:cs="Open Sans" w:hint="default"/>
        <w:b/>
        <w:lang w:val="it-IT"/>
      </w:rPr>
    </w:lvl>
  </w:abstractNum>
  <w:abstractNum w:abstractNumId="36" w15:restartNumberingAfterBreak="0">
    <w:nsid w:val="00000025"/>
    <w:multiLevelType w:val="singleLevel"/>
    <w:tmpl w:val="3C7EF8D8"/>
    <w:name w:val="WW8Num37"/>
    <w:lvl w:ilvl="0">
      <w:start w:val="1"/>
      <w:numFmt w:val="decimal"/>
      <w:lvlText w:val="%1."/>
      <w:lvlJc w:val="left"/>
      <w:pPr>
        <w:tabs>
          <w:tab w:val="num" w:pos="0"/>
        </w:tabs>
        <w:ind w:left="720" w:hanging="360"/>
      </w:pPr>
      <w:rPr>
        <w:rFonts w:ascii="Open Sans" w:hAnsi="Open Sans" w:cs="Open Sans" w:hint="default"/>
        <w:b/>
        <w:bCs/>
        <w:lang w:val="it-IT"/>
      </w:rPr>
    </w:lvl>
  </w:abstractNum>
  <w:abstractNum w:abstractNumId="37" w15:restartNumberingAfterBreak="0">
    <w:nsid w:val="00000026"/>
    <w:multiLevelType w:val="singleLevel"/>
    <w:tmpl w:val="4948B05E"/>
    <w:name w:val="WW8Num38"/>
    <w:lvl w:ilvl="0">
      <w:start w:val="1"/>
      <w:numFmt w:val="decimal"/>
      <w:lvlText w:val="%1."/>
      <w:lvlJc w:val="left"/>
      <w:pPr>
        <w:tabs>
          <w:tab w:val="num" w:pos="0"/>
        </w:tabs>
        <w:ind w:left="720" w:hanging="360"/>
      </w:pPr>
      <w:rPr>
        <w:rFonts w:ascii="Open Sans" w:hAnsi="Open Sans" w:cs="Open Sans" w:hint="default"/>
        <w:b/>
        <w:bCs/>
        <w:lang w:val="it-IT"/>
      </w:rPr>
    </w:lvl>
  </w:abstractNum>
  <w:abstractNum w:abstractNumId="38" w15:restartNumberingAfterBreak="0">
    <w:nsid w:val="00000027"/>
    <w:multiLevelType w:val="singleLevel"/>
    <w:tmpl w:val="00000027"/>
    <w:name w:val="WW8Num39"/>
    <w:lvl w:ilvl="0">
      <w:start w:val="4"/>
      <w:numFmt w:val="decimal"/>
      <w:lvlText w:val="%1."/>
      <w:lvlJc w:val="left"/>
      <w:pPr>
        <w:tabs>
          <w:tab w:val="num" w:pos="720"/>
        </w:tabs>
        <w:ind w:left="720" w:hanging="360"/>
      </w:pPr>
      <w:rPr>
        <w:rFonts w:ascii="Trebuchet MS" w:hAnsi="Trebuchet MS" w:cs="Trebuchet MS" w:hint="default"/>
        <w:b/>
        <w:color w:val="1F497D"/>
        <w:lang w:val="it-IT"/>
      </w:rPr>
    </w:lvl>
  </w:abstractNum>
  <w:abstractNum w:abstractNumId="39"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Trebuchet MS" w:hAnsi="Trebuchet MS" w:cs="Trebuchet MS" w:hint="default"/>
        <w:b/>
        <w:lang w:val="it-IT"/>
      </w:rPr>
    </w:lvl>
  </w:abstractNum>
  <w:abstractNum w:abstractNumId="40" w15:restartNumberingAfterBreak="0">
    <w:nsid w:val="00000029"/>
    <w:multiLevelType w:val="singleLevel"/>
    <w:tmpl w:val="00000029"/>
    <w:name w:val="WW8Num41"/>
    <w:lvl w:ilvl="0">
      <w:start w:val="3"/>
      <w:numFmt w:val="decimal"/>
      <w:lvlText w:val="%1."/>
      <w:lvlJc w:val="left"/>
      <w:pPr>
        <w:tabs>
          <w:tab w:val="num" w:pos="0"/>
        </w:tabs>
        <w:ind w:left="720" w:hanging="360"/>
      </w:pPr>
      <w:rPr>
        <w:rFonts w:hint="default"/>
        <w:lang w:val="it-IT"/>
      </w:rPr>
    </w:lvl>
  </w:abstractNum>
  <w:abstractNum w:abstractNumId="41" w15:restartNumberingAfterBreak="0">
    <w:nsid w:val="0000002A"/>
    <w:multiLevelType w:val="singleLevel"/>
    <w:tmpl w:val="0000002A"/>
    <w:name w:val="WW8Num42"/>
    <w:lvl w:ilvl="0">
      <w:start w:val="1"/>
      <w:numFmt w:val="lowerLetter"/>
      <w:lvlText w:val="%1)"/>
      <w:lvlJc w:val="left"/>
      <w:pPr>
        <w:tabs>
          <w:tab w:val="num" w:pos="0"/>
        </w:tabs>
        <w:ind w:left="682" w:hanging="360"/>
      </w:pPr>
      <w:rPr>
        <w:rFonts w:cs="Open Sans" w:hint="default"/>
        <w:lang w:val="it-IT"/>
      </w:rPr>
    </w:lvl>
  </w:abstractNum>
  <w:abstractNum w:abstractNumId="42" w15:restartNumberingAfterBreak="0">
    <w:nsid w:val="0000002B"/>
    <w:multiLevelType w:val="multilevel"/>
    <w:tmpl w:val="0000002B"/>
    <w:name w:val="WW8Num43"/>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0000002C"/>
    <w:multiLevelType w:val="singleLevel"/>
    <w:tmpl w:val="5B3C8BBC"/>
    <w:name w:val="WW8Num44"/>
    <w:lvl w:ilvl="0">
      <w:start w:val="3"/>
      <w:numFmt w:val="decimal"/>
      <w:lvlText w:val="%1."/>
      <w:lvlJc w:val="left"/>
      <w:pPr>
        <w:tabs>
          <w:tab w:val="num" w:pos="0"/>
        </w:tabs>
        <w:ind w:left="720" w:hanging="360"/>
      </w:pPr>
      <w:rPr>
        <w:rFonts w:ascii="Open Sans" w:hAnsi="Open Sans" w:cs="Open Sans" w:hint="default"/>
        <w:b/>
      </w:rPr>
    </w:lvl>
  </w:abstractNum>
  <w:abstractNum w:abstractNumId="44" w15:restartNumberingAfterBreak="0">
    <w:nsid w:val="0000002D"/>
    <w:multiLevelType w:val="singleLevel"/>
    <w:tmpl w:val="0000002D"/>
    <w:name w:val="WW8Num45"/>
    <w:lvl w:ilvl="0">
      <w:start w:val="1"/>
      <w:numFmt w:val="decimal"/>
      <w:lvlText w:val="%1."/>
      <w:lvlJc w:val="left"/>
      <w:pPr>
        <w:tabs>
          <w:tab w:val="num" w:pos="720"/>
        </w:tabs>
        <w:ind w:left="720" w:hanging="360"/>
      </w:pPr>
      <w:rPr>
        <w:rFonts w:ascii="Open Sans" w:hAnsi="Open Sans" w:cs="Open Sans" w:hint="default"/>
        <w:b/>
        <w:bCs/>
        <w:lang w:val="it-IT"/>
      </w:rPr>
    </w:lvl>
  </w:abstractNum>
  <w:abstractNum w:abstractNumId="45" w15:restartNumberingAfterBreak="0">
    <w:nsid w:val="0000002E"/>
    <w:multiLevelType w:val="singleLevel"/>
    <w:tmpl w:val="3D4855F0"/>
    <w:name w:val="WW8Num46"/>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46" w15:restartNumberingAfterBreak="0">
    <w:nsid w:val="0000002F"/>
    <w:multiLevelType w:val="singleLevel"/>
    <w:tmpl w:val="0000002F"/>
    <w:name w:val="WW8Num47"/>
    <w:lvl w:ilvl="0">
      <w:start w:val="1"/>
      <w:numFmt w:val="decimal"/>
      <w:lvlText w:val="%1."/>
      <w:lvlJc w:val="left"/>
      <w:pPr>
        <w:tabs>
          <w:tab w:val="num" w:pos="720"/>
        </w:tabs>
        <w:ind w:left="720" w:hanging="360"/>
      </w:pPr>
      <w:rPr>
        <w:rFonts w:cs="Open Sans"/>
        <w:lang w:val="it-IT"/>
      </w:rPr>
    </w:lvl>
  </w:abstractNum>
  <w:abstractNum w:abstractNumId="47" w15:restartNumberingAfterBreak="0">
    <w:nsid w:val="00000030"/>
    <w:multiLevelType w:val="singleLevel"/>
    <w:tmpl w:val="72E40AA0"/>
    <w:name w:val="WW8Num48"/>
    <w:lvl w:ilvl="0">
      <w:start w:val="1"/>
      <w:numFmt w:val="decimal"/>
      <w:lvlText w:val="%1."/>
      <w:lvlJc w:val="left"/>
      <w:pPr>
        <w:tabs>
          <w:tab w:val="num" w:pos="65"/>
        </w:tabs>
        <w:ind w:left="785" w:hanging="360"/>
      </w:pPr>
      <w:rPr>
        <w:rFonts w:ascii="Open Sans" w:hAnsi="Open Sans" w:cs="Open Sans" w:hint="default"/>
        <w:b/>
        <w:lang w:val="sl-SI"/>
      </w:rPr>
    </w:lvl>
  </w:abstractNum>
  <w:abstractNum w:abstractNumId="48" w15:restartNumberingAfterBreak="0">
    <w:nsid w:val="00000031"/>
    <w:multiLevelType w:val="singleLevel"/>
    <w:tmpl w:val="518CDDF0"/>
    <w:name w:val="WW8Num49"/>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49" w15:restartNumberingAfterBreak="0">
    <w:nsid w:val="00000032"/>
    <w:multiLevelType w:val="singleLevel"/>
    <w:tmpl w:val="413CFB02"/>
    <w:name w:val="WW8Num50"/>
    <w:lvl w:ilvl="0">
      <w:start w:val="1"/>
      <w:numFmt w:val="decimal"/>
      <w:lvlText w:val="%1."/>
      <w:lvlJc w:val="left"/>
      <w:pPr>
        <w:tabs>
          <w:tab w:val="num" w:pos="454"/>
        </w:tabs>
        <w:ind w:left="720" w:hanging="360"/>
      </w:pPr>
      <w:rPr>
        <w:rFonts w:ascii="Open Sans" w:eastAsia="Times New Roman" w:hAnsi="Open Sans" w:cs="Open Sans"/>
        <w:b/>
        <w:bCs/>
        <w:color w:val="244061" w:themeColor="accent1" w:themeShade="80"/>
        <w:lang w:val="sl-SI"/>
      </w:rPr>
    </w:lvl>
  </w:abstractNum>
  <w:abstractNum w:abstractNumId="50" w15:restartNumberingAfterBreak="0">
    <w:nsid w:val="00000033"/>
    <w:multiLevelType w:val="singleLevel"/>
    <w:tmpl w:val="F2FE9072"/>
    <w:name w:val="WW8Num51"/>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51" w15:restartNumberingAfterBreak="0">
    <w:nsid w:val="00000034"/>
    <w:multiLevelType w:val="singleLevel"/>
    <w:tmpl w:val="0B5C27E6"/>
    <w:lvl w:ilvl="0">
      <w:start w:val="1"/>
      <w:numFmt w:val="decimal"/>
      <w:lvlText w:val="%1."/>
      <w:lvlJc w:val="left"/>
      <w:pPr>
        <w:tabs>
          <w:tab w:val="num" w:pos="0"/>
        </w:tabs>
        <w:ind w:left="720" w:hanging="360"/>
      </w:pPr>
      <w:rPr>
        <w:rFonts w:ascii="Open Sans" w:hAnsi="Open Sans" w:cs="Open Sans" w:hint="default"/>
        <w:b/>
        <w:lang w:val="sl-SI"/>
      </w:rPr>
    </w:lvl>
  </w:abstractNum>
  <w:abstractNum w:abstractNumId="52" w15:restartNumberingAfterBreak="0">
    <w:nsid w:val="00000035"/>
    <w:multiLevelType w:val="singleLevel"/>
    <w:tmpl w:val="A582F872"/>
    <w:name w:val="WW8Num53"/>
    <w:lvl w:ilvl="0">
      <w:start w:val="1"/>
      <w:numFmt w:val="lowerLetter"/>
      <w:lvlText w:val="%1)"/>
      <w:lvlJc w:val="left"/>
      <w:pPr>
        <w:tabs>
          <w:tab w:val="num" w:pos="0"/>
        </w:tabs>
        <w:ind w:left="1164" w:hanging="444"/>
      </w:pPr>
      <w:rPr>
        <w:rFonts w:cs="Open Sans" w:hint="default"/>
        <w:b/>
        <w:lang w:val="sl-SI"/>
      </w:rPr>
    </w:lvl>
  </w:abstractNum>
  <w:abstractNum w:abstractNumId="53" w15:restartNumberingAfterBreak="0">
    <w:nsid w:val="00000036"/>
    <w:multiLevelType w:val="singleLevel"/>
    <w:tmpl w:val="630C5F00"/>
    <w:name w:val="WW8Num54"/>
    <w:lvl w:ilvl="0">
      <w:start w:val="1"/>
      <w:numFmt w:val="decimal"/>
      <w:lvlText w:val="%1."/>
      <w:lvlJc w:val="left"/>
      <w:pPr>
        <w:tabs>
          <w:tab w:val="num" w:pos="0"/>
        </w:tabs>
        <w:ind w:left="720" w:hanging="360"/>
      </w:pPr>
      <w:rPr>
        <w:rFonts w:ascii="Open Sans" w:eastAsia="Times New Roman" w:hAnsi="Open Sans" w:cs="Open Sans" w:hint="default"/>
        <w:b/>
        <w:lang w:val="sl-SI"/>
      </w:rPr>
    </w:lvl>
  </w:abstractNum>
  <w:abstractNum w:abstractNumId="54" w15:restartNumberingAfterBreak="0">
    <w:nsid w:val="00000037"/>
    <w:multiLevelType w:val="singleLevel"/>
    <w:tmpl w:val="00000037"/>
    <w:name w:val="WW8Num55"/>
    <w:lvl w:ilvl="0">
      <w:start w:val="1"/>
      <w:numFmt w:val="decimal"/>
      <w:lvlText w:val="%1."/>
      <w:lvlJc w:val="left"/>
      <w:pPr>
        <w:tabs>
          <w:tab w:val="num" w:pos="720"/>
        </w:tabs>
        <w:ind w:left="720" w:hanging="360"/>
      </w:pPr>
      <w:rPr>
        <w:rFonts w:ascii="Open Sans" w:hAnsi="Open Sans" w:cs="Open Sans"/>
        <w:b/>
        <w:bCs/>
        <w:lang w:val="it-IT"/>
      </w:rPr>
    </w:lvl>
  </w:abstractNum>
  <w:abstractNum w:abstractNumId="55" w15:restartNumberingAfterBreak="0">
    <w:nsid w:val="00000038"/>
    <w:multiLevelType w:val="singleLevel"/>
    <w:tmpl w:val="B2420114"/>
    <w:name w:val="WW8Num57"/>
    <w:lvl w:ilvl="0">
      <w:start w:val="1"/>
      <w:numFmt w:val="decimal"/>
      <w:lvlText w:val="%1."/>
      <w:lvlJc w:val="left"/>
      <w:pPr>
        <w:tabs>
          <w:tab w:val="num" w:pos="0"/>
        </w:tabs>
        <w:ind w:left="720" w:hanging="360"/>
      </w:pPr>
      <w:rPr>
        <w:rFonts w:ascii="Open Sans" w:hAnsi="Open Sans" w:cs="Open Sans" w:hint="default"/>
        <w:b/>
        <w:lang w:val="it-IT"/>
      </w:rPr>
    </w:lvl>
  </w:abstractNum>
  <w:abstractNum w:abstractNumId="56" w15:restartNumberingAfterBreak="0">
    <w:nsid w:val="00000039"/>
    <w:multiLevelType w:val="singleLevel"/>
    <w:tmpl w:val="8B1082A2"/>
    <w:name w:val="WW8Num58"/>
    <w:lvl w:ilvl="0">
      <w:start w:val="1"/>
      <w:numFmt w:val="decimal"/>
      <w:lvlText w:val="%1."/>
      <w:lvlJc w:val="left"/>
      <w:pPr>
        <w:tabs>
          <w:tab w:val="num" w:pos="0"/>
        </w:tabs>
        <w:ind w:left="720" w:hanging="360"/>
      </w:pPr>
      <w:rPr>
        <w:rFonts w:ascii="Open Sans" w:hAnsi="Open Sans" w:cs="Open Sans" w:hint="default"/>
        <w:b/>
      </w:rPr>
    </w:lvl>
  </w:abstractNum>
  <w:abstractNum w:abstractNumId="57" w15:restartNumberingAfterBreak="0">
    <w:nsid w:val="0000003A"/>
    <w:multiLevelType w:val="multilevel"/>
    <w:tmpl w:val="27CCFF72"/>
    <w:lvl w:ilvl="0">
      <w:start w:val="1"/>
      <w:numFmt w:val="decimal"/>
      <w:lvlText w:val="%1."/>
      <w:lvlJc w:val="left"/>
      <w:pPr>
        <w:tabs>
          <w:tab w:val="num" w:pos="720"/>
        </w:tabs>
        <w:ind w:left="720" w:hanging="360"/>
      </w:pPr>
      <w:rPr>
        <w:rFonts w:ascii="Open Sans" w:hAnsi="Open Sans" w:cs="Open San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415A5BF6"/>
    <w:multiLevelType w:val="hybridMultilevel"/>
    <w:tmpl w:val="88A6EFFC"/>
    <w:name w:val="WW8Num102"/>
    <w:lvl w:ilvl="0" w:tplc="41FCCCE2">
      <w:start w:val="4"/>
      <w:numFmt w:val="decimal"/>
      <w:lvlText w:val="%1."/>
      <w:lvlJc w:val="left"/>
      <w:pPr>
        <w:tabs>
          <w:tab w:val="num" w:pos="720"/>
        </w:tabs>
        <w:ind w:left="720" w:hanging="360"/>
      </w:pPr>
      <w:rPr>
        <w:rFonts w:ascii="Trebuchet MS" w:hAnsi="Trebuchet MS" w:hint="default"/>
        <w:b/>
        <w:color w:val="1F497D"/>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0803DA2"/>
    <w:multiLevelType w:val="multilevel"/>
    <w:tmpl w:val="F5C08F50"/>
    <w:styleLink w:val="Elencocorrente1"/>
    <w:lvl w:ilvl="0">
      <w:start w:val="1"/>
      <w:numFmt w:val="upperRoman"/>
      <w:lvlText w:val="%1."/>
      <w:lvlJc w:val="right"/>
      <w:pPr>
        <w:ind w:left="360" w:hanging="360"/>
      </w:pPr>
      <w:rPr>
        <w:rFonts w:asciiTheme="minorHAnsi" w:eastAsia="Trebuchet MS" w:hAnsiTheme="minorHAnsi" w:cstheme="minorHAns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81192229">
    <w:abstractNumId w:val="59"/>
  </w:num>
  <w:num w:numId="2" w16cid:durableId="631374490">
    <w:abstractNumId w:val="0"/>
  </w:num>
  <w:num w:numId="3" w16cid:durableId="2032493490">
    <w:abstractNumId w:val="1"/>
  </w:num>
  <w:num w:numId="4" w16cid:durableId="1920745111">
    <w:abstractNumId w:val="2"/>
  </w:num>
  <w:num w:numId="5" w16cid:durableId="1655985499">
    <w:abstractNumId w:val="3"/>
  </w:num>
  <w:num w:numId="6" w16cid:durableId="1426269864">
    <w:abstractNumId w:val="4"/>
  </w:num>
  <w:num w:numId="7" w16cid:durableId="921179869">
    <w:abstractNumId w:val="5"/>
  </w:num>
  <w:num w:numId="8" w16cid:durableId="1202206088">
    <w:abstractNumId w:val="6"/>
  </w:num>
  <w:num w:numId="9" w16cid:durableId="1741825489">
    <w:abstractNumId w:val="7"/>
  </w:num>
  <w:num w:numId="10" w16cid:durableId="1845320619">
    <w:abstractNumId w:val="8"/>
  </w:num>
  <w:num w:numId="11" w16cid:durableId="1715305051">
    <w:abstractNumId w:val="9"/>
  </w:num>
  <w:num w:numId="12" w16cid:durableId="1432047811">
    <w:abstractNumId w:val="10"/>
  </w:num>
  <w:num w:numId="13" w16cid:durableId="114180458">
    <w:abstractNumId w:val="11"/>
  </w:num>
  <w:num w:numId="14" w16cid:durableId="1020356275">
    <w:abstractNumId w:val="12"/>
  </w:num>
  <w:num w:numId="15" w16cid:durableId="1029336292">
    <w:abstractNumId w:val="13"/>
  </w:num>
  <w:num w:numId="16" w16cid:durableId="752244503">
    <w:abstractNumId w:val="14"/>
  </w:num>
  <w:num w:numId="17" w16cid:durableId="1569148450">
    <w:abstractNumId w:val="15"/>
  </w:num>
  <w:num w:numId="18" w16cid:durableId="679744106">
    <w:abstractNumId w:val="16"/>
  </w:num>
  <w:num w:numId="19" w16cid:durableId="231087457">
    <w:abstractNumId w:val="17"/>
  </w:num>
  <w:num w:numId="20" w16cid:durableId="1311057032">
    <w:abstractNumId w:val="18"/>
  </w:num>
  <w:num w:numId="21" w16cid:durableId="816535973">
    <w:abstractNumId w:val="19"/>
  </w:num>
  <w:num w:numId="22" w16cid:durableId="1405681761">
    <w:abstractNumId w:val="20"/>
  </w:num>
  <w:num w:numId="23" w16cid:durableId="1645043071">
    <w:abstractNumId w:val="22"/>
  </w:num>
  <w:num w:numId="24" w16cid:durableId="1405881559">
    <w:abstractNumId w:val="24"/>
  </w:num>
  <w:num w:numId="25" w16cid:durableId="954558958">
    <w:abstractNumId w:val="25"/>
  </w:num>
  <w:num w:numId="26" w16cid:durableId="692195236">
    <w:abstractNumId w:val="26"/>
  </w:num>
  <w:num w:numId="27" w16cid:durableId="797722019">
    <w:abstractNumId w:val="27"/>
  </w:num>
  <w:num w:numId="28" w16cid:durableId="889877599">
    <w:abstractNumId w:val="28"/>
  </w:num>
  <w:num w:numId="29" w16cid:durableId="923296196">
    <w:abstractNumId w:val="29"/>
  </w:num>
  <w:num w:numId="30" w16cid:durableId="575670084">
    <w:abstractNumId w:val="31"/>
  </w:num>
  <w:num w:numId="31" w16cid:durableId="1516580608">
    <w:abstractNumId w:val="32"/>
  </w:num>
  <w:num w:numId="32" w16cid:durableId="1586106933">
    <w:abstractNumId w:val="33"/>
  </w:num>
  <w:num w:numId="33" w16cid:durableId="1102803740">
    <w:abstractNumId w:val="34"/>
  </w:num>
  <w:num w:numId="34" w16cid:durableId="955602708">
    <w:abstractNumId w:val="35"/>
  </w:num>
  <w:num w:numId="35" w16cid:durableId="1346399152">
    <w:abstractNumId w:val="36"/>
  </w:num>
  <w:num w:numId="36" w16cid:durableId="94643497">
    <w:abstractNumId w:val="37"/>
  </w:num>
  <w:num w:numId="37" w16cid:durableId="1337030038">
    <w:abstractNumId w:val="38"/>
  </w:num>
  <w:num w:numId="38" w16cid:durableId="1300648891">
    <w:abstractNumId w:val="39"/>
  </w:num>
  <w:num w:numId="39" w16cid:durableId="1423530578">
    <w:abstractNumId w:val="43"/>
  </w:num>
  <w:num w:numId="40" w16cid:durableId="1099058940">
    <w:abstractNumId w:val="44"/>
  </w:num>
  <w:num w:numId="41" w16cid:durableId="1811970307">
    <w:abstractNumId w:val="45"/>
  </w:num>
  <w:num w:numId="42" w16cid:durableId="804543778">
    <w:abstractNumId w:val="46"/>
  </w:num>
  <w:num w:numId="43" w16cid:durableId="663748690">
    <w:abstractNumId w:val="47"/>
  </w:num>
  <w:num w:numId="44" w16cid:durableId="1696879062">
    <w:abstractNumId w:val="48"/>
  </w:num>
  <w:num w:numId="45" w16cid:durableId="1471753612">
    <w:abstractNumId w:val="49"/>
  </w:num>
  <w:num w:numId="46" w16cid:durableId="360472747">
    <w:abstractNumId w:val="50"/>
  </w:num>
  <w:num w:numId="47" w16cid:durableId="1474906486">
    <w:abstractNumId w:val="51"/>
  </w:num>
  <w:num w:numId="48" w16cid:durableId="1904829026">
    <w:abstractNumId w:val="52"/>
  </w:num>
  <w:num w:numId="49" w16cid:durableId="147745198">
    <w:abstractNumId w:val="53"/>
  </w:num>
  <w:num w:numId="50" w16cid:durableId="5912651">
    <w:abstractNumId w:val="54"/>
  </w:num>
  <w:num w:numId="51" w16cid:durableId="1283028198">
    <w:abstractNumId w:val="55"/>
  </w:num>
  <w:num w:numId="52" w16cid:durableId="1759129508">
    <w:abstractNumId w:val="56"/>
  </w:num>
  <w:num w:numId="53" w16cid:durableId="1669211620">
    <w:abstractNumId w:val="5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EyMzQwNTewNDK3MDJT0lEKTi0uzszPAykwMasFAGO1Lg0tAAAA"/>
  </w:docVars>
  <w:rsids>
    <w:rsidRoot w:val="002429EE"/>
    <w:rsid w:val="00000080"/>
    <w:rsid w:val="000002D3"/>
    <w:rsid w:val="00000A09"/>
    <w:rsid w:val="0000141F"/>
    <w:rsid w:val="00005370"/>
    <w:rsid w:val="00010330"/>
    <w:rsid w:val="00010730"/>
    <w:rsid w:val="00012679"/>
    <w:rsid w:val="000127B5"/>
    <w:rsid w:val="000150FD"/>
    <w:rsid w:val="00015573"/>
    <w:rsid w:val="00016142"/>
    <w:rsid w:val="00016AC1"/>
    <w:rsid w:val="00017341"/>
    <w:rsid w:val="000174D3"/>
    <w:rsid w:val="00020C55"/>
    <w:rsid w:val="00020FEF"/>
    <w:rsid w:val="0002186C"/>
    <w:rsid w:val="00021E43"/>
    <w:rsid w:val="000225A1"/>
    <w:rsid w:val="000244C8"/>
    <w:rsid w:val="000249BB"/>
    <w:rsid w:val="00024A82"/>
    <w:rsid w:val="00024A93"/>
    <w:rsid w:val="00025BF7"/>
    <w:rsid w:val="00025F55"/>
    <w:rsid w:val="00027770"/>
    <w:rsid w:val="00027A19"/>
    <w:rsid w:val="00027F16"/>
    <w:rsid w:val="00030951"/>
    <w:rsid w:val="000314A4"/>
    <w:rsid w:val="0003282B"/>
    <w:rsid w:val="0003297E"/>
    <w:rsid w:val="00032B05"/>
    <w:rsid w:val="00034388"/>
    <w:rsid w:val="00035629"/>
    <w:rsid w:val="00035A31"/>
    <w:rsid w:val="00036389"/>
    <w:rsid w:val="000369F2"/>
    <w:rsid w:val="000377B7"/>
    <w:rsid w:val="00037E31"/>
    <w:rsid w:val="00041E9C"/>
    <w:rsid w:val="00043368"/>
    <w:rsid w:val="00043C24"/>
    <w:rsid w:val="000473F0"/>
    <w:rsid w:val="00047BC7"/>
    <w:rsid w:val="00050C72"/>
    <w:rsid w:val="00050CF6"/>
    <w:rsid w:val="00051E7C"/>
    <w:rsid w:val="00052772"/>
    <w:rsid w:val="00053E0C"/>
    <w:rsid w:val="0005400C"/>
    <w:rsid w:val="00055AB4"/>
    <w:rsid w:val="000561DD"/>
    <w:rsid w:val="000572E6"/>
    <w:rsid w:val="00057E88"/>
    <w:rsid w:val="00061D25"/>
    <w:rsid w:val="00061E30"/>
    <w:rsid w:val="00062ACD"/>
    <w:rsid w:val="000640B8"/>
    <w:rsid w:val="00064255"/>
    <w:rsid w:val="000643DC"/>
    <w:rsid w:val="00064E93"/>
    <w:rsid w:val="00064F6F"/>
    <w:rsid w:val="00065849"/>
    <w:rsid w:val="00065DB5"/>
    <w:rsid w:val="00067100"/>
    <w:rsid w:val="00067676"/>
    <w:rsid w:val="00067D22"/>
    <w:rsid w:val="00070268"/>
    <w:rsid w:val="00071A86"/>
    <w:rsid w:val="00071F58"/>
    <w:rsid w:val="00072335"/>
    <w:rsid w:val="000725AB"/>
    <w:rsid w:val="00072949"/>
    <w:rsid w:val="00072A8B"/>
    <w:rsid w:val="00072D48"/>
    <w:rsid w:val="00073564"/>
    <w:rsid w:val="0007445D"/>
    <w:rsid w:val="00075EE2"/>
    <w:rsid w:val="000763DE"/>
    <w:rsid w:val="000773D0"/>
    <w:rsid w:val="0008057E"/>
    <w:rsid w:val="000810C1"/>
    <w:rsid w:val="00081BCF"/>
    <w:rsid w:val="00082214"/>
    <w:rsid w:val="0008244F"/>
    <w:rsid w:val="00083128"/>
    <w:rsid w:val="00083644"/>
    <w:rsid w:val="00083AFF"/>
    <w:rsid w:val="00085564"/>
    <w:rsid w:val="00085B71"/>
    <w:rsid w:val="00085BD4"/>
    <w:rsid w:val="00085D5A"/>
    <w:rsid w:val="00085F48"/>
    <w:rsid w:val="0008686D"/>
    <w:rsid w:val="00086ABD"/>
    <w:rsid w:val="000920DD"/>
    <w:rsid w:val="00092B2F"/>
    <w:rsid w:val="00093B9A"/>
    <w:rsid w:val="000948DC"/>
    <w:rsid w:val="00095957"/>
    <w:rsid w:val="00096A8D"/>
    <w:rsid w:val="000979F3"/>
    <w:rsid w:val="00097DEC"/>
    <w:rsid w:val="00097E3F"/>
    <w:rsid w:val="000A0C01"/>
    <w:rsid w:val="000A11E9"/>
    <w:rsid w:val="000A1332"/>
    <w:rsid w:val="000A1337"/>
    <w:rsid w:val="000A26B6"/>
    <w:rsid w:val="000A341C"/>
    <w:rsid w:val="000A41AA"/>
    <w:rsid w:val="000A6305"/>
    <w:rsid w:val="000A6B42"/>
    <w:rsid w:val="000B0A20"/>
    <w:rsid w:val="000B1848"/>
    <w:rsid w:val="000B1A80"/>
    <w:rsid w:val="000B24BB"/>
    <w:rsid w:val="000B2A27"/>
    <w:rsid w:val="000B3595"/>
    <w:rsid w:val="000B3F70"/>
    <w:rsid w:val="000B4682"/>
    <w:rsid w:val="000B55DB"/>
    <w:rsid w:val="000B5C7F"/>
    <w:rsid w:val="000B6547"/>
    <w:rsid w:val="000B6D97"/>
    <w:rsid w:val="000BE452"/>
    <w:rsid w:val="000C05BA"/>
    <w:rsid w:val="000C1527"/>
    <w:rsid w:val="000C15CC"/>
    <w:rsid w:val="000C15F0"/>
    <w:rsid w:val="000C282D"/>
    <w:rsid w:val="000C2941"/>
    <w:rsid w:val="000C3AD9"/>
    <w:rsid w:val="000C3CBC"/>
    <w:rsid w:val="000C4144"/>
    <w:rsid w:val="000C458D"/>
    <w:rsid w:val="000C46D4"/>
    <w:rsid w:val="000C6A73"/>
    <w:rsid w:val="000C7908"/>
    <w:rsid w:val="000D016D"/>
    <w:rsid w:val="000D01D8"/>
    <w:rsid w:val="000D1623"/>
    <w:rsid w:val="000D1FC5"/>
    <w:rsid w:val="000D2CBB"/>
    <w:rsid w:val="000D2EBE"/>
    <w:rsid w:val="000D43B3"/>
    <w:rsid w:val="000D4607"/>
    <w:rsid w:val="000D4E9F"/>
    <w:rsid w:val="000D53F7"/>
    <w:rsid w:val="000D5C0B"/>
    <w:rsid w:val="000D62EB"/>
    <w:rsid w:val="000D6D7C"/>
    <w:rsid w:val="000D76B1"/>
    <w:rsid w:val="000D7C49"/>
    <w:rsid w:val="000E05F2"/>
    <w:rsid w:val="000E1268"/>
    <w:rsid w:val="000E129A"/>
    <w:rsid w:val="000E12FB"/>
    <w:rsid w:val="000E134F"/>
    <w:rsid w:val="000E148B"/>
    <w:rsid w:val="000E231B"/>
    <w:rsid w:val="000E25CA"/>
    <w:rsid w:val="000E316B"/>
    <w:rsid w:val="000E36CA"/>
    <w:rsid w:val="000E67F3"/>
    <w:rsid w:val="000E6959"/>
    <w:rsid w:val="000E6A72"/>
    <w:rsid w:val="000E6DC3"/>
    <w:rsid w:val="000F0E81"/>
    <w:rsid w:val="000F1A9B"/>
    <w:rsid w:val="000F519A"/>
    <w:rsid w:val="000F6B0F"/>
    <w:rsid w:val="000F7E5D"/>
    <w:rsid w:val="000F7FE8"/>
    <w:rsid w:val="001008A0"/>
    <w:rsid w:val="001025D3"/>
    <w:rsid w:val="00102CDA"/>
    <w:rsid w:val="00103994"/>
    <w:rsid w:val="00104B0F"/>
    <w:rsid w:val="00104D5A"/>
    <w:rsid w:val="00105435"/>
    <w:rsid w:val="00106037"/>
    <w:rsid w:val="00106669"/>
    <w:rsid w:val="0011043F"/>
    <w:rsid w:val="00110BB6"/>
    <w:rsid w:val="0011118C"/>
    <w:rsid w:val="00111627"/>
    <w:rsid w:val="00114C40"/>
    <w:rsid w:val="001155EF"/>
    <w:rsid w:val="00115EE2"/>
    <w:rsid w:val="0011690E"/>
    <w:rsid w:val="00120005"/>
    <w:rsid w:val="00120E63"/>
    <w:rsid w:val="00121307"/>
    <w:rsid w:val="00121C71"/>
    <w:rsid w:val="00124485"/>
    <w:rsid w:val="00124B71"/>
    <w:rsid w:val="00124ED8"/>
    <w:rsid w:val="001260D9"/>
    <w:rsid w:val="001263E1"/>
    <w:rsid w:val="00126D31"/>
    <w:rsid w:val="00127735"/>
    <w:rsid w:val="00127D6B"/>
    <w:rsid w:val="001303FA"/>
    <w:rsid w:val="00130B10"/>
    <w:rsid w:val="00130F27"/>
    <w:rsid w:val="0013266B"/>
    <w:rsid w:val="00133313"/>
    <w:rsid w:val="001334BE"/>
    <w:rsid w:val="00133D24"/>
    <w:rsid w:val="00133D55"/>
    <w:rsid w:val="00134330"/>
    <w:rsid w:val="00134A82"/>
    <w:rsid w:val="00135557"/>
    <w:rsid w:val="00136931"/>
    <w:rsid w:val="00136ED8"/>
    <w:rsid w:val="001378C2"/>
    <w:rsid w:val="001402CC"/>
    <w:rsid w:val="00140588"/>
    <w:rsid w:val="001408D0"/>
    <w:rsid w:val="0014164F"/>
    <w:rsid w:val="00141D6C"/>
    <w:rsid w:val="001434F4"/>
    <w:rsid w:val="00144B48"/>
    <w:rsid w:val="001451BE"/>
    <w:rsid w:val="0014714F"/>
    <w:rsid w:val="001477CB"/>
    <w:rsid w:val="00147BFA"/>
    <w:rsid w:val="001507B9"/>
    <w:rsid w:val="00151FFB"/>
    <w:rsid w:val="00152888"/>
    <w:rsid w:val="00152E7C"/>
    <w:rsid w:val="0015328E"/>
    <w:rsid w:val="0015386C"/>
    <w:rsid w:val="001541AF"/>
    <w:rsid w:val="001541F4"/>
    <w:rsid w:val="001563BF"/>
    <w:rsid w:val="00156E46"/>
    <w:rsid w:val="001573D5"/>
    <w:rsid w:val="00157EBA"/>
    <w:rsid w:val="001635A2"/>
    <w:rsid w:val="00163B0C"/>
    <w:rsid w:val="001644F8"/>
    <w:rsid w:val="00165693"/>
    <w:rsid w:val="001656F2"/>
    <w:rsid w:val="0016652F"/>
    <w:rsid w:val="00167497"/>
    <w:rsid w:val="00167954"/>
    <w:rsid w:val="00167B9D"/>
    <w:rsid w:val="001711CA"/>
    <w:rsid w:val="001716B8"/>
    <w:rsid w:val="00173EEB"/>
    <w:rsid w:val="00174602"/>
    <w:rsid w:val="00175F40"/>
    <w:rsid w:val="001760EC"/>
    <w:rsid w:val="00177D56"/>
    <w:rsid w:val="00177F7C"/>
    <w:rsid w:val="001824C4"/>
    <w:rsid w:val="00182553"/>
    <w:rsid w:val="00183966"/>
    <w:rsid w:val="00185092"/>
    <w:rsid w:val="001857C6"/>
    <w:rsid w:val="00186DA4"/>
    <w:rsid w:val="00186E99"/>
    <w:rsid w:val="00190448"/>
    <w:rsid w:val="00191332"/>
    <w:rsid w:val="00191483"/>
    <w:rsid w:val="00191EBD"/>
    <w:rsid w:val="001926AA"/>
    <w:rsid w:val="0019538A"/>
    <w:rsid w:val="001959C0"/>
    <w:rsid w:val="0019606D"/>
    <w:rsid w:val="001A03BD"/>
    <w:rsid w:val="001A078C"/>
    <w:rsid w:val="001A1911"/>
    <w:rsid w:val="001A1A65"/>
    <w:rsid w:val="001A2D5E"/>
    <w:rsid w:val="001A2E87"/>
    <w:rsid w:val="001A3739"/>
    <w:rsid w:val="001A3E4A"/>
    <w:rsid w:val="001A3EA0"/>
    <w:rsid w:val="001A516D"/>
    <w:rsid w:val="001A5659"/>
    <w:rsid w:val="001B0D7A"/>
    <w:rsid w:val="001B14CB"/>
    <w:rsid w:val="001B1FC5"/>
    <w:rsid w:val="001B4F85"/>
    <w:rsid w:val="001B5413"/>
    <w:rsid w:val="001B54BB"/>
    <w:rsid w:val="001B5FCF"/>
    <w:rsid w:val="001B73C5"/>
    <w:rsid w:val="001B7B2A"/>
    <w:rsid w:val="001C019E"/>
    <w:rsid w:val="001C05DB"/>
    <w:rsid w:val="001C1B3A"/>
    <w:rsid w:val="001C1DAE"/>
    <w:rsid w:val="001C2900"/>
    <w:rsid w:val="001C2FA8"/>
    <w:rsid w:val="001C2FF7"/>
    <w:rsid w:val="001C32E6"/>
    <w:rsid w:val="001C367E"/>
    <w:rsid w:val="001C399D"/>
    <w:rsid w:val="001C4FDE"/>
    <w:rsid w:val="001C59F9"/>
    <w:rsid w:val="001C6A07"/>
    <w:rsid w:val="001D000E"/>
    <w:rsid w:val="001D0055"/>
    <w:rsid w:val="001D0F02"/>
    <w:rsid w:val="001D15D8"/>
    <w:rsid w:val="001D23D8"/>
    <w:rsid w:val="001D2CDB"/>
    <w:rsid w:val="001D2E38"/>
    <w:rsid w:val="001D2F2D"/>
    <w:rsid w:val="001D34EC"/>
    <w:rsid w:val="001D3D39"/>
    <w:rsid w:val="001D51B9"/>
    <w:rsid w:val="001D5AF1"/>
    <w:rsid w:val="001D5DC4"/>
    <w:rsid w:val="001D628B"/>
    <w:rsid w:val="001D64DD"/>
    <w:rsid w:val="001D69F0"/>
    <w:rsid w:val="001D6C39"/>
    <w:rsid w:val="001E0008"/>
    <w:rsid w:val="001E079A"/>
    <w:rsid w:val="001E0CB6"/>
    <w:rsid w:val="001E3780"/>
    <w:rsid w:val="001E4D05"/>
    <w:rsid w:val="001E5CF9"/>
    <w:rsid w:val="001E5F47"/>
    <w:rsid w:val="001E6B71"/>
    <w:rsid w:val="001E7981"/>
    <w:rsid w:val="001F077D"/>
    <w:rsid w:val="001F09D5"/>
    <w:rsid w:val="001F0AD4"/>
    <w:rsid w:val="001F1690"/>
    <w:rsid w:val="001F1A33"/>
    <w:rsid w:val="001F2DA6"/>
    <w:rsid w:val="001F3101"/>
    <w:rsid w:val="001F4D71"/>
    <w:rsid w:val="001F5687"/>
    <w:rsid w:val="001F5FAA"/>
    <w:rsid w:val="002008ED"/>
    <w:rsid w:val="00200963"/>
    <w:rsid w:val="00200BE6"/>
    <w:rsid w:val="00201A72"/>
    <w:rsid w:val="00201D6F"/>
    <w:rsid w:val="00202F19"/>
    <w:rsid w:val="002037C2"/>
    <w:rsid w:val="002046A7"/>
    <w:rsid w:val="00204913"/>
    <w:rsid w:val="0020603B"/>
    <w:rsid w:val="002075C6"/>
    <w:rsid w:val="00207D89"/>
    <w:rsid w:val="00210440"/>
    <w:rsid w:val="002130BE"/>
    <w:rsid w:val="0021340B"/>
    <w:rsid w:val="00214304"/>
    <w:rsid w:val="002156D4"/>
    <w:rsid w:val="00215AF3"/>
    <w:rsid w:val="0021627D"/>
    <w:rsid w:val="0021685A"/>
    <w:rsid w:val="00217961"/>
    <w:rsid w:val="00217CD7"/>
    <w:rsid w:val="00220FB8"/>
    <w:rsid w:val="002210B5"/>
    <w:rsid w:val="002213FA"/>
    <w:rsid w:val="0022162B"/>
    <w:rsid w:val="002219F6"/>
    <w:rsid w:val="00221C21"/>
    <w:rsid w:val="002220BD"/>
    <w:rsid w:val="00222237"/>
    <w:rsid w:val="00222866"/>
    <w:rsid w:val="0022342C"/>
    <w:rsid w:val="00224D21"/>
    <w:rsid w:val="0022519C"/>
    <w:rsid w:val="0022530A"/>
    <w:rsid w:val="0022677F"/>
    <w:rsid w:val="00226B7A"/>
    <w:rsid w:val="00227983"/>
    <w:rsid w:val="00227BD1"/>
    <w:rsid w:val="00227CE9"/>
    <w:rsid w:val="00230214"/>
    <w:rsid w:val="002308B3"/>
    <w:rsid w:val="00230DED"/>
    <w:rsid w:val="00231AD4"/>
    <w:rsid w:val="00231CEF"/>
    <w:rsid w:val="00234F10"/>
    <w:rsid w:val="00235AD1"/>
    <w:rsid w:val="00235CE3"/>
    <w:rsid w:val="002362FE"/>
    <w:rsid w:val="002366C6"/>
    <w:rsid w:val="00237280"/>
    <w:rsid w:val="002414E9"/>
    <w:rsid w:val="00241708"/>
    <w:rsid w:val="002422C1"/>
    <w:rsid w:val="002429EE"/>
    <w:rsid w:val="002433D3"/>
    <w:rsid w:val="0024409A"/>
    <w:rsid w:val="00244DBB"/>
    <w:rsid w:val="0024568C"/>
    <w:rsid w:val="002468DC"/>
    <w:rsid w:val="00246C8F"/>
    <w:rsid w:val="002470E0"/>
    <w:rsid w:val="00247310"/>
    <w:rsid w:val="0024734F"/>
    <w:rsid w:val="0024781C"/>
    <w:rsid w:val="0025101F"/>
    <w:rsid w:val="00251150"/>
    <w:rsid w:val="002511AF"/>
    <w:rsid w:val="00251423"/>
    <w:rsid w:val="00254DEF"/>
    <w:rsid w:val="002569D8"/>
    <w:rsid w:val="0025710C"/>
    <w:rsid w:val="00257188"/>
    <w:rsid w:val="00257C92"/>
    <w:rsid w:val="002608BB"/>
    <w:rsid w:val="00260A5C"/>
    <w:rsid w:val="00261F1B"/>
    <w:rsid w:val="002623E7"/>
    <w:rsid w:val="00262E5F"/>
    <w:rsid w:val="00264020"/>
    <w:rsid w:val="002650BD"/>
    <w:rsid w:val="00265B9D"/>
    <w:rsid w:val="00265E4D"/>
    <w:rsid w:val="002702C2"/>
    <w:rsid w:val="00270AB8"/>
    <w:rsid w:val="00271085"/>
    <w:rsid w:val="0027123F"/>
    <w:rsid w:val="002717BF"/>
    <w:rsid w:val="002717D9"/>
    <w:rsid w:val="00272291"/>
    <w:rsid w:val="00272638"/>
    <w:rsid w:val="002730B2"/>
    <w:rsid w:val="00273D61"/>
    <w:rsid w:val="002743A0"/>
    <w:rsid w:val="00274871"/>
    <w:rsid w:val="00275A01"/>
    <w:rsid w:val="00275CD6"/>
    <w:rsid w:val="00275F00"/>
    <w:rsid w:val="0027603F"/>
    <w:rsid w:val="002760D4"/>
    <w:rsid w:val="0027643E"/>
    <w:rsid w:val="00276718"/>
    <w:rsid w:val="002774D0"/>
    <w:rsid w:val="00282500"/>
    <w:rsid w:val="002839FA"/>
    <w:rsid w:val="0028419A"/>
    <w:rsid w:val="002869B5"/>
    <w:rsid w:val="002869DB"/>
    <w:rsid w:val="002879E9"/>
    <w:rsid w:val="00290568"/>
    <w:rsid w:val="00291C2D"/>
    <w:rsid w:val="00292FBC"/>
    <w:rsid w:val="00294674"/>
    <w:rsid w:val="0029486B"/>
    <w:rsid w:val="00294AAF"/>
    <w:rsid w:val="00295815"/>
    <w:rsid w:val="00295D03"/>
    <w:rsid w:val="0029741D"/>
    <w:rsid w:val="0029782B"/>
    <w:rsid w:val="002A0055"/>
    <w:rsid w:val="002A03C6"/>
    <w:rsid w:val="002A23C2"/>
    <w:rsid w:val="002A26CA"/>
    <w:rsid w:val="002A383C"/>
    <w:rsid w:val="002A521E"/>
    <w:rsid w:val="002A5361"/>
    <w:rsid w:val="002A55B4"/>
    <w:rsid w:val="002A5B81"/>
    <w:rsid w:val="002A66DE"/>
    <w:rsid w:val="002A7632"/>
    <w:rsid w:val="002B0739"/>
    <w:rsid w:val="002B0CC3"/>
    <w:rsid w:val="002B1F03"/>
    <w:rsid w:val="002B25BA"/>
    <w:rsid w:val="002B3113"/>
    <w:rsid w:val="002B4456"/>
    <w:rsid w:val="002B44EF"/>
    <w:rsid w:val="002B4B96"/>
    <w:rsid w:val="002B5395"/>
    <w:rsid w:val="002B5E01"/>
    <w:rsid w:val="002B687D"/>
    <w:rsid w:val="002B6B27"/>
    <w:rsid w:val="002B6F13"/>
    <w:rsid w:val="002B783F"/>
    <w:rsid w:val="002B7C39"/>
    <w:rsid w:val="002C31C0"/>
    <w:rsid w:val="002C507E"/>
    <w:rsid w:val="002C5758"/>
    <w:rsid w:val="002C5F40"/>
    <w:rsid w:val="002C657D"/>
    <w:rsid w:val="002C739C"/>
    <w:rsid w:val="002D063C"/>
    <w:rsid w:val="002D090D"/>
    <w:rsid w:val="002D0F91"/>
    <w:rsid w:val="002D121F"/>
    <w:rsid w:val="002D1444"/>
    <w:rsid w:val="002D1BCF"/>
    <w:rsid w:val="002D3A2B"/>
    <w:rsid w:val="002D4119"/>
    <w:rsid w:val="002D4547"/>
    <w:rsid w:val="002D4A0C"/>
    <w:rsid w:val="002D501C"/>
    <w:rsid w:val="002D5F99"/>
    <w:rsid w:val="002D646D"/>
    <w:rsid w:val="002D6809"/>
    <w:rsid w:val="002D7D6A"/>
    <w:rsid w:val="002D7F85"/>
    <w:rsid w:val="002E0A37"/>
    <w:rsid w:val="002E0EAF"/>
    <w:rsid w:val="002E0F5F"/>
    <w:rsid w:val="002E2B0D"/>
    <w:rsid w:val="002E332F"/>
    <w:rsid w:val="002E34E6"/>
    <w:rsid w:val="002E6D7D"/>
    <w:rsid w:val="002E7313"/>
    <w:rsid w:val="002E7380"/>
    <w:rsid w:val="002E77AE"/>
    <w:rsid w:val="002F0A03"/>
    <w:rsid w:val="002F18A1"/>
    <w:rsid w:val="002F4040"/>
    <w:rsid w:val="002F4224"/>
    <w:rsid w:val="002F4CF5"/>
    <w:rsid w:val="002F5D4B"/>
    <w:rsid w:val="002F64AF"/>
    <w:rsid w:val="002F73A2"/>
    <w:rsid w:val="002F7EA6"/>
    <w:rsid w:val="002F7FAD"/>
    <w:rsid w:val="00300457"/>
    <w:rsid w:val="00300AFB"/>
    <w:rsid w:val="00300B40"/>
    <w:rsid w:val="00300F76"/>
    <w:rsid w:val="003015E6"/>
    <w:rsid w:val="003016B6"/>
    <w:rsid w:val="00301835"/>
    <w:rsid w:val="00304506"/>
    <w:rsid w:val="00304F75"/>
    <w:rsid w:val="003063E7"/>
    <w:rsid w:val="00306D3F"/>
    <w:rsid w:val="00310736"/>
    <w:rsid w:val="00310778"/>
    <w:rsid w:val="0031186F"/>
    <w:rsid w:val="00311EF0"/>
    <w:rsid w:val="00312542"/>
    <w:rsid w:val="003132C6"/>
    <w:rsid w:val="003153F0"/>
    <w:rsid w:val="003166F3"/>
    <w:rsid w:val="00317CCA"/>
    <w:rsid w:val="0032186D"/>
    <w:rsid w:val="00322550"/>
    <w:rsid w:val="003234CF"/>
    <w:rsid w:val="00323FFA"/>
    <w:rsid w:val="003247DB"/>
    <w:rsid w:val="00324FB9"/>
    <w:rsid w:val="00325B03"/>
    <w:rsid w:val="00326418"/>
    <w:rsid w:val="00327120"/>
    <w:rsid w:val="003272B6"/>
    <w:rsid w:val="003310E0"/>
    <w:rsid w:val="003313B7"/>
    <w:rsid w:val="00331535"/>
    <w:rsid w:val="00331586"/>
    <w:rsid w:val="00333A8F"/>
    <w:rsid w:val="003343AD"/>
    <w:rsid w:val="0033480E"/>
    <w:rsid w:val="00336312"/>
    <w:rsid w:val="00337557"/>
    <w:rsid w:val="0034006B"/>
    <w:rsid w:val="0034026E"/>
    <w:rsid w:val="003417D9"/>
    <w:rsid w:val="00342B23"/>
    <w:rsid w:val="00343036"/>
    <w:rsid w:val="003464DC"/>
    <w:rsid w:val="003476BF"/>
    <w:rsid w:val="00351241"/>
    <w:rsid w:val="00351D77"/>
    <w:rsid w:val="003522FE"/>
    <w:rsid w:val="00352E04"/>
    <w:rsid w:val="003531D9"/>
    <w:rsid w:val="00353A67"/>
    <w:rsid w:val="003553B6"/>
    <w:rsid w:val="00357226"/>
    <w:rsid w:val="00360590"/>
    <w:rsid w:val="00360D35"/>
    <w:rsid w:val="00361F2B"/>
    <w:rsid w:val="003634EC"/>
    <w:rsid w:val="00364860"/>
    <w:rsid w:val="00364B97"/>
    <w:rsid w:val="00364CA9"/>
    <w:rsid w:val="003669A1"/>
    <w:rsid w:val="00366DF6"/>
    <w:rsid w:val="0037041B"/>
    <w:rsid w:val="003705B7"/>
    <w:rsid w:val="0037411D"/>
    <w:rsid w:val="00374870"/>
    <w:rsid w:val="00374C8A"/>
    <w:rsid w:val="00374D8F"/>
    <w:rsid w:val="00375D8C"/>
    <w:rsid w:val="00376075"/>
    <w:rsid w:val="003766AF"/>
    <w:rsid w:val="003805F6"/>
    <w:rsid w:val="0038074A"/>
    <w:rsid w:val="00380C0F"/>
    <w:rsid w:val="00382512"/>
    <w:rsid w:val="003839D7"/>
    <w:rsid w:val="00383BD2"/>
    <w:rsid w:val="00383F9B"/>
    <w:rsid w:val="00384504"/>
    <w:rsid w:val="00384C2A"/>
    <w:rsid w:val="00384EAA"/>
    <w:rsid w:val="00384FDC"/>
    <w:rsid w:val="003857CC"/>
    <w:rsid w:val="00385973"/>
    <w:rsid w:val="00385BB1"/>
    <w:rsid w:val="00385C1B"/>
    <w:rsid w:val="0038646D"/>
    <w:rsid w:val="0039082D"/>
    <w:rsid w:val="003922D2"/>
    <w:rsid w:val="003922F2"/>
    <w:rsid w:val="0039289E"/>
    <w:rsid w:val="003933DC"/>
    <w:rsid w:val="003943E7"/>
    <w:rsid w:val="003954A8"/>
    <w:rsid w:val="00396A7A"/>
    <w:rsid w:val="003970A8"/>
    <w:rsid w:val="00397BDA"/>
    <w:rsid w:val="003A1BCA"/>
    <w:rsid w:val="003A2D7A"/>
    <w:rsid w:val="003A422A"/>
    <w:rsid w:val="003A4C9D"/>
    <w:rsid w:val="003A53C1"/>
    <w:rsid w:val="003A55B4"/>
    <w:rsid w:val="003A5921"/>
    <w:rsid w:val="003A654B"/>
    <w:rsid w:val="003A69D3"/>
    <w:rsid w:val="003B1D37"/>
    <w:rsid w:val="003B22FA"/>
    <w:rsid w:val="003B3B62"/>
    <w:rsid w:val="003B420A"/>
    <w:rsid w:val="003B4420"/>
    <w:rsid w:val="003B4AF7"/>
    <w:rsid w:val="003B557C"/>
    <w:rsid w:val="003B63D0"/>
    <w:rsid w:val="003B68BF"/>
    <w:rsid w:val="003B6CBC"/>
    <w:rsid w:val="003C1DD9"/>
    <w:rsid w:val="003C2738"/>
    <w:rsid w:val="003C2AB7"/>
    <w:rsid w:val="003C47BA"/>
    <w:rsid w:val="003C671A"/>
    <w:rsid w:val="003C6847"/>
    <w:rsid w:val="003C7522"/>
    <w:rsid w:val="003D037A"/>
    <w:rsid w:val="003D055F"/>
    <w:rsid w:val="003D0F6B"/>
    <w:rsid w:val="003D3258"/>
    <w:rsid w:val="003D36D2"/>
    <w:rsid w:val="003D3D91"/>
    <w:rsid w:val="003D3E60"/>
    <w:rsid w:val="003D40AC"/>
    <w:rsid w:val="003D4238"/>
    <w:rsid w:val="003D4265"/>
    <w:rsid w:val="003D4620"/>
    <w:rsid w:val="003D535B"/>
    <w:rsid w:val="003D5426"/>
    <w:rsid w:val="003D686B"/>
    <w:rsid w:val="003D6A67"/>
    <w:rsid w:val="003D6B4A"/>
    <w:rsid w:val="003E05EA"/>
    <w:rsid w:val="003E0EA4"/>
    <w:rsid w:val="003E3AD8"/>
    <w:rsid w:val="003E4D96"/>
    <w:rsid w:val="003E4EC3"/>
    <w:rsid w:val="003E5CC5"/>
    <w:rsid w:val="003E6397"/>
    <w:rsid w:val="003E6BC1"/>
    <w:rsid w:val="003E6ECA"/>
    <w:rsid w:val="003E702F"/>
    <w:rsid w:val="003E77CE"/>
    <w:rsid w:val="003F10DC"/>
    <w:rsid w:val="003F165F"/>
    <w:rsid w:val="003F19F6"/>
    <w:rsid w:val="003F22FE"/>
    <w:rsid w:val="003F24AC"/>
    <w:rsid w:val="003F26C1"/>
    <w:rsid w:val="003F2EA3"/>
    <w:rsid w:val="003F3039"/>
    <w:rsid w:val="003F3817"/>
    <w:rsid w:val="003F770F"/>
    <w:rsid w:val="003F7A96"/>
    <w:rsid w:val="003F7D23"/>
    <w:rsid w:val="004000ED"/>
    <w:rsid w:val="004049B7"/>
    <w:rsid w:val="004051E2"/>
    <w:rsid w:val="0040620D"/>
    <w:rsid w:val="0040745D"/>
    <w:rsid w:val="004076F0"/>
    <w:rsid w:val="0041161A"/>
    <w:rsid w:val="004119FC"/>
    <w:rsid w:val="00411EEF"/>
    <w:rsid w:val="00412F89"/>
    <w:rsid w:val="00413320"/>
    <w:rsid w:val="004133B4"/>
    <w:rsid w:val="00413B2A"/>
    <w:rsid w:val="00413BFE"/>
    <w:rsid w:val="00413CC3"/>
    <w:rsid w:val="00413D76"/>
    <w:rsid w:val="00414F52"/>
    <w:rsid w:val="004154EE"/>
    <w:rsid w:val="004164D0"/>
    <w:rsid w:val="00416911"/>
    <w:rsid w:val="00416A6C"/>
    <w:rsid w:val="00416BF8"/>
    <w:rsid w:val="004172D2"/>
    <w:rsid w:val="004178C2"/>
    <w:rsid w:val="00417E9C"/>
    <w:rsid w:val="0042005B"/>
    <w:rsid w:val="00420436"/>
    <w:rsid w:val="004207CA"/>
    <w:rsid w:val="00420D76"/>
    <w:rsid w:val="00421ABA"/>
    <w:rsid w:val="00421C19"/>
    <w:rsid w:val="00422D41"/>
    <w:rsid w:val="00422EB5"/>
    <w:rsid w:val="00423C63"/>
    <w:rsid w:val="004266E6"/>
    <w:rsid w:val="00426ACB"/>
    <w:rsid w:val="00426E03"/>
    <w:rsid w:val="004276FE"/>
    <w:rsid w:val="00427A77"/>
    <w:rsid w:val="00427DFC"/>
    <w:rsid w:val="00430BED"/>
    <w:rsid w:val="0043153F"/>
    <w:rsid w:val="00431967"/>
    <w:rsid w:val="004331DF"/>
    <w:rsid w:val="00433D38"/>
    <w:rsid w:val="00433F88"/>
    <w:rsid w:val="0043595F"/>
    <w:rsid w:val="00435F97"/>
    <w:rsid w:val="00436722"/>
    <w:rsid w:val="00437374"/>
    <w:rsid w:val="00437F19"/>
    <w:rsid w:val="00437FA6"/>
    <w:rsid w:val="0043DEB3"/>
    <w:rsid w:val="00440801"/>
    <w:rsid w:val="0044097D"/>
    <w:rsid w:val="00440C49"/>
    <w:rsid w:val="00441CC7"/>
    <w:rsid w:val="004423D6"/>
    <w:rsid w:val="00442740"/>
    <w:rsid w:val="00442F8E"/>
    <w:rsid w:val="004458B7"/>
    <w:rsid w:val="00446689"/>
    <w:rsid w:val="004505C2"/>
    <w:rsid w:val="00450C2B"/>
    <w:rsid w:val="00450E6D"/>
    <w:rsid w:val="00450EE3"/>
    <w:rsid w:val="00450F38"/>
    <w:rsid w:val="00451399"/>
    <w:rsid w:val="0045238D"/>
    <w:rsid w:val="00453346"/>
    <w:rsid w:val="0045390C"/>
    <w:rsid w:val="00456AAD"/>
    <w:rsid w:val="00456D0F"/>
    <w:rsid w:val="00457437"/>
    <w:rsid w:val="00461D12"/>
    <w:rsid w:val="004633C3"/>
    <w:rsid w:val="004636CC"/>
    <w:rsid w:val="00465826"/>
    <w:rsid w:val="00465CE5"/>
    <w:rsid w:val="00467335"/>
    <w:rsid w:val="004700CA"/>
    <w:rsid w:val="004707C8"/>
    <w:rsid w:val="00471EDF"/>
    <w:rsid w:val="00471FD1"/>
    <w:rsid w:val="00472015"/>
    <w:rsid w:val="00475A63"/>
    <w:rsid w:val="00476479"/>
    <w:rsid w:val="004778DD"/>
    <w:rsid w:val="004802E5"/>
    <w:rsid w:val="004812AB"/>
    <w:rsid w:val="00482F45"/>
    <w:rsid w:val="00483094"/>
    <w:rsid w:val="0048389A"/>
    <w:rsid w:val="00483948"/>
    <w:rsid w:val="00483AE0"/>
    <w:rsid w:val="00484E91"/>
    <w:rsid w:val="004854F4"/>
    <w:rsid w:val="00485792"/>
    <w:rsid w:val="00485A18"/>
    <w:rsid w:val="0048650C"/>
    <w:rsid w:val="00486755"/>
    <w:rsid w:val="004873D9"/>
    <w:rsid w:val="004875EB"/>
    <w:rsid w:val="004920F0"/>
    <w:rsid w:val="004930E8"/>
    <w:rsid w:val="004933EF"/>
    <w:rsid w:val="0049347C"/>
    <w:rsid w:val="00493D7E"/>
    <w:rsid w:val="004941F7"/>
    <w:rsid w:val="00494EB3"/>
    <w:rsid w:val="00495045"/>
    <w:rsid w:val="00495E45"/>
    <w:rsid w:val="0049648A"/>
    <w:rsid w:val="00496782"/>
    <w:rsid w:val="004A1FEE"/>
    <w:rsid w:val="004A20E8"/>
    <w:rsid w:val="004A2A98"/>
    <w:rsid w:val="004A33CB"/>
    <w:rsid w:val="004A482B"/>
    <w:rsid w:val="004B07FF"/>
    <w:rsid w:val="004B167C"/>
    <w:rsid w:val="004B195A"/>
    <w:rsid w:val="004B23D3"/>
    <w:rsid w:val="004B3837"/>
    <w:rsid w:val="004B3E4F"/>
    <w:rsid w:val="004B4A4B"/>
    <w:rsid w:val="004B6057"/>
    <w:rsid w:val="004B62E2"/>
    <w:rsid w:val="004B668A"/>
    <w:rsid w:val="004B71F3"/>
    <w:rsid w:val="004B73EC"/>
    <w:rsid w:val="004B788B"/>
    <w:rsid w:val="004B794A"/>
    <w:rsid w:val="004B7C8A"/>
    <w:rsid w:val="004C01EB"/>
    <w:rsid w:val="004C10A1"/>
    <w:rsid w:val="004C1182"/>
    <w:rsid w:val="004C285C"/>
    <w:rsid w:val="004C2CFB"/>
    <w:rsid w:val="004C544A"/>
    <w:rsid w:val="004C5697"/>
    <w:rsid w:val="004C57F9"/>
    <w:rsid w:val="004C5B2B"/>
    <w:rsid w:val="004C6E47"/>
    <w:rsid w:val="004C74A3"/>
    <w:rsid w:val="004C75D2"/>
    <w:rsid w:val="004C7FDD"/>
    <w:rsid w:val="004D08E8"/>
    <w:rsid w:val="004D3E34"/>
    <w:rsid w:val="004D4DBB"/>
    <w:rsid w:val="004D5A44"/>
    <w:rsid w:val="004D63D9"/>
    <w:rsid w:val="004D64FB"/>
    <w:rsid w:val="004D7AAC"/>
    <w:rsid w:val="004D7C18"/>
    <w:rsid w:val="004E1F89"/>
    <w:rsid w:val="004E22EE"/>
    <w:rsid w:val="004E29B0"/>
    <w:rsid w:val="004E353F"/>
    <w:rsid w:val="004E3F71"/>
    <w:rsid w:val="004E4130"/>
    <w:rsid w:val="004E6672"/>
    <w:rsid w:val="004E7490"/>
    <w:rsid w:val="004F0774"/>
    <w:rsid w:val="004F09DA"/>
    <w:rsid w:val="004F30D7"/>
    <w:rsid w:val="004F4E8A"/>
    <w:rsid w:val="004F5780"/>
    <w:rsid w:val="004F6E3E"/>
    <w:rsid w:val="004F729D"/>
    <w:rsid w:val="004F7B32"/>
    <w:rsid w:val="0050019A"/>
    <w:rsid w:val="00501819"/>
    <w:rsid w:val="005023C3"/>
    <w:rsid w:val="00502C86"/>
    <w:rsid w:val="005053BA"/>
    <w:rsid w:val="00506CC8"/>
    <w:rsid w:val="005071F1"/>
    <w:rsid w:val="00507B1B"/>
    <w:rsid w:val="00507C5A"/>
    <w:rsid w:val="00511189"/>
    <w:rsid w:val="005133F5"/>
    <w:rsid w:val="005137A8"/>
    <w:rsid w:val="00513E8A"/>
    <w:rsid w:val="00515B32"/>
    <w:rsid w:val="00516665"/>
    <w:rsid w:val="00516F5E"/>
    <w:rsid w:val="005233E8"/>
    <w:rsid w:val="00523E5E"/>
    <w:rsid w:val="0052450F"/>
    <w:rsid w:val="00524F3A"/>
    <w:rsid w:val="00525A7B"/>
    <w:rsid w:val="0052619C"/>
    <w:rsid w:val="00527026"/>
    <w:rsid w:val="0053007D"/>
    <w:rsid w:val="005301B5"/>
    <w:rsid w:val="005302C4"/>
    <w:rsid w:val="00531870"/>
    <w:rsid w:val="005337F3"/>
    <w:rsid w:val="00534EE0"/>
    <w:rsid w:val="005350FF"/>
    <w:rsid w:val="005351F4"/>
    <w:rsid w:val="0053639C"/>
    <w:rsid w:val="00537501"/>
    <w:rsid w:val="0053750D"/>
    <w:rsid w:val="00540050"/>
    <w:rsid w:val="00540229"/>
    <w:rsid w:val="00540BBC"/>
    <w:rsid w:val="00540D1B"/>
    <w:rsid w:val="00540D1E"/>
    <w:rsid w:val="00541001"/>
    <w:rsid w:val="005410F3"/>
    <w:rsid w:val="00541116"/>
    <w:rsid w:val="00542B6C"/>
    <w:rsid w:val="00542E74"/>
    <w:rsid w:val="005446AE"/>
    <w:rsid w:val="00545331"/>
    <w:rsid w:val="0054615B"/>
    <w:rsid w:val="00546E0D"/>
    <w:rsid w:val="00547041"/>
    <w:rsid w:val="0054777D"/>
    <w:rsid w:val="00547D6D"/>
    <w:rsid w:val="00547E17"/>
    <w:rsid w:val="00550367"/>
    <w:rsid w:val="00551CD6"/>
    <w:rsid w:val="00553995"/>
    <w:rsid w:val="00554C6C"/>
    <w:rsid w:val="0055587B"/>
    <w:rsid w:val="00555D50"/>
    <w:rsid w:val="00557447"/>
    <w:rsid w:val="00557A01"/>
    <w:rsid w:val="00562ECF"/>
    <w:rsid w:val="005633C5"/>
    <w:rsid w:val="005647D8"/>
    <w:rsid w:val="00565D8C"/>
    <w:rsid w:val="005662ED"/>
    <w:rsid w:val="005668FB"/>
    <w:rsid w:val="00566AD1"/>
    <w:rsid w:val="00566CE5"/>
    <w:rsid w:val="00567EB6"/>
    <w:rsid w:val="00570975"/>
    <w:rsid w:val="00570D17"/>
    <w:rsid w:val="00571E25"/>
    <w:rsid w:val="00572C0F"/>
    <w:rsid w:val="00574BB4"/>
    <w:rsid w:val="00574CBB"/>
    <w:rsid w:val="00576828"/>
    <w:rsid w:val="00576D9B"/>
    <w:rsid w:val="00577F65"/>
    <w:rsid w:val="005809BB"/>
    <w:rsid w:val="00580CA7"/>
    <w:rsid w:val="00581D81"/>
    <w:rsid w:val="00582B0B"/>
    <w:rsid w:val="00582DE2"/>
    <w:rsid w:val="0058326B"/>
    <w:rsid w:val="0058398A"/>
    <w:rsid w:val="00583C34"/>
    <w:rsid w:val="00583F7C"/>
    <w:rsid w:val="00583FE2"/>
    <w:rsid w:val="00584827"/>
    <w:rsid w:val="00584894"/>
    <w:rsid w:val="00584E58"/>
    <w:rsid w:val="005851CF"/>
    <w:rsid w:val="00585F14"/>
    <w:rsid w:val="005863F1"/>
    <w:rsid w:val="00586617"/>
    <w:rsid w:val="00586837"/>
    <w:rsid w:val="00586915"/>
    <w:rsid w:val="00586931"/>
    <w:rsid w:val="00586DD7"/>
    <w:rsid w:val="0058701A"/>
    <w:rsid w:val="00590639"/>
    <w:rsid w:val="00591668"/>
    <w:rsid w:val="00591F0E"/>
    <w:rsid w:val="00592218"/>
    <w:rsid w:val="00592730"/>
    <w:rsid w:val="00592EFF"/>
    <w:rsid w:val="005943B2"/>
    <w:rsid w:val="0059529C"/>
    <w:rsid w:val="00596137"/>
    <w:rsid w:val="00596599"/>
    <w:rsid w:val="00597F58"/>
    <w:rsid w:val="005A00D2"/>
    <w:rsid w:val="005A0388"/>
    <w:rsid w:val="005A1298"/>
    <w:rsid w:val="005A14E7"/>
    <w:rsid w:val="005A2219"/>
    <w:rsid w:val="005A26F5"/>
    <w:rsid w:val="005A2BFB"/>
    <w:rsid w:val="005A5036"/>
    <w:rsid w:val="005A5457"/>
    <w:rsid w:val="005A5971"/>
    <w:rsid w:val="005A6051"/>
    <w:rsid w:val="005A60FD"/>
    <w:rsid w:val="005A7608"/>
    <w:rsid w:val="005A7716"/>
    <w:rsid w:val="005A77F5"/>
    <w:rsid w:val="005A7A7D"/>
    <w:rsid w:val="005B0635"/>
    <w:rsid w:val="005B0F03"/>
    <w:rsid w:val="005B1322"/>
    <w:rsid w:val="005B1433"/>
    <w:rsid w:val="005B1748"/>
    <w:rsid w:val="005B1A9E"/>
    <w:rsid w:val="005B2D7B"/>
    <w:rsid w:val="005B34BF"/>
    <w:rsid w:val="005B3C32"/>
    <w:rsid w:val="005B3D8E"/>
    <w:rsid w:val="005B43FB"/>
    <w:rsid w:val="005B4BBB"/>
    <w:rsid w:val="005B63CE"/>
    <w:rsid w:val="005B6C66"/>
    <w:rsid w:val="005B709A"/>
    <w:rsid w:val="005B7336"/>
    <w:rsid w:val="005C06EC"/>
    <w:rsid w:val="005C2274"/>
    <w:rsid w:val="005C3109"/>
    <w:rsid w:val="005C326D"/>
    <w:rsid w:val="005C3BDD"/>
    <w:rsid w:val="005C3E66"/>
    <w:rsid w:val="005C42FE"/>
    <w:rsid w:val="005C4C91"/>
    <w:rsid w:val="005C5811"/>
    <w:rsid w:val="005C5D68"/>
    <w:rsid w:val="005C5F01"/>
    <w:rsid w:val="005C710B"/>
    <w:rsid w:val="005C7620"/>
    <w:rsid w:val="005D03B0"/>
    <w:rsid w:val="005D0BA7"/>
    <w:rsid w:val="005D2FB5"/>
    <w:rsid w:val="005D3843"/>
    <w:rsid w:val="005D4E83"/>
    <w:rsid w:val="005D6439"/>
    <w:rsid w:val="005D6C24"/>
    <w:rsid w:val="005D6ED5"/>
    <w:rsid w:val="005E21C6"/>
    <w:rsid w:val="005E278C"/>
    <w:rsid w:val="005E2F4B"/>
    <w:rsid w:val="005E303F"/>
    <w:rsid w:val="005E3894"/>
    <w:rsid w:val="005E3AF1"/>
    <w:rsid w:val="005E3B25"/>
    <w:rsid w:val="005E4305"/>
    <w:rsid w:val="005E589E"/>
    <w:rsid w:val="005E5B4E"/>
    <w:rsid w:val="005E5C77"/>
    <w:rsid w:val="005E7771"/>
    <w:rsid w:val="005F0A41"/>
    <w:rsid w:val="005F0BB3"/>
    <w:rsid w:val="005F4CB4"/>
    <w:rsid w:val="005F555F"/>
    <w:rsid w:val="005F64C3"/>
    <w:rsid w:val="005F6A5F"/>
    <w:rsid w:val="005F6D34"/>
    <w:rsid w:val="005F6DA1"/>
    <w:rsid w:val="005F70C6"/>
    <w:rsid w:val="005F7D29"/>
    <w:rsid w:val="005F7E46"/>
    <w:rsid w:val="00600399"/>
    <w:rsid w:val="006023F0"/>
    <w:rsid w:val="00602A91"/>
    <w:rsid w:val="006031AC"/>
    <w:rsid w:val="0060336B"/>
    <w:rsid w:val="00603A07"/>
    <w:rsid w:val="006054EE"/>
    <w:rsid w:val="00606CD5"/>
    <w:rsid w:val="00607997"/>
    <w:rsid w:val="0061084A"/>
    <w:rsid w:val="00612BC4"/>
    <w:rsid w:val="00614527"/>
    <w:rsid w:val="006147B0"/>
    <w:rsid w:val="00615677"/>
    <w:rsid w:val="00615FDD"/>
    <w:rsid w:val="006167AE"/>
    <w:rsid w:val="00616A36"/>
    <w:rsid w:val="0061708A"/>
    <w:rsid w:val="00617995"/>
    <w:rsid w:val="00620E77"/>
    <w:rsid w:val="00620EEA"/>
    <w:rsid w:val="00620FD9"/>
    <w:rsid w:val="00621214"/>
    <w:rsid w:val="0062132A"/>
    <w:rsid w:val="006218C9"/>
    <w:rsid w:val="00622755"/>
    <w:rsid w:val="0062328E"/>
    <w:rsid w:val="00623A7C"/>
    <w:rsid w:val="0062463E"/>
    <w:rsid w:val="00625087"/>
    <w:rsid w:val="00626033"/>
    <w:rsid w:val="0062673A"/>
    <w:rsid w:val="00626F39"/>
    <w:rsid w:val="006274BC"/>
    <w:rsid w:val="00627AC7"/>
    <w:rsid w:val="00627D89"/>
    <w:rsid w:val="00630088"/>
    <w:rsid w:val="00630206"/>
    <w:rsid w:val="00631252"/>
    <w:rsid w:val="006316C2"/>
    <w:rsid w:val="006318D6"/>
    <w:rsid w:val="0063264C"/>
    <w:rsid w:val="006329B4"/>
    <w:rsid w:val="00634AF8"/>
    <w:rsid w:val="006350FD"/>
    <w:rsid w:val="006353F3"/>
    <w:rsid w:val="00635699"/>
    <w:rsid w:val="00635EBA"/>
    <w:rsid w:val="00637F6E"/>
    <w:rsid w:val="0064134A"/>
    <w:rsid w:val="006428C4"/>
    <w:rsid w:val="00642952"/>
    <w:rsid w:val="00642E91"/>
    <w:rsid w:val="006433C1"/>
    <w:rsid w:val="0064618F"/>
    <w:rsid w:val="00646A40"/>
    <w:rsid w:val="0065026E"/>
    <w:rsid w:val="00652194"/>
    <w:rsid w:val="006529EF"/>
    <w:rsid w:val="00652C84"/>
    <w:rsid w:val="00652E66"/>
    <w:rsid w:val="006539A6"/>
    <w:rsid w:val="0065433A"/>
    <w:rsid w:val="0065495A"/>
    <w:rsid w:val="00655D37"/>
    <w:rsid w:val="00655E6E"/>
    <w:rsid w:val="00655F72"/>
    <w:rsid w:val="0065690D"/>
    <w:rsid w:val="006604C2"/>
    <w:rsid w:val="006607C9"/>
    <w:rsid w:val="00660C34"/>
    <w:rsid w:val="006629DC"/>
    <w:rsid w:val="00663163"/>
    <w:rsid w:val="00663FD3"/>
    <w:rsid w:val="00666361"/>
    <w:rsid w:val="00666500"/>
    <w:rsid w:val="0066737B"/>
    <w:rsid w:val="00667A45"/>
    <w:rsid w:val="00667ACA"/>
    <w:rsid w:val="006736DF"/>
    <w:rsid w:val="006740FE"/>
    <w:rsid w:val="006747A3"/>
    <w:rsid w:val="00674D67"/>
    <w:rsid w:val="00675D07"/>
    <w:rsid w:val="00675FCD"/>
    <w:rsid w:val="006778C6"/>
    <w:rsid w:val="00677923"/>
    <w:rsid w:val="00682FD1"/>
    <w:rsid w:val="006840A1"/>
    <w:rsid w:val="00684C80"/>
    <w:rsid w:val="00686287"/>
    <w:rsid w:val="006868E2"/>
    <w:rsid w:val="00687B0E"/>
    <w:rsid w:val="00687F68"/>
    <w:rsid w:val="0069212C"/>
    <w:rsid w:val="0069273F"/>
    <w:rsid w:val="006940DC"/>
    <w:rsid w:val="00694187"/>
    <w:rsid w:val="006958B8"/>
    <w:rsid w:val="00695A21"/>
    <w:rsid w:val="00695A38"/>
    <w:rsid w:val="006976B7"/>
    <w:rsid w:val="006A1733"/>
    <w:rsid w:val="006A1E88"/>
    <w:rsid w:val="006A316C"/>
    <w:rsid w:val="006A3479"/>
    <w:rsid w:val="006A3606"/>
    <w:rsid w:val="006A4727"/>
    <w:rsid w:val="006A4B88"/>
    <w:rsid w:val="006A5442"/>
    <w:rsid w:val="006A5898"/>
    <w:rsid w:val="006A64FF"/>
    <w:rsid w:val="006A6CBB"/>
    <w:rsid w:val="006A734F"/>
    <w:rsid w:val="006A74A9"/>
    <w:rsid w:val="006B0E19"/>
    <w:rsid w:val="006B0E6A"/>
    <w:rsid w:val="006B1A7B"/>
    <w:rsid w:val="006B224B"/>
    <w:rsid w:val="006B245B"/>
    <w:rsid w:val="006B31FB"/>
    <w:rsid w:val="006B38DC"/>
    <w:rsid w:val="006B5ABD"/>
    <w:rsid w:val="006B61EA"/>
    <w:rsid w:val="006B6AE7"/>
    <w:rsid w:val="006C0160"/>
    <w:rsid w:val="006C0C8D"/>
    <w:rsid w:val="006C0FF1"/>
    <w:rsid w:val="006C14DA"/>
    <w:rsid w:val="006C2837"/>
    <w:rsid w:val="006C30F9"/>
    <w:rsid w:val="006C3794"/>
    <w:rsid w:val="006C4091"/>
    <w:rsid w:val="006C42AE"/>
    <w:rsid w:val="006C47DC"/>
    <w:rsid w:val="006C4D30"/>
    <w:rsid w:val="006C5BCD"/>
    <w:rsid w:val="006C6535"/>
    <w:rsid w:val="006C682B"/>
    <w:rsid w:val="006D0463"/>
    <w:rsid w:val="006D16AF"/>
    <w:rsid w:val="006D4186"/>
    <w:rsid w:val="006D428C"/>
    <w:rsid w:val="006D5503"/>
    <w:rsid w:val="006D5516"/>
    <w:rsid w:val="006D5730"/>
    <w:rsid w:val="006D5E5A"/>
    <w:rsid w:val="006D7039"/>
    <w:rsid w:val="006E115C"/>
    <w:rsid w:val="006E210D"/>
    <w:rsid w:val="006E2932"/>
    <w:rsid w:val="006E2CD8"/>
    <w:rsid w:val="006E2E9D"/>
    <w:rsid w:val="006E3E9C"/>
    <w:rsid w:val="006E492F"/>
    <w:rsid w:val="006E4ACD"/>
    <w:rsid w:val="006E5310"/>
    <w:rsid w:val="006E5CE8"/>
    <w:rsid w:val="006E5FF7"/>
    <w:rsid w:val="006E6381"/>
    <w:rsid w:val="006E64A7"/>
    <w:rsid w:val="006E7694"/>
    <w:rsid w:val="006E7C51"/>
    <w:rsid w:val="006F295B"/>
    <w:rsid w:val="006F2E60"/>
    <w:rsid w:val="006F56B6"/>
    <w:rsid w:val="006F596A"/>
    <w:rsid w:val="006F5F12"/>
    <w:rsid w:val="006F699C"/>
    <w:rsid w:val="006F7267"/>
    <w:rsid w:val="0070054A"/>
    <w:rsid w:val="00700C58"/>
    <w:rsid w:val="0070170B"/>
    <w:rsid w:val="00701F15"/>
    <w:rsid w:val="00702460"/>
    <w:rsid w:val="0070315D"/>
    <w:rsid w:val="007032CA"/>
    <w:rsid w:val="0070342B"/>
    <w:rsid w:val="00705370"/>
    <w:rsid w:val="00705E4E"/>
    <w:rsid w:val="0070613F"/>
    <w:rsid w:val="0070657A"/>
    <w:rsid w:val="00706748"/>
    <w:rsid w:val="0070704E"/>
    <w:rsid w:val="00707DC8"/>
    <w:rsid w:val="00708F0C"/>
    <w:rsid w:val="007101D8"/>
    <w:rsid w:val="0071114F"/>
    <w:rsid w:val="007112B0"/>
    <w:rsid w:val="007115E8"/>
    <w:rsid w:val="00711A86"/>
    <w:rsid w:val="00711FA0"/>
    <w:rsid w:val="007123FD"/>
    <w:rsid w:val="00713B75"/>
    <w:rsid w:val="00713C22"/>
    <w:rsid w:val="007140A9"/>
    <w:rsid w:val="00714364"/>
    <w:rsid w:val="007148C5"/>
    <w:rsid w:val="007149B9"/>
    <w:rsid w:val="0071621E"/>
    <w:rsid w:val="007173A7"/>
    <w:rsid w:val="0072106F"/>
    <w:rsid w:val="00721D48"/>
    <w:rsid w:val="007225E0"/>
    <w:rsid w:val="00722688"/>
    <w:rsid w:val="00722793"/>
    <w:rsid w:val="00722DF6"/>
    <w:rsid w:val="007231E5"/>
    <w:rsid w:val="00723EF1"/>
    <w:rsid w:val="00724BE7"/>
    <w:rsid w:val="00724D13"/>
    <w:rsid w:val="007254BF"/>
    <w:rsid w:val="00726BF1"/>
    <w:rsid w:val="00727A1B"/>
    <w:rsid w:val="00727E85"/>
    <w:rsid w:val="00731440"/>
    <w:rsid w:val="00733609"/>
    <w:rsid w:val="007336EA"/>
    <w:rsid w:val="007343DD"/>
    <w:rsid w:val="00734D99"/>
    <w:rsid w:val="00734F99"/>
    <w:rsid w:val="00736110"/>
    <w:rsid w:val="00737274"/>
    <w:rsid w:val="0073765F"/>
    <w:rsid w:val="0074347E"/>
    <w:rsid w:val="007440A5"/>
    <w:rsid w:val="007449C2"/>
    <w:rsid w:val="00745561"/>
    <w:rsid w:val="007467D9"/>
    <w:rsid w:val="007469A1"/>
    <w:rsid w:val="00747A1D"/>
    <w:rsid w:val="0075075F"/>
    <w:rsid w:val="00750CF4"/>
    <w:rsid w:val="00752D52"/>
    <w:rsid w:val="00753330"/>
    <w:rsid w:val="00753A61"/>
    <w:rsid w:val="00754358"/>
    <w:rsid w:val="0075779E"/>
    <w:rsid w:val="00757B87"/>
    <w:rsid w:val="00757D15"/>
    <w:rsid w:val="007611BD"/>
    <w:rsid w:val="00761420"/>
    <w:rsid w:val="00764103"/>
    <w:rsid w:val="00764121"/>
    <w:rsid w:val="00764368"/>
    <w:rsid w:val="00765E34"/>
    <w:rsid w:val="00765E52"/>
    <w:rsid w:val="00766FF9"/>
    <w:rsid w:val="00767715"/>
    <w:rsid w:val="007677A0"/>
    <w:rsid w:val="00767E99"/>
    <w:rsid w:val="00767FFE"/>
    <w:rsid w:val="007701E6"/>
    <w:rsid w:val="00770614"/>
    <w:rsid w:val="00770C1A"/>
    <w:rsid w:val="00772FF4"/>
    <w:rsid w:val="00773AC3"/>
    <w:rsid w:val="007740CE"/>
    <w:rsid w:val="00774661"/>
    <w:rsid w:val="00775C6C"/>
    <w:rsid w:val="0077686C"/>
    <w:rsid w:val="00776D27"/>
    <w:rsid w:val="007770A5"/>
    <w:rsid w:val="00781071"/>
    <w:rsid w:val="00781902"/>
    <w:rsid w:val="00782391"/>
    <w:rsid w:val="00782FBB"/>
    <w:rsid w:val="00782FC2"/>
    <w:rsid w:val="00784EB5"/>
    <w:rsid w:val="00785431"/>
    <w:rsid w:val="0078676B"/>
    <w:rsid w:val="007870BD"/>
    <w:rsid w:val="00787936"/>
    <w:rsid w:val="0079199B"/>
    <w:rsid w:val="0079383F"/>
    <w:rsid w:val="00794610"/>
    <w:rsid w:val="00795179"/>
    <w:rsid w:val="0079534E"/>
    <w:rsid w:val="007955B0"/>
    <w:rsid w:val="00796C81"/>
    <w:rsid w:val="007977F8"/>
    <w:rsid w:val="00797C23"/>
    <w:rsid w:val="007A0402"/>
    <w:rsid w:val="007A0531"/>
    <w:rsid w:val="007A09C6"/>
    <w:rsid w:val="007A0B25"/>
    <w:rsid w:val="007A0DE5"/>
    <w:rsid w:val="007A2F49"/>
    <w:rsid w:val="007A37A8"/>
    <w:rsid w:val="007A4182"/>
    <w:rsid w:val="007A4AC6"/>
    <w:rsid w:val="007A4C70"/>
    <w:rsid w:val="007A4D9C"/>
    <w:rsid w:val="007A5485"/>
    <w:rsid w:val="007A6DFC"/>
    <w:rsid w:val="007A7DE4"/>
    <w:rsid w:val="007A7EFD"/>
    <w:rsid w:val="007A7FC8"/>
    <w:rsid w:val="007B015D"/>
    <w:rsid w:val="007B0487"/>
    <w:rsid w:val="007B1EA0"/>
    <w:rsid w:val="007B2F4A"/>
    <w:rsid w:val="007B3629"/>
    <w:rsid w:val="007B39CB"/>
    <w:rsid w:val="007B4015"/>
    <w:rsid w:val="007B5705"/>
    <w:rsid w:val="007B61D7"/>
    <w:rsid w:val="007B68DE"/>
    <w:rsid w:val="007B773D"/>
    <w:rsid w:val="007C031E"/>
    <w:rsid w:val="007C1735"/>
    <w:rsid w:val="007C1D77"/>
    <w:rsid w:val="007C21CA"/>
    <w:rsid w:val="007C2357"/>
    <w:rsid w:val="007C3EC5"/>
    <w:rsid w:val="007C4A05"/>
    <w:rsid w:val="007C4A47"/>
    <w:rsid w:val="007C4F18"/>
    <w:rsid w:val="007C506A"/>
    <w:rsid w:val="007C526E"/>
    <w:rsid w:val="007C650E"/>
    <w:rsid w:val="007C6B2F"/>
    <w:rsid w:val="007C74FD"/>
    <w:rsid w:val="007D10D5"/>
    <w:rsid w:val="007D15A2"/>
    <w:rsid w:val="007D1650"/>
    <w:rsid w:val="007D3762"/>
    <w:rsid w:val="007D3E7C"/>
    <w:rsid w:val="007D4F1A"/>
    <w:rsid w:val="007D5833"/>
    <w:rsid w:val="007D58A5"/>
    <w:rsid w:val="007D606F"/>
    <w:rsid w:val="007D62C6"/>
    <w:rsid w:val="007D65C9"/>
    <w:rsid w:val="007D6AB3"/>
    <w:rsid w:val="007D7E63"/>
    <w:rsid w:val="007E02B2"/>
    <w:rsid w:val="007E0C5B"/>
    <w:rsid w:val="007E151E"/>
    <w:rsid w:val="007E1CC7"/>
    <w:rsid w:val="007E1DFE"/>
    <w:rsid w:val="007E31B0"/>
    <w:rsid w:val="007E3C2E"/>
    <w:rsid w:val="007E6126"/>
    <w:rsid w:val="007E6AF5"/>
    <w:rsid w:val="007E6ED9"/>
    <w:rsid w:val="007EB35F"/>
    <w:rsid w:val="007F0583"/>
    <w:rsid w:val="007F0CDF"/>
    <w:rsid w:val="007F11A7"/>
    <w:rsid w:val="007F1F21"/>
    <w:rsid w:val="007F2288"/>
    <w:rsid w:val="007F24A3"/>
    <w:rsid w:val="007F2B62"/>
    <w:rsid w:val="007F32F6"/>
    <w:rsid w:val="007F3571"/>
    <w:rsid w:val="007F41B0"/>
    <w:rsid w:val="007F4588"/>
    <w:rsid w:val="007F4876"/>
    <w:rsid w:val="007F6663"/>
    <w:rsid w:val="007F69E0"/>
    <w:rsid w:val="00800142"/>
    <w:rsid w:val="00801D7C"/>
    <w:rsid w:val="00803751"/>
    <w:rsid w:val="00803E88"/>
    <w:rsid w:val="008043F8"/>
    <w:rsid w:val="00804447"/>
    <w:rsid w:val="0080482C"/>
    <w:rsid w:val="0080497D"/>
    <w:rsid w:val="0080521F"/>
    <w:rsid w:val="0081047D"/>
    <w:rsid w:val="00810EAB"/>
    <w:rsid w:val="00810EB4"/>
    <w:rsid w:val="00811CB0"/>
    <w:rsid w:val="008123DA"/>
    <w:rsid w:val="008128EB"/>
    <w:rsid w:val="008129E8"/>
    <w:rsid w:val="00812FE2"/>
    <w:rsid w:val="00813348"/>
    <w:rsid w:val="00813AF3"/>
    <w:rsid w:val="0081434B"/>
    <w:rsid w:val="008146B3"/>
    <w:rsid w:val="00814FF4"/>
    <w:rsid w:val="00815335"/>
    <w:rsid w:val="00816236"/>
    <w:rsid w:val="00820564"/>
    <w:rsid w:val="00821BD8"/>
    <w:rsid w:val="0082251A"/>
    <w:rsid w:val="00822B3A"/>
    <w:rsid w:val="00822F38"/>
    <w:rsid w:val="008230DB"/>
    <w:rsid w:val="0082466B"/>
    <w:rsid w:val="00824B7F"/>
    <w:rsid w:val="0082546D"/>
    <w:rsid w:val="0082602F"/>
    <w:rsid w:val="008263B4"/>
    <w:rsid w:val="00827AFE"/>
    <w:rsid w:val="00827E94"/>
    <w:rsid w:val="00830456"/>
    <w:rsid w:val="008313F8"/>
    <w:rsid w:val="00832695"/>
    <w:rsid w:val="0083340C"/>
    <w:rsid w:val="00834C99"/>
    <w:rsid w:val="00834FFE"/>
    <w:rsid w:val="008353A6"/>
    <w:rsid w:val="008364BA"/>
    <w:rsid w:val="00837248"/>
    <w:rsid w:val="008373BB"/>
    <w:rsid w:val="008415BE"/>
    <w:rsid w:val="008418DD"/>
    <w:rsid w:val="00842022"/>
    <w:rsid w:val="00842AE3"/>
    <w:rsid w:val="00843311"/>
    <w:rsid w:val="00843364"/>
    <w:rsid w:val="0084439A"/>
    <w:rsid w:val="00844DA2"/>
    <w:rsid w:val="008500DA"/>
    <w:rsid w:val="008504D5"/>
    <w:rsid w:val="00850751"/>
    <w:rsid w:val="00852368"/>
    <w:rsid w:val="00852672"/>
    <w:rsid w:val="00852A47"/>
    <w:rsid w:val="00852DB5"/>
    <w:rsid w:val="008543CB"/>
    <w:rsid w:val="00854581"/>
    <w:rsid w:val="00854D63"/>
    <w:rsid w:val="0085503B"/>
    <w:rsid w:val="00855E38"/>
    <w:rsid w:val="00855F0F"/>
    <w:rsid w:val="00857225"/>
    <w:rsid w:val="00860D33"/>
    <w:rsid w:val="0086121C"/>
    <w:rsid w:val="008618D5"/>
    <w:rsid w:val="00862534"/>
    <w:rsid w:val="008626F7"/>
    <w:rsid w:val="00862ACA"/>
    <w:rsid w:val="00862E9F"/>
    <w:rsid w:val="00863243"/>
    <w:rsid w:val="00863616"/>
    <w:rsid w:val="00863664"/>
    <w:rsid w:val="00864719"/>
    <w:rsid w:val="008648A1"/>
    <w:rsid w:val="008657E0"/>
    <w:rsid w:val="00866FBE"/>
    <w:rsid w:val="008677EC"/>
    <w:rsid w:val="00867F30"/>
    <w:rsid w:val="00870318"/>
    <w:rsid w:val="008712F5"/>
    <w:rsid w:val="008712FA"/>
    <w:rsid w:val="00871BF0"/>
    <w:rsid w:val="00871D21"/>
    <w:rsid w:val="008721E7"/>
    <w:rsid w:val="00872683"/>
    <w:rsid w:val="008727E1"/>
    <w:rsid w:val="00872ADE"/>
    <w:rsid w:val="00872DC4"/>
    <w:rsid w:val="00874454"/>
    <w:rsid w:val="00875752"/>
    <w:rsid w:val="0088080C"/>
    <w:rsid w:val="0088109F"/>
    <w:rsid w:val="00881233"/>
    <w:rsid w:val="00882FCC"/>
    <w:rsid w:val="00883EB7"/>
    <w:rsid w:val="00884C7C"/>
    <w:rsid w:val="00885159"/>
    <w:rsid w:val="00886592"/>
    <w:rsid w:val="008874E7"/>
    <w:rsid w:val="00890273"/>
    <w:rsid w:val="00890B28"/>
    <w:rsid w:val="008920DC"/>
    <w:rsid w:val="00893A06"/>
    <w:rsid w:val="00893E3D"/>
    <w:rsid w:val="00895034"/>
    <w:rsid w:val="0089551A"/>
    <w:rsid w:val="00895F9E"/>
    <w:rsid w:val="008A0C4A"/>
    <w:rsid w:val="008A0C85"/>
    <w:rsid w:val="008A0DB5"/>
    <w:rsid w:val="008A0E41"/>
    <w:rsid w:val="008A4B54"/>
    <w:rsid w:val="008A58B1"/>
    <w:rsid w:val="008A5C64"/>
    <w:rsid w:val="008A5D0C"/>
    <w:rsid w:val="008A637E"/>
    <w:rsid w:val="008A680B"/>
    <w:rsid w:val="008A6BDA"/>
    <w:rsid w:val="008A721D"/>
    <w:rsid w:val="008A74DE"/>
    <w:rsid w:val="008A7649"/>
    <w:rsid w:val="008B04AB"/>
    <w:rsid w:val="008B05AB"/>
    <w:rsid w:val="008B0C29"/>
    <w:rsid w:val="008B2A98"/>
    <w:rsid w:val="008B2BFF"/>
    <w:rsid w:val="008B44AE"/>
    <w:rsid w:val="008B702A"/>
    <w:rsid w:val="008C0BA5"/>
    <w:rsid w:val="008C1C23"/>
    <w:rsid w:val="008C2694"/>
    <w:rsid w:val="008C2C61"/>
    <w:rsid w:val="008C2E55"/>
    <w:rsid w:val="008C4346"/>
    <w:rsid w:val="008C7158"/>
    <w:rsid w:val="008C77B7"/>
    <w:rsid w:val="008D0E53"/>
    <w:rsid w:val="008D10B5"/>
    <w:rsid w:val="008D12CC"/>
    <w:rsid w:val="008D17B3"/>
    <w:rsid w:val="008D194D"/>
    <w:rsid w:val="008D1EB4"/>
    <w:rsid w:val="008D3133"/>
    <w:rsid w:val="008D3E1F"/>
    <w:rsid w:val="008D3FD3"/>
    <w:rsid w:val="008D42C7"/>
    <w:rsid w:val="008D457A"/>
    <w:rsid w:val="008D46AE"/>
    <w:rsid w:val="008D4C33"/>
    <w:rsid w:val="008D4E0E"/>
    <w:rsid w:val="008D61F6"/>
    <w:rsid w:val="008D650D"/>
    <w:rsid w:val="008D66D6"/>
    <w:rsid w:val="008D6A2C"/>
    <w:rsid w:val="008D78E8"/>
    <w:rsid w:val="008D7F7C"/>
    <w:rsid w:val="008E06E9"/>
    <w:rsid w:val="008E2FC0"/>
    <w:rsid w:val="008E390E"/>
    <w:rsid w:val="008E3A16"/>
    <w:rsid w:val="008E4261"/>
    <w:rsid w:val="008E454B"/>
    <w:rsid w:val="008E54E5"/>
    <w:rsid w:val="008E580E"/>
    <w:rsid w:val="008E5ACC"/>
    <w:rsid w:val="008E71C9"/>
    <w:rsid w:val="008E791C"/>
    <w:rsid w:val="008F294E"/>
    <w:rsid w:val="008F3A45"/>
    <w:rsid w:val="008F4646"/>
    <w:rsid w:val="008F5C26"/>
    <w:rsid w:val="00900647"/>
    <w:rsid w:val="009008B2"/>
    <w:rsid w:val="009008C2"/>
    <w:rsid w:val="00900DFF"/>
    <w:rsid w:val="00901D0E"/>
    <w:rsid w:val="0090286C"/>
    <w:rsid w:val="00902F74"/>
    <w:rsid w:val="00903FBE"/>
    <w:rsid w:val="00905D11"/>
    <w:rsid w:val="00905DB4"/>
    <w:rsid w:val="00910EE0"/>
    <w:rsid w:val="00911460"/>
    <w:rsid w:val="00914A2D"/>
    <w:rsid w:val="00915CFE"/>
    <w:rsid w:val="00916588"/>
    <w:rsid w:val="009167BD"/>
    <w:rsid w:val="0091769F"/>
    <w:rsid w:val="0092162B"/>
    <w:rsid w:val="00921930"/>
    <w:rsid w:val="00921B67"/>
    <w:rsid w:val="009222EA"/>
    <w:rsid w:val="00922B79"/>
    <w:rsid w:val="009242C9"/>
    <w:rsid w:val="009250FB"/>
    <w:rsid w:val="00925B2D"/>
    <w:rsid w:val="00926DF9"/>
    <w:rsid w:val="00930CE5"/>
    <w:rsid w:val="00931443"/>
    <w:rsid w:val="00931C3B"/>
    <w:rsid w:val="009328AA"/>
    <w:rsid w:val="00933973"/>
    <w:rsid w:val="00934C34"/>
    <w:rsid w:val="009350C4"/>
    <w:rsid w:val="00935E0C"/>
    <w:rsid w:val="0093777C"/>
    <w:rsid w:val="009377A4"/>
    <w:rsid w:val="00937B55"/>
    <w:rsid w:val="00940245"/>
    <w:rsid w:val="00941931"/>
    <w:rsid w:val="00941FAB"/>
    <w:rsid w:val="00942BAA"/>
    <w:rsid w:val="0094300C"/>
    <w:rsid w:val="0094476A"/>
    <w:rsid w:val="00945348"/>
    <w:rsid w:val="00945BC5"/>
    <w:rsid w:val="009469A2"/>
    <w:rsid w:val="00947000"/>
    <w:rsid w:val="009477B6"/>
    <w:rsid w:val="00950B63"/>
    <w:rsid w:val="00950F43"/>
    <w:rsid w:val="009515C6"/>
    <w:rsid w:val="009517A6"/>
    <w:rsid w:val="00951AC1"/>
    <w:rsid w:val="00951E92"/>
    <w:rsid w:val="00951EBF"/>
    <w:rsid w:val="0095269B"/>
    <w:rsid w:val="009531DC"/>
    <w:rsid w:val="00953475"/>
    <w:rsid w:val="0095347C"/>
    <w:rsid w:val="00954235"/>
    <w:rsid w:val="00954863"/>
    <w:rsid w:val="0095490B"/>
    <w:rsid w:val="00955EBD"/>
    <w:rsid w:val="00956341"/>
    <w:rsid w:val="00956874"/>
    <w:rsid w:val="009568CD"/>
    <w:rsid w:val="00956B54"/>
    <w:rsid w:val="00956FDB"/>
    <w:rsid w:val="009604E7"/>
    <w:rsid w:val="0096149E"/>
    <w:rsid w:val="009615EA"/>
    <w:rsid w:val="00961C7A"/>
    <w:rsid w:val="0096332E"/>
    <w:rsid w:val="009638F6"/>
    <w:rsid w:val="00963FA7"/>
    <w:rsid w:val="0096487A"/>
    <w:rsid w:val="0096546B"/>
    <w:rsid w:val="009654CF"/>
    <w:rsid w:val="0096581A"/>
    <w:rsid w:val="00965CE3"/>
    <w:rsid w:val="009669F0"/>
    <w:rsid w:val="00966A4D"/>
    <w:rsid w:val="00970631"/>
    <w:rsid w:val="00971D1F"/>
    <w:rsid w:val="0097223D"/>
    <w:rsid w:val="009723EC"/>
    <w:rsid w:val="009728B3"/>
    <w:rsid w:val="009740EF"/>
    <w:rsid w:val="00974270"/>
    <w:rsid w:val="00974318"/>
    <w:rsid w:val="009744D1"/>
    <w:rsid w:val="00975B5B"/>
    <w:rsid w:val="00980028"/>
    <w:rsid w:val="00980555"/>
    <w:rsid w:val="00980B34"/>
    <w:rsid w:val="0098136D"/>
    <w:rsid w:val="00981658"/>
    <w:rsid w:val="00984EC3"/>
    <w:rsid w:val="00985178"/>
    <w:rsid w:val="00986B3F"/>
    <w:rsid w:val="00986E07"/>
    <w:rsid w:val="0098719C"/>
    <w:rsid w:val="00987351"/>
    <w:rsid w:val="009913C7"/>
    <w:rsid w:val="00991489"/>
    <w:rsid w:val="00991B6B"/>
    <w:rsid w:val="00993907"/>
    <w:rsid w:val="00994651"/>
    <w:rsid w:val="0099468E"/>
    <w:rsid w:val="00996541"/>
    <w:rsid w:val="00996D3E"/>
    <w:rsid w:val="0099787D"/>
    <w:rsid w:val="009A03F4"/>
    <w:rsid w:val="009A0560"/>
    <w:rsid w:val="009A0A2E"/>
    <w:rsid w:val="009A0AEB"/>
    <w:rsid w:val="009A195C"/>
    <w:rsid w:val="009A2074"/>
    <w:rsid w:val="009A2F1C"/>
    <w:rsid w:val="009A39F7"/>
    <w:rsid w:val="009A3FA7"/>
    <w:rsid w:val="009A4D8E"/>
    <w:rsid w:val="009A5244"/>
    <w:rsid w:val="009A5305"/>
    <w:rsid w:val="009A5BED"/>
    <w:rsid w:val="009A78E5"/>
    <w:rsid w:val="009A7BAA"/>
    <w:rsid w:val="009B0515"/>
    <w:rsid w:val="009B07D6"/>
    <w:rsid w:val="009B1499"/>
    <w:rsid w:val="009B1A26"/>
    <w:rsid w:val="009B1BBB"/>
    <w:rsid w:val="009B24AD"/>
    <w:rsid w:val="009B3122"/>
    <w:rsid w:val="009B34E4"/>
    <w:rsid w:val="009B5AD2"/>
    <w:rsid w:val="009B5ED5"/>
    <w:rsid w:val="009B6532"/>
    <w:rsid w:val="009B6896"/>
    <w:rsid w:val="009B7061"/>
    <w:rsid w:val="009B74B4"/>
    <w:rsid w:val="009C1EBE"/>
    <w:rsid w:val="009C3393"/>
    <w:rsid w:val="009C373C"/>
    <w:rsid w:val="009C37A9"/>
    <w:rsid w:val="009C52C6"/>
    <w:rsid w:val="009C532C"/>
    <w:rsid w:val="009C5521"/>
    <w:rsid w:val="009C58A7"/>
    <w:rsid w:val="009D05DB"/>
    <w:rsid w:val="009D27CD"/>
    <w:rsid w:val="009D3EC9"/>
    <w:rsid w:val="009D4D89"/>
    <w:rsid w:val="009D4DAA"/>
    <w:rsid w:val="009D5956"/>
    <w:rsid w:val="009D5B3F"/>
    <w:rsid w:val="009D6613"/>
    <w:rsid w:val="009D6B5B"/>
    <w:rsid w:val="009D7477"/>
    <w:rsid w:val="009D7BD8"/>
    <w:rsid w:val="009E027E"/>
    <w:rsid w:val="009E0E45"/>
    <w:rsid w:val="009E109E"/>
    <w:rsid w:val="009E26A5"/>
    <w:rsid w:val="009E26FC"/>
    <w:rsid w:val="009E2919"/>
    <w:rsid w:val="009E36BC"/>
    <w:rsid w:val="009E3F18"/>
    <w:rsid w:val="009E41EF"/>
    <w:rsid w:val="009E487F"/>
    <w:rsid w:val="009E5111"/>
    <w:rsid w:val="009E58D7"/>
    <w:rsid w:val="009E6EB3"/>
    <w:rsid w:val="009E71A6"/>
    <w:rsid w:val="009E78B2"/>
    <w:rsid w:val="009F1ACC"/>
    <w:rsid w:val="009F2CEB"/>
    <w:rsid w:val="009F31B6"/>
    <w:rsid w:val="009F626D"/>
    <w:rsid w:val="009F628C"/>
    <w:rsid w:val="009F6D90"/>
    <w:rsid w:val="009F7DC5"/>
    <w:rsid w:val="00A00B99"/>
    <w:rsid w:val="00A01D0C"/>
    <w:rsid w:val="00A02AE1"/>
    <w:rsid w:val="00A032B3"/>
    <w:rsid w:val="00A032F7"/>
    <w:rsid w:val="00A03819"/>
    <w:rsid w:val="00A04B10"/>
    <w:rsid w:val="00A06060"/>
    <w:rsid w:val="00A06491"/>
    <w:rsid w:val="00A11839"/>
    <w:rsid w:val="00A11B38"/>
    <w:rsid w:val="00A123DA"/>
    <w:rsid w:val="00A1257C"/>
    <w:rsid w:val="00A136C5"/>
    <w:rsid w:val="00A13726"/>
    <w:rsid w:val="00A1460A"/>
    <w:rsid w:val="00A16AAB"/>
    <w:rsid w:val="00A16D01"/>
    <w:rsid w:val="00A171AE"/>
    <w:rsid w:val="00A17759"/>
    <w:rsid w:val="00A17D1A"/>
    <w:rsid w:val="00A20768"/>
    <w:rsid w:val="00A21256"/>
    <w:rsid w:val="00A223FA"/>
    <w:rsid w:val="00A2259C"/>
    <w:rsid w:val="00A24C0F"/>
    <w:rsid w:val="00A25524"/>
    <w:rsid w:val="00A25744"/>
    <w:rsid w:val="00A25780"/>
    <w:rsid w:val="00A26839"/>
    <w:rsid w:val="00A27082"/>
    <w:rsid w:val="00A27264"/>
    <w:rsid w:val="00A3308E"/>
    <w:rsid w:val="00A33723"/>
    <w:rsid w:val="00A34507"/>
    <w:rsid w:val="00A34F0A"/>
    <w:rsid w:val="00A35C58"/>
    <w:rsid w:val="00A35FE7"/>
    <w:rsid w:val="00A378A8"/>
    <w:rsid w:val="00A37914"/>
    <w:rsid w:val="00A37A66"/>
    <w:rsid w:val="00A37B2B"/>
    <w:rsid w:val="00A409E3"/>
    <w:rsid w:val="00A410B4"/>
    <w:rsid w:val="00A42320"/>
    <w:rsid w:val="00A42A61"/>
    <w:rsid w:val="00A43438"/>
    <w:rsid w:val="00A47B55"/>
    <w:rsid w:val="00A50D68"/>
    <w:rsid w:val="00A5267D"/>
    <w:rsid w:val="00A52E2B"/>
    <w:rsid w:val="00A54060"/>
    <w:rsid w:val="00A5474E"/>
    <w:rsid w:val="00A55403"/>
    <w:rsid w:val="00A5695F"/>
    <w:rsid w:val="00A569F9"/>
    <w:rsid w:val="00A570CB"/>
    <w:rsid w:val="00A57D3B"/>
    <w:rsid w:val="00A62B36"/>
    <w:rsid w:val="00A62F0F"/>
    <w:rsid w:val="00A660DA"/>
    <w:rsid w:val="00A67B1F"/>
    <w:rsid w:val="00A67C67"/>
    <w:rsid w:val="00A69367"/>
    <w:rsid w:val="00A70901"/>
    <w:rsid w:val="00A7138A"/>
    <w:rsid w:val="00A71551"/>
    <w:rsid w:val="00A72363"/>
    <w:rsid w:val="00A72D31"/>
    <w:rsid w:val="00A73514"/>
    <w:rsid w:val="00A73CDE"/>
    <w:rsid w:val="00A7440E"/>
    <w:rsid w:val="00A744C8"/>
    <w:rsid w:val="00A74A67"/>
    <w:rsid w:val="00A76756"/>
    <w:rsid w:val="00A76A55"/>
    <w:rsid w:val="00A76D43"/>
    <w:rsid w:val="00A76D94"/>
    <w:rsid w:val="00A77E6F"/>
    <w:rsid w:val="00A812A5"/>
    <w:rsid w:val="00A8138C"/>
    <w:rsid w:val="00A817C8"/>
    <w:rsid w:val="00A821D7"/>
    <w:rsid w:val="00A82F07"/>
    <w:rsid w:val="00A84990"/>
    <w:rsid w:val="00A8730D"/>
    <w:rsid w:val="00A87FEF"/>
    <w:rsid w:val="00A90791"/>
    <w:rsid w:val="00A93C1E"/>
    <w:rsid w:val="00A94176"/>
    <w:rsid w:val="00A947DD"/>
    <w:rsid w:val="00A95362"/>
    <w:rsid w:val="00A956F1"/>
    <w:rsid w:val="00A962CE"/>
    <w:rsid w:val="00A96463"/>
    <w:rsid w:val="00A97056"/>
    <w:rsid w:val="00A97F39"/>
    <w:rsid w:val="00AA0440"/>
    <w:rsid w:val="00AA04E5"/>
    <w:rsid w:val="00AA102F"/>
    <w:rsid w:val="00AA18C2"/>
    <w:rsid w:val="00AA2088"/>
    <w:rsid w:val="00AA2123"/>
    <w:rsid w:val="00AA39B1"/>
    <w:rsid w:val="00AA418A"/>
    <w:rsid w:val="00AA4790"/>
    <w:rsid w:val="00AA4DA6"/>
    <w:rsid w:val="00AA6298"/>
    <w:rsid w:val="00AA6815"/>
    <w:rsid w:val="00AA68D9"/>
    <w:rsid w:val="00AA69F1"/>
    <w:rsid w:val="00AA6FAF"/>
    <w:rsid w:val="00AB10A6"/>
    <w:rsid w:val="00AB18F1"/>
    <w:rsid w:val="00AB321C"/>
    <w:rsid w:val="00AB3AB3"/>
    <w:rsid w:val="00AB4943"/>
    <w:rsid w:val="00AB4D6B"/>
    <w:rsid w:val="00AB4F93"/>
    <w:rsid w:val="00AB5DAC"/>
    <w:rsid w:val="00AB66DB"/>
    <w:rsid w:val="00AB6790"/>
    <w:rsid w:val="00AB68A7"/>
    <w:rsid w:val="00AB72EE"/>
    <w:rsid w:val="00AC008C"/>
    <w:rsid w:val="00AC1B89"/>
    <w:rsid w:val="00AC1DCB"/>
    <w:rsid w:val="00AC1E6C"/>
    <w:rsid w:val="00AC3326"/>
    <w:rsid w:val="00AC33DB"/>
    <w:rsid w:val="00AC3EC4"/>
    <w:rsid w:val="00AC4B56"/>
    <w:rsid w:val="00AC570C"/>
    <w:rsid w:val="00AC58F3"/>
    <w:rsid w:val="00AC6012"/>
    <w:rsid w:val="00AC79CB"/>
    <w:rsid w:val="00AC7F08"/>
    <w:rsid w:val="00AC7F81"/>
    <w:rsid w:val="00AD1E42"/>
    <w:rsid w:val="00AD3E02"/>
    <w:rsid w:val="00AD4E43"/>
    <w:rsid w:val="00AD536F"/>
    <w:rsid w:val="00AD621D"/>
    <w:rsid w:val="00AD6AC7"/>
    <w:rsid w:val="00AD6B29"/>
    <w:rsid w:val="00AD7B83"/>
    <w:rsid w:val="00AE0227"/>
    <w:rsid w:val="00AE103C"/>
    <w:rsid w:val="00AE1097"/>
    <w:rsid w:val="00AE11FA"/>
    <w:rsid w:val="00AE182C"/>
    <w:rsid w:val="00AE2794"/>
    <w:rsid w:val="00AE2D5A"/>
    <w:rsid w:val="00AE3E9E"/>
    <w:rsid w:val="00AE4310"/>
    <w:rsid w:val="00AE436C"/>
    <w:rsid w:val="00AE5E96"/>
    <w:rsid w:val="00AE6153"/>
    <w:rsid w:val="00AE6532"/>
    <w:rsid w:val="00AE6791"/>
    <w:rsid w:val="00AE6826"/>
    <w:rsid w:val="00AE713A"/>
    <w:rsid w:val="00AE76EA"/>
    <w:rsid w:val="00AE774C"/>
    <w:rsid w:val="00AE9B85"/>
    <w:rsid w:val="00AF0A6B"/>
    <w:rsid w:val="00AF10D9"/>
    <w:rsid w:val="00AF3C1F"/>
    <w:rsid w:val="00AF49FE"/>
    <w:rsid w:val="00AF4BF4"/>
    <w:rsid w:val="00AF64B8"/>
    <w:rsid w:val="00AF661F"/>
    <w:rsid w:val="00AF721E"/>
    <w:rsid w:val="00B006A1"/>
    <w:rsid w:val="00B00C55"/>
    <w:rsid w:val="00B042A6"/>
    <w:rsid w:val="00B0527E"/>
    <w:rsid w:val="00B05572"/>
    <w:rsid w:val="00B055D9"/>
    <w:rsid w:val="00B06527"/>
    <w:rsid w:val="00B06BCA"/>
    <w:rsid w:val="00B06D5B"/>
    <w:rsid w:val="00B07456"/>
    <w:rsid w:val="00B0788E"/>
    <w:rsid w:val="00B10052"/>
    <w:rsid w:val="00B10F55"/>
    <w:rsid w:val="00B1117E"/>
    <w:rsid w:val="00B12019"/>
    <w:rsid w:val="00B12559"/>
    <w:rsid w:val="00B12838"/>
    <w:rsid w:val="00B151DC"/>
    <w:rsid w:val="00B15A76"/>
    <w:rsid w:val="00B15B15"/>
    <w:rsid w:val="00B1741A"/>
    <w:rsid w:val="00B17BC6"/>
    <w:rsid w:val="00B2029D"/>
    <w:rsid w:val="00B202B9"/>
    <w:rsid w:val="00B21155"/>
    <w:rsid w:val="00B21FB7"/>
    <w:rsid w:val="00B220EB"/>
    <w:rsid w:val="00B22B3F"/>
    <w:rsid w:val="00B23F81"/>
    <w:rsid w:val="00B24BE9"/>
    <w:rsid w:val="00B257D7"/>
    <w:rsid w:val="00B26C49"/>
    <w:rsid w:val="00B27BF1"/>
    <w:rsid w:val="00B321AA"/>
    <w:rsid w:val="00B32BA3"/>
    <w:rsid w:val="00B3343F"/>
    <w:rsid w:val="00B337BB"/>
    <w:rsid w:val="00B33C85"/>
    <w:rsid w:val="00B34B1E"/>
    <w:rsid w:val="00B361DB"/>
    <w:rsid w:val="00B36D1B"/>
    <w:rsid w:val="00B3753B"/>
    <w:rsid w:val="00B416E4"/>
    <w:rsid w:val="00B41B23"/>
    <w:rsid w:val="00B42086"/>
    <w:rsid w:val="00B43C83"/>
    <w:rsid w:val="00B44997"/>
    <w:rsid w:val="00B44F96"/>
    <w:rsid w:val="00B46D81"/>
    <w:rsid w:val="00B46F92"/>
    <w:rsid w:val="00B51C30"/>
    <w:rsid w:val="00B51C8B"/>
    <w:rsid w:val="00B521DA"/>
    <w:rsid w:val="00B527DA"/>
    <w:rsid w:val="00B5449E"/>
    <w:rsid w:val="00B546A7"/>
    <w:rsid w:val="00B56A77"/>
    <w:rsid w:val="00B57138"/>
    <w:rsid w:val="00B573A3"/>
    <w:rsid w:val="00B575C6"/>
    <w:rsid w:val="00B60B5A"/>
    <w:rsid w:val="00B61A69"/>
    <w:rsid w:val="00B6337C"/>
    <w:rsid w:val="00B638F9"/>
    <w:rsid w:val="00B63E06"/>
    <w:rsid w:val="00B65400"/>
    <w:rsid w:val="00B66C3D"/>
    <w:rsid w:val="00B67E93"/>
    <w:rsid w:val="00B67F37"/>
    <w:rsid w:val="00B701AA"/>
    <w:rsid w:val="00B701F3"/>
    <w:rsid w:val="00B70919"/>
    <w:rsid w:val="00B70B6C"/>
    <w:rsid w:val="00B70BF3"/>
    <w:rsid w:val="00B711AF"/>
    <w:rsid w:val="00B71868"/>
    <w:rsid w:val="00B71C8D"/>
    <w:rsid w:val="00B7247A"/>
    <w:rsid w:val="00B72529"/>
    <w:rsid w:val="00B72BA3"/>
    <w:rsid w:val="00B72CA4"/>
    <w:rsid w:val="00B7356F"/>
    <w:rsid w:val="00B745A0"/>
    <w:rsid w:val="00B74D7D"/>
    <w:rsid w:val="00B74DE9"/>
    <w:rsid w:val="00B758D1"/>
    <w:rsid w:val="00B77B91"/>
    <w:rsid w:val="00B801FF"/>
    <w:rsid w:val="00B8038F"/>
    <w:rsid w:val="00B8051B"/>
    <w:rsid w:val="00B80F3E"/>
    <w:rsid w:val="00B81688"/>
    <w:rsid w:val="00B81B38"/>
    <w:rsid w:val="00B82448"/>
    <w:rsid w:val="00B8326B"/>
    <w:rsid w:val="00B843D0"/>
    <w:rsid w:val="00B84AB2"/>
    <w:rsid w:val="00B86303"/>
    <w:rsid w:val="00B86314"/>
    <w:rsid w:val="00B8665A"/>
    <w:rsid w:val="00B866C7"/>
    <w:rsid w:val="00B872D4"/>
    <w:rsid w:val="00B87363"/>
    <w:rsid w:val="00B878A8"/>
    <w:rsid w:val="00B87DFC"/>
    <w:rsid w:val="00B90056"/>
    <w:rsid w:val="00B90593"/>
    <w:rsid w:val="00B91DF6"/>
    <w:rsid w:val="00B92992"/>
    <w:rsid w:val="00B92B86"/>
    <w:rsid w:val="00B934B2"/>
    <w:rsid w:val="00B93C21"/>
    <w:rsid w:val="00B9494E"/>
    <w:rsid w:val="00B9536B"/>
    <w:rsid w:val="00B95AE0"/>
    <w:rsid w:val="00B95ED5"/>
    <w:rsid w:val="00B96156"/>
    <w:rsid w:val="00B96206"/>
    <w:rsid w:val="00B96307"/>
    <w:rsid w:val="00B97175"/>
    <w:rsid w:val="00B97929"/>
    <w:rsid w:val="00BA0054"/>
    <w:rsid w:val="00BA04CA"/>
    <w:rsid w:val="00BA09A8"/>
    <w:rsid w:val="00BA0EE4"/>
    <w:rsid w:val="00BA1078"/>
    <w:rsid w:val="00BA1E61"/>
    <w:rsid w:val="00BA273C"/>
    <w:rsid w:val="00BA5D35"/>
    <w:rsid w:val="00BA60E8"/>
    <w:rsid w:val="00BA653A"/>
    <w:rsid w:val="00BA751E"/>
    <w:rsid w:val="00BAD770"/>
    <w:rsid w:val="00BB0139"/>
    <w:rsid w:val="00BB2142"/>
    <w:rsid w:val="00BB2B39"/>
    <w:rsid w:val="00BB2DB9"/>
    <w:rsid w:val="00BB300C"/>
    <w:rsid w:val="00BB3470"/>
    <w:rsid w:val="00BB3A7F"/>
    <w:rsid w:val="00BB430D"/>
    <w:rsid w:val="00BB43EE"/>
    <w:rsid w:val="00BB4676"/>
    <w:rsid w:val="00BB55EA"/>
    <w:rsid w:val="00BB5610"/>
    <w:rsid w:val="00BB6618"/>
    <w:rsid w:val="00BB7391"/>
    <w:rsid w:val="00BC076C"/>
    <w:rsid w:val="00BC118F"/>
    <w:rsid w:val="00BC1BF9"/>
    <w:rsid w:val="00BC1C6B"/>
    <w:rsid w:val="00BC2457"/>
    <w:rsid w:val="00BC360F"/>
    <w:rsid w:val="00BC4A33"/>
    <w:rsid w:val="00BC4EEE"/>
    <w:rsid w:val="00BC5391"/>
    <w:rsid w:val="00BC54B2"/>
    <w:rsid w:val="00BC7C94"/>
    <w:rsid w:val="00BD0ADC"/>
    <w:rsid w:val="00BD255B"/>
    <w:rsid w:val="00BD79D5"/>
    <w:rsid w:val="00BE0072"/>
    <w:rsid w:val="00BE088B"/>
    <w:rsid w:val="00BE0946"/>
    <w:rsid w:val="00BE0A08"/>
    <w:rsid w:val="00BE0DC4"/>
    <w:rsid w:val="00BE1963"/>
    <w:rsid w:val="00BE2984"/>
    <w:rsid w:val="00BE3E14"/>
    <w:rsid w:val="00BE3E4A"/>
    <w:rsid w:val="00BE4285"/>
    <w:rsid w:val="00BE4B6D"/>
    <w:rsid w:val="00BE4F25"/>
    <w:rsid w:val="00BF016D"/>
    <w:rsid w:val="00BF0375"/>
    <w:rsid w:val="00BF0A7B"/>
    <w:rsid w:val="00BF0DD0"/>
    <w:rsid w:val="00BF1277"/>
    <w:rsid w:val="00BF1E87"/>
    <w:rsid w:val="00BF2258"/>
    <w:rsid w:val="00BF25D4"/>
    <w:rsid w:val="00BF3BF6"/>
    <w:rsid w:val="00BF6294"/>
    <w:rsid w:val="00BF74DC"/>
    <w:rsid w:val="00BF7673"/>
    <w:rsid w:val="00BF7A8F"/>
    <w:rsid w:val="00C00590"/>
    <w:rsid w:val="00C008E5"/>
    <w:rsid w:val="00C00A0F"/>
    <w:rsid w:val="00C01B9F"/>
    <w:rsid w:val="00C0219F"/>
    <w:rsid w:val="00C035B6"/>
    <w:rsid w:val="00C041B1"/>
    <w:rsid w:val="00C04334"/>
    <w:rsid w:val="00C04E3F"/>
    <w:rsid w:val="00C05123"/>
    <w:rsid w:val="00C05193"/>
    <w:rsid w:val="00C05815"/>
    <w:rsid w:val="00C05916"/>
    <w:rsid w:val="00C05B22"/>
    <w:rsid w:val="00C069E2"/>
    <w:rsid w:val="00C06B63"/>
    <w:rsid w:val="00C06D76"/>
    <w:rsid w:val="00C06FAF"/>
    <w:rsid w:val="00C11030"/>
    <w:rsid w:val="00C11065"/>
    <w:rsid w:val="00C11562"/>
    <w:rsid w:val="00C118CA"/>
    <w:rsid w:val="00C122C4"/>
    <w:rsid w:val="00C124C2"/>
    <w:rsid w:val="00C12951"/>
    <w:rsid w:val="00C13B91"/>
    <w:rsid w:val="00C13BAE"/>
    <w:rsid w:val="00C14BB7"/>
    <w:rsid w:val="00C17473"/>
    <w:rsid w:val="00C17D3A"/>
    <w:rsid w:val="00C21E73"/>
    <w:rsid w:val="00C21FD1"/>
    <w:rsid w:val="00C22A31"/>
    <w:rsid w:val="00C2311F"/>
    <w:rsid w:val="00C24A60"/>
    <w:rsid w:val="00C24E61"/>
    <w:rsid w:val="00C251B3"/>
    <w:rsid w:val="00C25FB6"/>
    <w:rsid w:val="00C260D1"/>
    <w:rsid w:val="00C26A2F"/>
    <w:rsid w:val="00C26BF3"/>
    <w:rsid w:val="00C27794"/>
    <w:rsid w:val="00C303B4"/>
    <w:rsid w:val="00C31365"/>
    <w:rsid w:val="00C31D6A"/>
    <w:rsid w:val="00C33064"/>
    <w:rsid w:val="00C3354A"/>
    <w:rsid w:val="00C342EB"/>
    <w:rsid w:val="00C347F5"/>
    <w:rsid w:val="00C3737D"/>
    <w:rsid w:val="00C40981"/>
    <w:rsid w:val="00C40C3A"/>
    <w:rsid w:val="00C40D83"/>
    <w:rsid w:val="00C4187B"/>
    <w:rsid w:val="00C41A02"/>
    <w:rsid w:val="00C41C25"/>
    <w:rsid w:val="00C42ABA"/>
    <w:rsid w:val="00C43450"/>
    <w:rsid w:val="00C438E4"/>
    <w:rsid w:val="00C44B75"/>
    <w:rsid w:val="00C45561"/>
    <w:rsid w:val="00C462B3"/>
    <w:rsid w:val="00C46506"/>
    <w:rsid w:val="00C4687D"/>
    <w:rsid w:val="00C47CAE"/>
    <w:rsid w:val="00C504CB"/>
    <w:rsid w:val="00C508FE"/>
    <w:rsid w:val="00C509DA"/>
    <w:rsid w:val="00C516F1"/>
    <w:rsid w:val="00C52F11"/>
    <w:rsid w:val="00C5348D"/>
    <w:rsid w:val="00C53DCC"/>
    <w:rsid w:val="00C55ECE"/>
    <w:rsid w:val="00C566B4"/>
    <w:rsid w:val="00C62417"/>
    <w:rsid w:val="00C62793"/>
    <w:rsid w:val="00C636F7"/>
    <w:rsid w:val="00C63A75"/>
    <w:rsid w:val="00C641E5"/>
    <w:rsid w:val="00C64E14"/>
    <w:rsid w:val="00C662C3"/>
    <w:rsid w:val="00C665E4"/>
    <w:rsid w:val="00C7094D"/>
    <w:rsid w:val="00C710A8"/>
    <w:rsid w:val="00C71AAA"/>
    <w:rsid w:val="00C724FB"/>
    <w:rsid w:val="00C735AA"/>
    <w:rsid w:val="00C738E0"/>
    <w:rsid w:val="00C73DCD"/>
    <w:rsid w:val="00C74A25"/>
    <w:rsid w:val="00C7501E"/>
    <w:rsid w:val="00C753E4"/>
    <w:rsid w:val="00C76B5A"/>
    <w:rsid w:val="00C776D5"/>
    <w:rsid w:val="00C77BBB"/>
    <w:rsid w:val="00C817B8"/>
    <w:rsid w:val="00C81C3E"/>
    <w:rsid w:val="00C81DE1"/>
    <w:rsid w:val="00C8288E"/>
    <w:rsid w:val="00C82AA7"/>
    <w:rsid w:val="00C83D33"/>
    <w:rsid w:val="00C85997"/>
    <w:rsid w:val="00C8691D"/>
    <w:rsid w:val="00C86E91"/>
    <w:rsid w:val="00C87FC6"/>
    <w:rsid w:val="00C906D3"/>
    <w:rsid w:val="00C93140"/>
    <w:rsid w:val="00C93528"/>
    <w:rsid w:val="00C94EBD"/>
    <w:rsid w:val="00C95DEC"/>
    <w:rsid w:val="00C9620B"/>
    <w:rsid w:val="00C965B4"/>
    <w:rsid w:val="00C968C1"/>
    <w:rsid w:val="00C97C58"/>
    <w:rsid w:val="00CA0052"/>
    <w:rsid w:val="00CA0DF8"/>
    <w:rsid w:val="00CA126F"/>
    <w:rsid w:val="00CA1290"/>
    <w:rsid w:val="00CA1514"/>
    <w:rsid w:val="00CA1A1E"/>
    <w:rsid w:val="00CA1B1D"/>
    <w:rsid w:val="00CA2678"/>
    <w:rsid w:val="00CA2FEC"/>
    <w:rsid w:val="00CA3963"/>
    <w:rsid w:val="00CA498B"/>
    <w:rsid w:val="00CA50D1"/>
    <w:rsid w:val="00CA5C15"/>
    <w:rsid w:val="00CA61ED"/>
    <w:rsid w:val="00CA6364"/>
    <w:rsid w:val="00CA6F8F"/>
    <w:rsid w:val="00CA72FC"/>
    <w:rsid w:val="00CA7444"/>
    <w:rsid w:val="00CA75FA"/>
    <w:rsid w:val="00CB0672"/>
    <w:rsid w:val="00CB0881"/>
    <w:rsid w:val="00CB0E08"/>
    <w:rsid w:val="00CB1E08"/>
    <w:rsid w:val="00CB4AAB"/>
    <w:rsid w:val="00CB4F00"/>
    <w:rsid w:val="00CB5226"/>
    <w:rsid w:val="00CB54BD"/>
    <w:rsid w:val="00CB5666"/>
    <w:rsid w:val="00CB5675"/>
    <w:rsid w:val="00CB7B21"/>
    <w:rsid w:val="00CC0603"/>
    <w:rsid w:val="00CC0DA6"/>
    <w:rsid w:val="00CC155C"/>
    <w:rsid w:val="00CC2CB6"/>
    <w:rsid w:val="00CC474F"/>
    <w:rsid w:val="00CC50BD"/>
    <w:rsid w:val="00CC52F5"/>
    <w:rsid w:val="00CC53B7"/>
    <w:rsid w:val="00CC54E9"/>
    <w:rsid w:val="00CC5B49"/>
    <w:rsid w:val="00CC7C7F"/>
    <w:rsid w:val="00CD166E"/>
    <w:rsid w:val="00CD1CAC"/>
    <w:rsid w:val="00CD1E40"/>
    <w:rsid w:val="00CD32B0"/>
    <w:rsid w:val="00CD3C6E"/>
    <w:rsid w:val="00CD4292"/>
    <w:rsid w:val="00CD480B"/>
    <w:rsid w:val="00CD4D2A"/>
    <w:rsid w:val="00CD618A"/>
    <w:rsid w:val="00CD682B"/>
    <w:rsid w:val="00CD6CF5"/>
    <w:rsid w:val="00CD6DA0"/>
    <w:rsid w:val="00CD75B5"/>
    <w:rsid w:val="00CD7727"/>
    <w:rsid w:val="00CE0A1E"/>
    <w:rsid w:val="00CE19AC"/>
    <w:rsid w:val="00CE1FB6"/>
    <w:rsid w:val="00CE21E0"/>
    <w:rsid w:val="00CE2236"/>
    <w:rsid w:val="00CE3332"/>
    <w:rsid w:val="00CE3756"/>
    <w:rsid w:val="00CE3BED"/>
    <w:rsid w:val="00CE405E"/>
    <w:rsid w:val="00CE5C8A"/>
    <w:rsid w:val="00CE6DF1"/>
    <w:rsid w:val="00CE6FDE"/>
    <w:rsid w:val="00CF1B8F"/>
    <w:rsid w:val="00CF1EE2"/>
    <w:rsid w:val="00CF20A2"/>
    <w:rsid w:val="00CF30D8"/>
    <w:rsid w:val="00CF3259"/>
    <w:rsid w:val="00CF44A8"/>
    <w:rsid w:val="00CF52CA"/>
    <w:rsid w:val="00CF6753"/>
    <w:rsid w:val="00CF6B68"/>
    <w:rsid w:val="00CF71F0"/>
    <w:rsid w:val="00CF7A60"/>
    <w:rsid w:val="00D006EE"/>
    <w:rsid w:val="00D007AF"/>
    <w:rsid w:val="00D00C2E"/>
    <w:rsid w:val="00D02207"/>
    <w:rsid w:val="00D04258"/>
    <w:rsid w:val="00D04CCF"/>
    <w:rsid w:val="00D04DE9"/>
    <w:rsid w:val="00D0539A"/>
    <w:rsid w:val="00D07110"/>
    <w:rsid w:val="00D072FA"/>
    <w:rsid w:val="00D10DE3"/>
    <w:rsid w:val="00D10E3B"/>
    <w:rsid w:val="00D111E0"/>
    <w:rsid w:val="00D11A91"/>
    <w:rsid w:val="00D11EE3"/>
    <w:rsid w:val="00D1472C"/>
    <w:rsid w:val="00D1522B"/>
    <w:rsid w:val="00D15F97"/>
    <w:rsid w:val="00D16626"/>
    <w:rsid w:val="00D16E43"/>
    <w:rsid w:val="00D1750C"/>
    <w:rsid w:val="00D20025"/>
    <w:rsid w:val="00D22250"/>
    <w:rsid w:val="00D223AA"/>
    <w:rsid w:val="00D227B0"/>
    <w:rsid w:val="00D23D8C"/>
    <w:rsid w:val="00D24BB7"/>
    <w:rsid w:val="00D27531"/>
    <w:rsid w:val="00D27C2B"/>
    <w:rsid w:val="00D303C0"/>
    <w:rsid w:val="00D30A3F"/>
    <w:rsid w:val="00D31C5C"/>
    <w:rsid w:val="00D3321F"/>
    <w:rsid w:val="00D3458F"/>
    <w:rsid w:val="00D35867"/>
    <w:rsid w:val="00D3639C"/>
    <w:rsid w:val="00D36487"/>
    <w:rsid w:val="00D372AD"/>
    <w:rsid w:val="00D376EA"/>
    <w:rsid w:val="00D37ED5"/>
    <w:rsid w:val="00D37F2E"/>
    <w:rsid w:val="00D406A1"/>
    <w:rsid w:val="00D40A45"/>
    <w:rsid w:val="00D41D7D"/>
    <w:rsid w:val="00D41F38"/>
    <w:rsid w:val="00D42DBB"/>
    <w:rsid w:val="00D4365B"/>
    <w:rsid w:val="00D437C9"/>
    <w:rsid w:val="00D4430B"/>
    <w:rsid w:val="00D443E8"/>
    <w:rsid w:val="00D44465"/>
    <w:rsid w:val="00D452EB"/>
    <w:rsid w:val="00D46082"/>
    <w:rsid w:val="00D47772"/>
    <w:rsid w:val="00D47CB9"/>
    <w:rsid w:val="00D47FF9"/>
    <w:rsid w:val="00D516F2"/>
    <w:rsid w:val="00D52944"/>
    <w:rsid w:val="00D5438D"/>
    <w:rsid w:val="00D545FD"/>
    <w:rsid w:val="00D561DE"/>
    <w:rsid w:val="00D56A78"/>
    <w:rsid w:val="00D5723D"/>
    <w:rsid w:val="00D57D3C"/>
    <w:rsid w:val="00D62AF1"/>
    <w:rsid w:val="00D63616"/>
    <w:rsid w:val="00D63CF8"/>
    <w:rsid w:val="00D63F04"/>
    <w:rsid w:val="00D64F73"/>
    <w:rsid w:val="00D65757"/>
    <w:rsid w:val="00D65A6B"/>
    <w:rsid w:val="00D6622F"/>
    <w:rsid w:val="00D66526"/>
    <w:rsid w:val="00D667FB"/>
    <w:rsid w:val="00D6680E"/>
    <w:rsid w:val="00D66B76"/>
    <w:rsid w:val="00D66D48"/>
    <w:rsid w:val="00D70A08"/>
    <w:rsid w:val="00D70A79"/>
    <w:rsid w:val="00D71618"/>
    <w:rsid w:val="00D74501"/>
    <w:rsid w:val="00D76234"/>
    <w:rsid w:val="00D77326"/>
    <w:rsid w:val="00D801EF"/>
    <w:rsid w:val="00D80D1C"/>
    <w:rsid w:val="00D80EE3"/>
    <w:rsid w:val="00D81E25"/>
    <w:rsid w:val="00D823CA"/>
    <w:rsid w:val="00D82451"/>
    <w:rsid w:val="00D826C3"/>
    <w:rsid w:val="00D83223"/>
    <w:rsid w:val="00D83316"/>
    <w:rsid w:val="00D83DC5"/>
    <w:rsid w:val="00D84B27"/>
    <w:rsid w:val="00D84C58"/>
    <w:rsid w:val="00D8512F"/>
    <w:rsid w:val="00D862E5"/>
    <w:rsid w:val="00D87D6A"/>
    <w:rsid w:val="00D901FD"/>
    <w:rsid w:val="00D90319"/>
    <w:rsid w:val="00D9035C"/>
    <w:rsid w:val="00D916DC"/>
    <w:rsid w:val="00D922F3"/>
    <w:rsid w:val="00D9432F"/>
    <w:rsid w:val="00D9474C"/>
    <w:rsid w:val="00D9582A"/>
    <w:rsid w:val="00D96986"/>
    <w:rsid w:val="00D972BD"/>
    <w:rsid w:val="00D978ED"/>
    <w:rsid w:val="00DA02CD"/>
    <w:rsid w:val="00DA2E7E"/>
    <w:rsid w:val="00DA3683"/>
    <w:rsid w:val="00DA372A"/>
    <w:rsid w:val="00DA6AE7"/>
    <w:rsid w:val="00DA7041"/>
    <w:rsid w:val="00DA7BD9"/>
    <w:rsid w:val="00DB0FDB"/>
    <w:rsid w:val="00DB1949"/>
    <w:rsid w:val="00DB1F90"/>
    <w:rsid w:val="00DB35D9"/>
    <w:rsid w:val="00DB6752"/>
    <w:rsid w:val="00DB7DFD"/>
    <w:rsid w:val="00DC10E5"/>
    <w:rsid w:val="00DC2DDA"/>
    <w:rsid w:val="00DC3499"/>
    <w:rsid w:val="00DC37CA"/>
    <w:rsid w:val="00DC5C7C"/>
    <w:rsid w:val="00DC6240"/>
    <w:rsid w:val="00DC667E"/>
    <w:rsid w:val="00DC685D"/>
    <w:rsid w:val="00DC690D"/>
    <w:rsid w:val="00DC71BF"/>
    <w:rsid w:val="00DC7921"/>
    <w:rsid w:val="00DC7CE0"/>
    <w:rsid w:val="00DD0E71"/>
    <w:rsid w:val="00DD10A8"/>
    <w:rsid w:val="00DD141A"/>
    <w:rsid w:val="00DD1848"/>
    <w:rsid w:val="00DD2F6B"/>
    <w:rsid w:val="00DD45B9"/>
    <w:rsid w:val="00DD533B"/>
    <w:rsid w:val="00DD535B"/>
    <w:rsid w:val="00DD5C3D"/>
    <w:rsid w:val="00DD6711"/>
    <w:rsid w:val="00DD6CC4"/>
    <w:rsid w:val="00DE02A8"/>
    <w:rsid w:val="00DE0870"/>
    <w:rsid w:val="00DE0FE7"/>
    <w:rsid w:val="00DE269C"/>
    <w:rsid w:val="00DE2C80"/>
    <w:rsid w:val="00DE326A"/>
    <w:rsid w:val="00DE431D"/>
    <w:rsid w:val="00DE45C4"/>
    <w:rsid w:val="00DE4F0A"/>
    <w:rsid w:val="00DE64B0"/>
    <w:rsid w:val="00DE7415"/>
    <w:rsid w:val="00DF30DB"/>
    <w:rsid w:val="00DF50E5"/>
    <w:rsid w:val="00DF51EB"/>
    <w:rsid w:val="00DF5652"/>
    <w:rsid w:val="00DF5A64"/>
    <w:rsid w:val="00DF71DF"/>
    <w:rsid w:val="00DF7832"/>
    <w:rsid w:val="00DF7A29"/>
    <w:rsid w:val="00E00AA0"/>
    <w:rsid w:val="00E036DD"/>
    <w:rsid w:val="00E039E6"/>
    <w:rsid w:val="00E03BE0"/>
    <w:rsid w:val="00E0492F"/>
    <w:rsid w:val="00E05004"/>
    <w:rsid w:val="00E05469"/>
    <w:rsid w:val="00E05613"/>
    <w:rsid w:val="00E05C0C"/>
    <w:rsid w:val="00E061CF"/>
    <w:rsid w:val="00E06620"/>
    <w:rsid w:val="00E0662B"/>
    <w:rsid w:val="00E06D0A"/>
    <w:rsid w:val="00E077DF"/>
    <w:rsid w:val="00E07BDF"/>
    <w:rsid w:val="00E10DCD"/>
    <w:rsid w:val="00E122EE"/>
    <w:rsid w:val="00E124F6"/>
    <w:rsid w:val="00E1311E"/>
    <w:rsid w:val="00E13B3B"/>
    <w:rsid w:val="00E14C43"/>
    <w:rsid w:val="00E14DB1"/>
    <w:rsid w:val="00E15C62"/>
    <w:rsid w:val="00E16A41"/>
    <w:rsid w:val="00E16BEB"/>
    <w:rsid w:val="00E16CA6"/>
    <w:rsid w:val="00E179A3"/>
    <w:rsid w:val="00E22ED2"/>
    <w:rsid w:val="00E24217"/>
    <w:rsid w:val="00E24D4A"/>
    <w:rsid w:val="00E26571"/>
    <w:rsid w:val="00E30416"/>
    <w:rsid w:val="00E311EC"/>
    <w:rsid w:val="00E32AC5"/>
    <w:rsid w:val="00E32AD3"/>
    <w:rsid w:val="00E34510"/>
    <w:rsid w:val="00E349D4"/>
    <w:rsid w:val="00E3532C"/>
    <w:rsid w:val="00E355D2"/>
    <w:rsid w:val="00E36A6C"/>
    <w:rsid w:val="00E4070C"/>
    <w:rsid w:val="00E40DDE"/>
    <w:rsid w:val="00E413A1"/>
    <w:rsid w:val="00E41C03"/>
    <w:rsid w:val="00E420AB"/>
    <w:rsid w:val="00E46116"/>
    <w:rsid w:val="00E46E5E"/>
    <w:rsid w:val="00E50C1D"/>
    <w:rsid w:val="00E52A21"/>
    <w:rsid w:val="00E52EAF"/>
    <w:rsid w:val="00E531C9"/>
    <w:rsid w:val="00E53488"/>
    <w:rsid w:val="00E53C42"/>
    <w:rsid w:val="00E54147"/>
    <w:rsid w:val="00E549AE"/>
    <w:rsid w:val="00E55910"/>
    <w:rsid w:val="00E55D50"/>
    <w:rsid w:val="00E56546"/>
    <w:rsid w:val="00E570E9"/>
    <w:rsid w:val="00E6064D"/>
    <w:rsid w:val="00E61218"/>
    <w:rsid w:val="00E62ECF"/>
    <w:rsid w:val="00E63AAF"/>
    <w:rsid w:val="00E6474C"/>
    <w:rsid w:val="00E65200"/>
    <w:rsid w:val="00E72286"/>
    <w:rsid w:val="00E7237E"/>
    <w:rsid w:val="00E72769"/>
    <w:rsid w:val="00E72D3D"/>
    <w:rsid w:val="00E7344A"/>
    <w:rsid w:val="00E73458"/>
    <w:rsid w:val="00E73847"/>
    <w:rsid w:val="00E7405D"/>
    <w:rsid w:val="00E75CE3"/>
    <w:rsid w:val="00E75F1A"/>
    <w:rsid w:val="00E76ABA"/>
    <w:rsid w:val="00E76F0E"/>
    <w:rsid w:val="00E773AE"/>
    <w:rsid w:val="00E80815"/>
    <w:rsid w:val="00E810B6"/>
    <w:rsid w:val="00E8233E"/>
    <w:rsid w:val="00E82C27"/>
    <w:rsid w:val="00E82CA2"/>
    <w:rsid w:val="00E83026"/>
    <w:rsid w:val="00E832A2"/>
    <w:rsid w:val="00E83415"/>
    <w:rsid w:val="00E83726"/>
    <w:rsid w:val="00E838A4"/>
    <w:rsid w:val="00E83A55"/>
    <w:rsid w:val="00E83F6C"/>
    <w:rsid w:val="00E85A24"/>
    <w:rsid w:val="00E85D38"/>
    <w:rsid w:val="00E866C1"/>
    <w:rsid w:val="00E867EF"/>
    <w:rsid w:val="00E86C23"/>
    <w:rsid w:val="00E87819"/>
    <w:rsid w:val="00E87B05"/>
    <w:rsid w:val="00E900A8"/>
    <w:rsid w:val="00E905DA"/>
    <w:rsid w:val="00E90EF4"/>
    <w:rsid w:val="00E91722"/>
    <w:rsid w:val="00E91E66"/>
    <w:rsid w:val="00E91FDE"/>
    <w:rsid w:val="00E92D6D"/>
    <w:rsid w:val="00E959E7"/>
    <w:rsid w:val="00E96762"/>
    <w:rsid w:val="00E96C12"/>
    <w:rsid w:val="00E96CA4"/>
    <w:rsid w:val="00E9773C"/>
    <w:rsid w:val="00EA1331"/>
    <w:rsid w:val="00EA16E5"/>
    <w:rsid w:val="00EA2D40"/>
    <w:rsid w:val="00EA6360"/>
    <w:rsid w:val="00EB0B63"/>
    <w:rsid w:val="00EB1C35"/>
    <w:rsid w:val="00EB1DDF"/>
    <w:rsid w:val="00EB220F"/>
    <w:rsid w:val="00EB246C"/>
    <w:rsid w:val="00EB2593"/>
    <w:rsid w:val="00EB2C99"/>
    <w:rsid w:val="00EB2CBD"/>
    <w:rsid w:val="00EB34E4"/>
    <w:rsid w:val="00EB48A6"/>
    <w:rsid w:val="00EB5F85"/>
    <w:rsid w:val="00EB65D4"/>
    <w:rsid w:val="00EC0497"/>
    <w:rsid w:val="00EC227D"/>
    <w:rsid w:val="00EC2539"/>
    <w:rsid w:val="00EC274B"/>
    <w:rsid w:val="00EC27ED"/>
    <w:rsid w:val="00EC4C95"/>
    <w:rsid w:val="00EC5286"/>
    <w:rsid w:val="00EC62A3"/>
    <w:rsid w:val="00EC6373"/>
    <w:rsid w:val="00EC6D49"/>
    <w:rsid w:val="00EC7F01"/>
    <w:rsid w:val="00ED0303"/>
    <w:rsid w:val="00ED1928"/>
    <w:rsid w:val="00ED3067"/>
    <w:rsid w:val="00ED3796"/>
    <w:rsid w:val="00ED48DF"/>
    <w:rsid w:val="00ED49E4"/>
    <w:rsid w:val="00ED66BB"/>
    <w:rsid w:val="00EE3064"/>
    <w:rsid w:val="00EE3CC0"/>
    <w:rsid w:val="00EE40F0"/>
    <w:rsid w:val="00EE649C"/>
    <w:rsid w:val="00EE745A"/>
    <w:rsid w:val="00EE74AF"/>
    <w:rsid w:val="00EF1CF7"/>
    <w:rsid w:val="00EF20AE"/>
    <w:rsid w:val="00EF2125"/>
    <w:rsid w:val="00EF2ED3"/>
    <w:rsid w:val="00EF310B"/>
    <w:rsid w:val="00EF3299"/>
    <w:rsid w:val="00EF3B7F"/>
    <w:rsid w:val="00EF4006"/>
    <w:rsid w:val="00EF515A"/>
    <w:rsid w:val="00EF643D"/>
    <w:rsid w:val="00EF7305"/>
    <w:rsid w:val="00F02BC4"/>
    <w:rsid w:val="00F06AE3"/>
    <w:rsid w:val="00F07D53"/>
    <w:rsid w:val="00F11073"/>
    <w:rsid w:val="00F12B19"/>
    <w:rsid w:val="00F12B6B"/>
    <w:rsid w:val="00F12D17"/>
    <w:rsid w:val="00F14863"/>
    <w:rsid w:val="00F14A38"/>
    <w:rsid w:val="00F15338"/>
    <w:rsid w:val="00F1638C"/>
    <w:rsid w:val="00F16FBD"/>
    <w:rsid w:val="00F173C9"/>
    <w:rsid w:val="00F176F2"/>
    <w:rsid w:val="00F17F8A"/>
    <w:rsid w:val="00F2050E"/>
    <w:rsid w:val="00F20B36"/>
    <w:rsid w:val="00F215C3"/>
    <w:rsid w:val="00F21B42"/>
    <w:rsid w:val="00F24AD1"/>
    <w:rsid w:val="00F258C3"/>
    <w:rsid w:val="00F27970"/>
    <w:rsid w:val="00F305DA"/>
    <w:rsid w:val="00F30822"/>
    <w:rsid w:val="00F308B2"/>
    <w:rsid w:val="00F310BA"/>
    <w:rsid w:val="00F312C1"/>
    <w:rsid w:val="00F31C8C"/>
    <w:rsid w:val="00F31F05"/>
    <w:rsid w:val="00F32152"/>
    <w:rsid w:val="00F33E5C"/>
    <w:rsid w:val="00F33FFE"/>
    <w:rsid w:val="00F35215"/>
    <w:rsid w:val="00F3580B"/>
    <w:rsid w:val="00F360C7"/>
    <w:rsid w:val="00F40DC2"/>
    <w:rsid w:val="00F41E17"/>
    <w:rsid w:val="00F426D5"/>
    <w:rsid w:val="00F42827"/>
    <w:rsid w:val="00F42ACA"/>
    <w:rsid w:val="00F44643"/>
    <w:rsid w:val="00F468F7"/>
    <w:rsid w:val="00F46F1E"/>
    <w:rsid w:val="00F4702B"/>
    <w:rsid w:val="00F4774F"/>
    <w:rsid w:val="00F50107"/>
    <w:rsid w:val="00F50173"/>
    <w:rsid w:val="00F51522"/>
    <w:rsid w:val="00F51682"/>
    <w:rsid w:val="00F52D6A"/>
    <w:rsid w:val="00F53B04"/>
    <w:rsid w:val="00F54503"/>
    <w:rsid w:val="00F54B23"/>
    <w:rsid w:val="00F5532A"/>
    <w:rsid w:val="00F555FB"/>
    <w:rsid w:val="00F55DC4"/>
    <w:rsid w:val="00F560A1"/>
    <w:rsid w:val="00F56B72"/>
    <w:rsid w:val="00F56DDA"/>
    <w:rsid w:val="00F5730C"/>
    <w:rsid w:val="00F57368"/>
    <w:rsid w:val="00F6108D"/>
    <w:rsid w:val="00F614B4"/>
    <w:rsid w:val="00F617D0"/>
    <w:rsid w:val="00F6319F"/>
    <w:rsid w:val="00F6422D"/>
    <w:rsid w:val="00F65B7A"/>
    <w:rsid w:val="00F66258"/>
    <w:rsid w:val="00F7240C"/>
    <w:rsid w:val="00F725BA"/>
    <w:rsid w:val="00F73059"/>
    <w:rsid w:val="00F73E89"/>
    <w:rsid w:val="00F74CAB"/>
    <w:rsid w:val="00F75286"/>
    <w:rsid w:val="00F75A64"/>
    <w:rsid w:val="00F75CC0"/>
    <w:rsid w:val="00F768F2"/>
    <w:rsid w:val="00F76FCF"/>
    <w:rsid w:val="00F77E17"/>
    <w:rsid w:val="00F7E3EC"/>
    <w:rsid w:val="00F8045D"/>
    <w:rsid w:val="00F8119E"/>
    <w:rsid w:val="00F81B74"/>
    <w:rsid w:val="00F83B37"/>
    <w:rsid w:val="00F83CB1"/>
    <w:rsid w:val="00F85814"/>
    <w:rsid w:val="00F85865"/>
    <w:rsid w:val="00F860D6"/>
    <w:rsid w:val="00F8783A"/>
    <w:rsid w:val="00F910AB"/>
    <w:rsid w:val="00F9170E"/>
    <w:rsid w:val="00F93E3C"/>
    <w:rsid w:val="00F940A9"/>
    <w:rsid w:val="00F963EB"/>
    <w:rsid w:val="00F96417"/>
    <w:rsid w:val="00F966C3"/>
    <w:rsid w:val="00F969E3"/>
    <w:rsid w:val="00F96CD0"/>
    <w:rsid w:val="00F97888"/>
    <w:rsid w:val="00FA011A"/>
    <w:rsid w:val="00FA1273"/>
    <w:rsid w:val="00FA27B2"/>
    <w:rsid w:val="00FA3F15"/>
    <w:rsid w:val="00FA3F7A"/>
    <w:rsid w:val="00FA6118"/>
    <w:rsid w:val="00FA754F"/>
    <w:rsid w:val="00FA7D7B"/>
    <w:rsid w:val="00FB05EF"/>
    <w:rsid w:val="00FB0D64"/>
    <w:rsid w:val="00FB0F7A"/>
    <w:rsid w:val="00FB1580"/>
    <w:rsid w:val="00FB1759"/>
    <w:rsid w:val="00FB1840"/>
    <w:rsid w:val="00FB1D40"/>
    <w:rsid w:val="00FB30A4"/>
    <w:rsid w:val="00FB337B"/>
    <w:rsid w:val="00FB35F2"/>
    <w:rsid w:val="00FB3768"/>
    <w:rsid w:val="00FB4797"/>
    <w:rsid w:val="00FB5DAC"/>
    <w:rsid w:val="00FB5EDB"/>
    <w:rsid w:val="00FB64AB"/>
    <w:rsid w:val="00FB6F17"/>
    <w:rsid w:val="00FB73F6"/>
    <w:rsid w:val="00FB767C"/>
    <w:rsid w:val="00FB787B"/>
    <w:rsid w:val="00FC0465"/>
    <w:rsid w:val="00FC1577"/>
    <w:rsid w:val="00FC2236"/>
    <w:rsid w:val="00FC34EE"/>
    <w:rsid w:val="00FC486D"/>
    <w:rsid w:val="00FC4A8B"/>
    <w:rsid w:val="00FC50E7"/>
    <w:rsid w:val="00FC60C2"/>
    <w:rsid w:val="00FC6110"/>
    <w:rsid w:val="00FC6445"/>
    <w:rsid w:val="00FC6695"/>
    <w:rsid w:val="00FC6EEA"/>
    <w:rsid w:val="00FC7546"/>
    <w:rsid w:val="00FC7E1D"/>
    <w:rsid w:val="00FD0401"/>
    <w:rsid w:val="00FD3100"/>
    <w:rsid w:val="00FD4303"/>
    <w:rsid w:val="00FD569C"/>
    <w:rsid w:val="00FD66CE"/>
    <w:rsid w:val="00FD68C9"/>
    <w:rsid w:val="00FD6DDE"/>
    <w:rsid w:val="00FD6F77"/>
    <w:rsid w:val="00FD7CE2"/>
    <w:rsid w:val="00FD7D26"/>
    <w:rsid w:val="00FE0D3A"/>
    <w:rsid w:val="00FE228E"/>
    <w:rsid w:val="00FE2803"/>
    <w:rsid w:val="00FE3D97"/>
    <w:rsid w:val="00FE3DA9"/>
    <w:rsid w:val="00FE3DF6"/>
    <w:rsid w:val="00FE4678"/>
    <w:rsid w:val="00FE4823"/>
    <w:rsid w:val="00FE4D24"/>
    <w:rsid w:val="00FE6A88"/>
    <w:rsid w:val="00FE6C2B"/>
    <w:rsid w:val="00FE7BF4"/>
    <w:rsid w:val="00FF0946"/>
    <w:rsid w:val="00FF0BC8"/>
    <w:rsid w:val="00FF1CEA"/>
    <w:rsid w:val="00FF251E"/>
    <w:rsid w:val="00FF2FEA"/>
    <w:rsid w:val="00FF3E05"/>
    <w:rsid w:val="00FF7E1B"/>
    <w:rsid w:val="012DDF89"/>
    <w:rsid w:val="013D783E"/>
    <w:rsid w:val="0143FF91"/>
    <w:rsid w:val="01488B9D"/>
    <w:rsid w:val="01514017"/>
    <w:rsid w:val="015BA50D"/>
    <w:rsid w:val="01665D0A"/>
    <w:rsid w:val="0169DB2F"/>
    <w:rsid w:val="01879B27"/>
    <w:rsid w:val="01926EB3"/>
    <w:rsid w:val="0193E2AC"/>
    <w:rsid w:val="01A29865"/>
    <w:rsid w:val="01A73618"/>
    <w:rsid w:val="01B43ED3"/>
    <w:rsid w:val="01D3D5DC"/>
    <w:rsid w:val="01E2E848"/>
    <w:rsid w:val="01E4DDFC"/>
    <w:rsid w:val="01EEBD58"/>
    <w:rsid w:val="0207BE8B"/>
    <w:rsid w:val="0207F1F6"/>
    <w:rsid w:val="0283907E"/>
    <w:rsid w:val="02A141C5"/>
    <w:rsid w:val="02A5CF41"/>
    <w:rsid w:val="02AC01A4"/>
    <w:rsid w:val="02BEBC79"/>
    <w:rsid w:val="02C3EA83"/>
    <w:rsid w:val="02D4F858"/>
    <w:rsid w:val="02D63258"/>
    <w:rsid w:val="02DB0313"/>
    <w:rsid w:val="02E23140"/>
    <w:rsid w:val="02E94B22"/>
    <w:rsid w:val="02EDFD94"/>
    <w:rsid w:val="03030FA2"/>
    <w:rsid w:val="030A7DE0"/>
    <w:rsid w:val="0344854C"/>
    <w:rsid w:val="035D51EC"/>
    <w:rsid w:val="035DB1DC"/>
    <w:rsid w:val="038368D4"/>
    <w:rsid w:val="0396238B"/>
    <w:rsid w:val="039A1EB1"/>
    <w:rsid w:val="039A4A0D"/>
    <w:rsid w:val="039CBDB1"/>
    <w:rsid w:val="03B250B1"/>
    <w:rsid w:val="03C11A0D"/>
    <w:rsid w:val="03F6FE71"/>
    <w:rsid w:val="0403DC29"/>
    <w:rsid w:val="0409B118"/>
    <w:rsid w:val="041B321E"/>
    <w:rsid w:val="041D4F52"/>
    <w:rsid w:val="04214136"/>
    <w:rsid w:val="0425303E"/>
    <w:rsid w:val="0454AFB3"/>
    <w:rsid w:val="046C59BB"/>
    <w:rsid w:val="04B1D766"/>
    <w:rsid w:val="04D3A312"/>
    <w:rsid w:val="04DEF2E6"/>
    <w:rsid w:val="04E055AD"/>
    <w:rsid w:val="04E844AC"/>
    <w:rsid w:val="04E9ACE3"/>
    <w:rsid w:val="04E9C848"/>
    <w:rsid w:val="04E9FCEA"/>
    <w:rsid w:val="04F28971"/>
    <w:rsid w:val="050F4B6D"/>
    <w:rsid w:val="052CB20D"/>
    <w:rsid w:val="052D937C"/>
    <w:rsid w:val="05373A3B"/>
    <w:rsid w:val="054BEDD4"/>
    <w:rsid w:val="05623741"/>
    <w:rsid w:val="057F3958"/>
    <w:rsid w:val="0583A327"/>
    <w:rsid w:val="05856458"/>
    <w:rsid w:val="058A341B"/>
    <w:rsid w:val="05901107"/>
    <w:rsid w:val="0599301C"/>
    <w:rsid w:val="05B302BD"/>
    <w:rsid w:val="05BA1DC3"/>
    <w:rsid w:val="05DDEFB4"/>
    <w:rsid w:val="05E1F978"/>
    <w:rsid w:val="05E621E1"/>
    <w:rsid w:val="05F5B168"/>
    <w:rsid w:val="061DAF11"/>
    <w:rsid w:val="0622935A"/>
    <w:rsid w:val="062BF137"/>
    <w:rsid w:val="064460F4"/>
    <w:rsid w:val="065D0B97"/>
    <w:rsid w:val="06730A2E"/>
    <w:rsid w:val="06777AD3"/>
    <w:rsid w:val="0681524F"/>
    <w:rsid w:val="068C3AA2"/>
    <w:rsid w:val="069548B4"/>
    <w:rsid w:val="0697D64A"/>
    <w:rsid w:val="06AF3F1E"/>
    <w:rsid w:val="06B9545A"/>
    <w:rsid w:val="06CDAE1B"/>
    <w:rsid w:val="06D5BC6B"/>
    <w:rsid w:val="06D86841"/>
    <w:rsid w:val="06DA6CC8"/>
    <w:rsid w:val="06DAAE06"/>
    <w:rsid w:val="06EBFE81"/>
    <w:rsid w:val="06ED66F5"/>
    <w:rsid w:val="06F9C0F4"/>
    <w:rsid w:val="072BE168"/>
    <w:rsid w:val="073BC3B4"/>
    <w:rsid w:val="0744E7AE"/>
    <w:rsid w:val="077658B7"/>
    <w:rsid w:val="078DFA49"/>
    <w:rsid w:val="078ED7B3"/>
    <w:rsid w:val="078EF2E5"/>
    <w:rsid w:val="0799269D"/>
    <w:rsid w:val="0799A6CF"/>
    <w:rsid w:val="07B18365"/>
    <w:rsid w:val="07BA9AF1"/>
    <w:rsid w:val="07D26DFD"/>
    <w:rsid w:val="07DA1712"/>
    <w:rsid w:val="07E582F0"/>
    <w:rsid w:val="07F33ACB"/>
    <w:rsid w:val="080A18C8"/>
    <w:rsid w:val="08205DC4"/>
    <w:rsid w:val="08297100"/>
    <w:rsid w:val="0829C402"/>
    <w:rsid w:val="083396D6"/>
    <w:rsid w:val="08386214"/>
    <w:rsid w:val="084309DF"/>
    <w:rsid w:val="0857EA79"/>
    <w:rsid w:val="08718CCC"/>
    <w:rsid w:val="088423AD"/>
    <w:rsid w:val="088476FE"/>
    <w:rsid w:val="08A0CDAA"/>
    <w:rsid w:val="08A9E7E0"/>
    <w:rsid w:val="08BA6F44"/>
    <w:rsid w:val="08BBC623"/>
    <w:rsid w:val="08D74D4C"/>
    <w:rsid w:val="08DA06D9"/>
    <w:rsid w:val="08E05A0F"/>
    <w:rsid w:val="08EA47AF"/>
    <w:rsid w:val="08EB6E51"/>
    <w:rsid w:val="08F11347"/>
    <w:rsid w:val="0906433F"/>
    <w:rsid w:val="09163C3B"/>
    <w:rsid w:val="09165362"/>
    <w:rsid w:val="093ECF38"/>
    <w:rsid w:val="0946E5B2"/>
    <w:rsid w:val="0950973F"/>
    <w:rsid w:val="095B4F14"/>
    <w:rsid w:val="095F43C6"/>
    <w:rsid w:val="096896F8"/>
    <w:rsid w:val="097C01B6"/>
    <w:rsid w:val="0980109A"/>
    <w:rsid w:val="0990FB20"/>
    <w:rsid w:val="099B5F4A"/>
    <w:rsid w:val="09A7BEC1"/>
    <w:rsid w:val="09B38736"/>
    <w:rsid w:val="09BD6B1F"/>
    <w:rsid w:val="09C2EFB1"/>
    <w:rsid w:val="09C59463"/>
    <w:rsid w:val="09C8F7A8"/>
    <w:rsid w:val="09CC591B"/>
    <w:rsid w:val="09CEEC44"/>
    <w:rsid w:val="09DA1CC0"/>
    <w:rsid w:val="09DEF121"/>
    <w:rsid w:val="09F97F2A"/>
    <w:rsid w:val="09FDCFB9"/>
    <w:rsid w:val="0A0DEBD7"/>
    <w:rsid w:val="0A16715D"/>
    <w:rsid w:val="0A242EC0"/>
    <w:rsid w:val="0A3C9B69"/>
    <w:rsid w:val="0A586765"/>
    <w:rsid w:val="0A5B8544"/>
    <w:rsid w:val="0A63822A"/>
    <w:rsid w:val="0A67035C"/>
    <w:rsid w:val="0A80D966"/>
    <w:rsid w:val="0A842D69"/>
    <w:rsid w:val="0A898D65"/>
    <w:rsid w:val="0AAA62AE"/>
    <w:rsid w:val="0AB15B4C"/>
    <w:rsid w:val="0AB52A14"/>
    <w:rsid w:val="0AC4FC2C"/>
    <w:rsid w:val="0AC7E35D"/>
    <w:rsid w:val="0ACF59EB"/>
    <w:rsid w:val="0AD6C49A"/>
    <w:rsid w:val="0ADE0980"/>
    <w:rsid w:val="0AF00C8B"/>
    <w:rsid w:val="0AF6FE82"/>
    <w:rsid w:val="0B103469"/>
    <w:rsid w:val="0B17D217"/>
    <w:rsid w:val="0B214886"/>
    <w:rsid w:val="0B2370D6"/>
    <w:rsid w:val="0B2477B7"/>
    <w:rsid w:val="0B272BFB"/>
    <w:rsid w:val="0B2A746F"/>
    <w:rsid w:val="0B313EC2"/>
    <w:rsid w:val="0B426DDC"/>
    <w:rsid w:val="0B4E024C"/>
    <w:rsid w:val="0B52938C"/>
    <w:rsid w:val="0B5BFC5C"/>
    <w:rsid w:val="0B66C496"/>
    <w:rsid w:val="0B6C3251"/>
    <w:rsid w:val="0B8DFE57"/>
    <w:rsid w:val="0B94B303"/>
    <w:rsid w:val="0B98164C"/>
    <w:rsid w:val="0BA92D8E"/>
    <w:rsid w:val="0BBFBF2C"/>
    <w:rsid w:val="0BE7137A"/>
    <w:rsid w:val="0BFD3BC0"/>
    <w:rsid w:val="0C15E535"/>
    <w:rsid w:val="0C202977"/>
    <w:rsid w:val="0C220C53"/>
    <w:rsid w:val="0C27C08D"/>
    <w:rsid w:val="0C389EE8"/>
    <w:rsid w:val="0C4317FF"/>
    <w:rsid w:val="0C641A4D"/>
    <w:rsid w:val="0C9491DB"/>
    <w:rsid w:val="0CA68940"/>
    <w:rsid w:val="0CADCE8D"/>
    <w:rsid w:val="0CB0E934"/>
    <w:rsid w:val="0CB5DADB"/>
    <w:rsid w:val="0CBA4542"/>
    <w:rsid w:val="0CE663A8"/>
    <w:rsid w:val="0CF1D768"/>
    <w:rsid w:val="0CFC2116"/>
    <w:rsid w:val="0CFC4526"/>
    <w:rsid w:val="0CFDB722"/>
    <w:rsid w:val="0D1CC40C"/>
    <w:rsid w:val="0D311FEC"/>
    <w:rsid w:val="0D4791C2"/>
    <w:rsid w:val="0D55DA14"/>
    <w:rsid w:val="0D63F9A8"/>
    <w:rsid w:val="0D67A1F1"/>
    <w:rsid w:val="0D69D7E7"/>
    <w:rsid w:val="0D875DD2"/>
    <w:rsid w:val="0D998398"/>
    <w:rsid w:val="0D99F1CF"/>
    <w:rsid w:val="0DA2B865"/>
    <w:rsid w:val="0DA81E29"/>
    <w:rsid w:val="0DAD0138"/>
    <w:rsid w:val="0DC838B5"/>
    <w:rsid w:val="0DD5DBB3"/>
    <w:rsid w:val="0DE1B57F"/>
    <w:rsid w:val="0DE60723"/>
    <w:rsid w:val="0DE99AAD"/>
    <w:rsid w:val="0DF230CA"/>
    <w:rsid w:val="0DFACAEC"/>
    <w:rsid w:val="0E03F025"/>
    <w:rsid w:val="0E13685D"/>
    <w:rsid w:val="0E146942"/>
    <w:rsid w:val="0E297EE4"/>
    <w:rsid w:val="0E2CD291"/>
    <w:rsid w:val="0E3985D8"/>
    <w:rsid w:val="0E50C7AC"/>
    <w:rsid w:val="0E5D69F3"/>
    <w:rsid w:val="0E73BB46"/>
    <w:rsid w:val="0E789D5F"/>
    <w:rsid w:val="0E8A4698"/>
    <w:rsid w:val="0EC2D060"/>
    <w:rsid w:val="0EC92B42"/>
    <w:rsid w:val="0ECA51C9"/>
    <w:rsid w:val="0ED0CFD5"/>
    <w:rsid w:val="0ED3112A"/>
    <w:rsid w:val="0EF13449"/>
    <w:rsid w:val="0F07774A"/>
    <w:rsid w:val="0F0FA510"/>
    <w:rsid w:val="0F18CDBA"/>
    <w:rsid w:val="0F227FDA"/>
    <w:rsid w:val="0F330D9B"/>
    <w:rsid w:val="0F489919"/>
    <w:rsid w:val="0F4DC1DA"/>
    <w:rsid w:val="0F4F8B1A"/>
    <w:rsid w:val="0F5444BA"/>
    <w:rsid w:val="0F54C7F1"/>
    <w:rsid w:val="0F699B40"/>
    <w:rsid w:val="0F822449"/>
    <w:rsid w:val="0F8A5D8A"/>
    <w:rsid w:val="0F971640"/>
    <w:rsid w:val="0FA906A3"/>
    <w:rsid w:val="0FAEA5CD"/>
    <w:rsid w:val="0FB9943F"/>
    <w:rsid w:val="0FBC1159"/>
    <w:rsid w:val="0FC8A2F2"/>
    <w:rsid w:val="0FDDD48B"/>
    <w:rsid w:val="0FE63BE4"/>
    <w:rsid w:val="0FEC02EF"/>
    <w:rsid w:val="0FECB9B5"/>
    <w:rsid w:val="10055FE8"/>
    <w:rsid w:val="10071CEA"/>
    <w:rsid w:val="100D7C63"/>
    <w:rsid w:val="102190B5"/>
    <w:rsid w:val="10235B30"/>
    <w:rsid w:val="10244808"/>
    <w:rsid w:val="103B9A9F"/>
    <w:rsid w:val="103E3329"/>
    <w:rsid w:val="1059C5E3"/>
    <w:rsid w:val="105EA0C1"/>
    <w:rsid w:val="107E55D6"/>
    <w:rsid w:val="107EC8A4"/>
    <w:rsid w:val="108047A6"/>
    <w:rsid w:val="10897678"/>
    <w:rsid w:val="10954FA1"/>
    <w:rsid w:val="1096AB81"/>
    <w:rsid w:val="10A24B5C"/>
    <w:rsid w:val="10A3D2D4"/>
    <w:rsid w:val="10B38C77"/>
    <w:rsid w:val="10D44CCE"/>
    <w:rsid w:val="10FBD7BE"/>
    <w:rsid w:val="1109F9F6"/>
    <w:rsid w:val="1110157B"/>
    <w:rsid w:val="111B4833"/>
    <w:rsid w:val="11326BAE"/>
    <w:rsid w:val="113F3445"/>
    <w:rsid w:val="1142FF6E"/>
    <w:rsid w:val="114D9565"/>
    <w:rsid w:val="114ED101"/>
    <w:rsid w:val="1181F945"/>
    <w:rsid w:val="118EB399"/>
    <w:rsid w:val="119A5EDA"/>
    <w:rsid w:val="11B03E21"/>
    <w:rsid w:val="11B6E540"/>
    <w:rsid w:val="11BA125D"/>
    <w:rsid w:val="11BD4561"/>
    <w:rsid w:val="11C39218"/>
    <w:rsid w:val="11D03492"/>
    <w:rsid w:val="11D0A648"/>
    <w:rsid w:val="11D9FC5A"/>
    <w:rsid w:val="11FD3214"/>
    <w:rsid w:val="125B56FC"/>
    <w:rsid w:val="125F3C40"/>
    <w:rsid w:val="1278F2F5"/>
    <w:rsid w:val="12954123"/>
    <w:rsid w:val="129E4C0B"/>
    <w:rsid w:val="12AD0DB6"/>
    <w:rsid w:val="12AE16D6"/>
    <w:rsid w:val="12BD4965"/>
    <w:rsid w:val="12BEF976"/>
    <w:rsid w:val="12DA3FC7"/>
    <w:rsid w:val="12DD5F7F"/>
    <w:rsid w:val="12E37727"/>
    <w:rsid w:val="12ED4D1F"/>
    <w:rsid w:val="13011CF5"/>
    <w:rsid w:val="131FA70D"/>
    <w:rsid w:val="13225FE0"/>
    <w:rsid w:val="13630B47"/>
    <w:rsid w:val="1367A9EA"/>
    <w:rsid w:val="137137C0"/>
    <w:rsid w:val="1383951B"/>
    <w:rsid w:val="13893513"/>
    <w:rsid w:val="138BE27F"/>
    <w:rsid w:val="13A8AB4A"/>
    <w:rsid w:val="13BCCDA2"/>
    <w:rsid w:val="13D64126"/>
    <w:rsid w:val="141A6D4A"/>
    <w:rsid w:val="144BA8FC"/>
    <w:rsid w:val="1458A63E"/>
    <w:rsid w:val="14799F84"/>
    <w:rsid w:val="148216F0"/>
    <w:rsid w:val="1486526C"/>
    <w:rsid w:val="1488EB2C"/>
    <w:rsid w:val="14942DB0"/>
    <w:rsid w:val="14BBCCF0"/>
    <w:rsid w:val="14C039C3"/>
    <w:rsid w:val="14DF9EC4"/>
    <w:rsid w:val="14EE2333"/>
    <w:rsid w:val="14F4E28C"/>
    <w:rsid w:val="150770AD"/>
    <w:rsid w:val="150E143D"/>
    <w:rsid w:val="15212017"/>
    <w:rsid w:val="1527846C"/>
    <w:rsid w:val="15460E5F"/>
    <w:rsid w:val="15835F62"/>
    <w:rsid w:val="1584BC7B"/>
    <w:rsid w:val="158703A7"/>
    <w:rsid w:val="1593B4B2"/>
    <w:rsid w:val="15AECA1C"/>
    <w:rsid w:val="15C3089A"/>
    <w:rsid w:val="15CFA8E2"/>
    <w:rsid w:val="15DFAC5F"/>
    <w:rsid w:val="15E4C1FB"/>
    <w:rsid w:val="15EDE8D1"/>
    <w:rsid w:val="15F46491"/>
    <w:rsid w:val="15FD095E"/>
    <w:rsid w:val="160EA369"/>
    <w:rsid w:val="161F547B"/>
    <w:rsid w:val="162EC479"/>
    <w:rsid w:val="162FF4C4"/>
    <w:rsid w:val="1646BB03"/>
    <w:rsid w:val="1651BF4B"/>
    <w:rsid w:val="166568E3"/>
    <w:rsid w:val="166D221E"/>
    <w:rsid w:val="16852460"/>
    <w:rsid w:val="16881916"/>
    <w:rsid w:val="16A40226"/>
    <w:rsid w:val="16C366F7"/>
    <w:rsid w:val="16D765AA"/>
    <w:rsid w:val="16DBB0B9"/>
    <w:rsid w:val="16E74BD1"/>
    <w:rsid w:val="16EE769E"/>
    <w:rsid w:val="17078562"/>
    <w:rsid w:val="1713D3BE"/>
    <w:rsid w:val="1715464F"/>
    <w:rsid w:val="1726ACB0"/>
    <w:rsid w:val="172DC946"/>
    <w:rsid w:val="173BEDBE"/>
    <w:rsid w:val="17404480"/>
    <w:rsid w:val="177707A3"/>
    <w:rsid w:val="1796A23C"/>
    <w:rsid w:val="1798B0CB"/>
    <w:rsid w:val="179E576D"/>
    <w:rsid w:val="179E7577"/>
    <w:rsid w:val="179FA9A3"/>
    <w:rsid w:val="17B473A2"/>
    <w:rsid w:val="17B61430"/>
    <w:rsid w:val="17EFEBD7"/>
    <w:rsid w:val="17F11D2E"/>
    <w:rsid w:val="17F569A3"/>
    <w:rsid w:val="1809890F"/>
    <w:rsid w:val="180A0561"/>
    <w:rsid w:val="18102129"/>
    <w:rsid w:val="182760A1"/>
    <w:rsid w:val="182E086E"/>
    <w:rsid w:val="1841A082"/>
    <w:rsid w:val="1852F1F4"/>
    <w:rsid w:val="185F017B"/>
    <w:rsid w:val="186E8839"/>
    <w:rsid w:val="189EA531"/>
    <w:rsid w:val="189F74E8"/>
    <w:rsid w:val="18BF8D7B"/>
    <w:rsid w:val="18C5D2A4"/>
    <w:rsid w:val="18F16AC4"/>
    <w:rsid w:val="18FC3A0F"/>
    <w:rsid w:val="19052E66"/>
    <w:rsid w:val="19204F76"/>
    <w:rsid w:val="193C657D"/>
    <w:rsid w:val="195091F1"/>
    <w:rsid w:val="196B5C5A"/>
    <w:rsid w:val="198A5B1C"/>
    <w:rsid w:val="198CED12"/>
    <w:rsid w:val="199DA2E2"/>
    <w:rsid w:val="19A5D5C2"/>
    <w:rsid w:val="19B08756"/>
    <w:rsid w:val="19C2178C"/>
    <w:rsid w:val="19D7CE24"/>
    <w:rsid w:val="19DCE24D"/>
    <w:rsid w:val="19EA0F28"/>
    <w:rsid w:val="1A1A890A"/>
    <w:rsid w:val="1A259A3B"/>
    <w:rsid w:val="1A651E70"/>
    <w:rsid w:val="1A685CB4"/>
    <w:rsid w:val="1A907C3A"/>
    <w:rsid w:val="1A947600"/>
    <w:rsid w:val="1AB8E735"/>
    <w:rsid w:val="1ABF51B1"/>
    <w:rsid w:val="1ADD1A70"/>
    <w:rsid w:val="1AEB9563"/>
    <w:rsid w:val="1B1A07D7"/>
    <w:rsid w:val="1B2717E3"/>
    <w:rsid w:val="1B43404A"/>
    <w:rsid w:val="1B5ACD88"/>
    <w:rsid w:val="1B5F2731"/>
    <w:rsid w:val="1B64508F"/>
    <w:rsid w:val="1B8CFED3"/>
    <w:rsid w:val="1B90745C"/>
    <w:rsid w:val="1BADC8A4"/>
    <w:rsid w:val="1BB360DB"/>
    <w:rsid w:val="1BB7A56C"/>
    <w:rsid w:val="1BCED8BB"/>
    <w:rsid w:val="1BD801EE"/>
    <w:rsid w:val="1BDDE3E4"/>
    <w:rsid w:val="1BE80AB1"/>
    <w:rsid w:val="1BF70BB2"/>
    <w:rsid w:val="1C10897D"/>
    <w:rsid w:val="1C45EC52"/>
    <w:rsid w:val="1C65100D"/>
    <w:rsid w:val="1C7A9E92"/>
    <w:rsid w:val="1C7BEDFE"/>
    <w:rsid w:val="1C84292A"/>
    <w:rsid w:val="1C857163"/>
    <w:rsid w:val="1C897E0C"/>
    <w:rsid w:val="1C8B5988"/>
    <w:rsid w:val="1CA189E5"/>
    <w:rsid w:val="1CC38A24"/>
    <w:rsid w:val="1CD42150"/>
    <w:rsid w:val="1CFA2232"/>
    <w:rsid w:val="1D03D527"/>
    <w:rsid w:val="1D0B28E5"/>
    <w:rsid w:val="1D1A1DA7"/>
    <w:rsid w:val="1D1B37FD"/>
    <w:rsid w:val="1D24BCD9"/>
    <w:rsid w:val="1D318D58"/>
    <w:rsid w:val="1D5DC024"/>
    <w:rsid w:val="1D6AEFDE"/>
    <w:rsid w:val="1D77C3DD"/>
    <w:rsid w:val="1DA053AC"/>
    <w:rsid w:val="1DAD8585"/>
    <w:rsid w:val="1DDA4704"/>
    <w:rsid w:val="1DE1C938"/>
    <w:rsid w:val="1DF85CF4"/>
    <w:rsid w:val="1DF938F7"/>
    <w:rsid w:val="1E05E3C0"/>
    <w:rsid w:val="1E146585"/>
    <w:rsid w:val="1E169F1F"/>
    <w:rsid w:val="1E1E9B55"/>
    <w:rsid w:val="1E271BC5"/>
    <w:rsid w:val="1E2DABA8"/>
    <w:rsid w:val="1E2F0F20"/>
    <w:rsid w:val="1E30F606"/>
    <w:rsid w:val="1E3ED7F7"/>
    <w:rsid w:val="1E4B82CA"/>
    <w:rsid w:val="1E523A25"/>
    <w:rsid w:val="1E6555C5"/>
    <w:rsid w:val="1E658C7B"/>
    <w:rsid w:val="1E7D99D7"/>
    <w:rsid w:val="1EA151BE"/>
    <w:rsid w:val="1EB59F19"/>
    <w:rsid w:val="1EC1485C"/>
    <w:rsid w:val="1EC51585"/>
    <w:rsid w:val="1ECA3B1D"/>
    <w:rsid w:val="1ECAB41C"/>
    <w:rsid w:val="1EE2B753"/>
    <w:rsid w:val="1EE56C27"/>
    <w:rsid w:val="1F085FAE"/>
    <w:rsid w:val="1F216E9B"/>
    <w:rsid w:val="1F325212"/>
    <w:rsid w:val="1F3BD14D"/>
    <w:rsid w:val="1F3E1632"/>
    <w:rsid w:val="1F516EE7"/>
    <w:rsid w:val="1F594E2E"/>
    <w:rsid w:val="1F84ADC0"/>
    <w:rsid w:val="1F858BE5"/>
    <w:rsid w:val="1F985B3D"/>
    <w:rsid w:val="1FA0A508"/>
    <w:rsid w:val="1FB39129"/>
    <w:rsid w:val="1FC13B22"/>
    <w:rsid w:val="1FCA09D0"/>
    <w:rsid w:val="1FDA3B96"/>
    <w:rsid w:val="1FE7532B"/>
    <w:rsid w:val="1FEA77C6"/>
    <w:rsid w:val="1FEC3C8B"/>
    <w:rsid w:val="20149B26"/>
    <w:rsid w:val="202C9E1E"/>
    <w:rsid w:val="2037342A"/>
    <w:rsid w:val="203F766E"/>
    <w:rsid w:val="20408392"/>
    <w:rsid w:val="204CEC16"/>
    <w:rsid w:val="2075F1E6"/>
    <w:rsid w:val="20872E52"/>
    <w:rsid w:val="20B1C782"/>
    <w:rsid w:val="20BAE8D5"/>
    <w:rsid w:val="20C3FA4C"/>
    <w:rsid w:val="20D0FFF0"/>
    <w:rsid w:val="20D78E5F"/>
    <w:rsid w:val="20F37D4E"/>
    <w:rsid w:val="20F9EE27"/>
    <w:rsid w:val="20FFBC63"/>
    <w:rsid w:val="212382EB"/>
    <w:rsid w:val="2129EDB3"/>
    <w:rsid w:val="21534A6A"/>
    <w:rsid w:val="215B5C75"/>
    <w:rsid w:val="215C18A5"/>
    <w:rsid w:val="21619FD2"/>
    <w:rsid w:val="2184096D"/>
    <w:rsid w:val="2190FDFF"/>
    <w:rsid w:val="219122B5"/>
    <w:rsid w:val="21B3B4C6"/>
    <w:rsid w:val="21B4E8DE"/>
    <w:rsid w:val="21C3820E"/>
    <w:rsid w:val="21D789C5"/>
    <w:rsid w:val="21E4E747"/>
    <w:rsid w:val="21FBA50A"/>
    <w:rsid w:val="220EA39B"/>
    <w:rsid w:val="221A1851"/>
    <w:rsid w:val="221B1093"/>
    <w:rsid w:val="22392968"/>
    <w:rsid w:val="223C2EB1"/>
    <w:rsid w:val="223C9EA2"/>
    <w:rsid w:val="2244B7F3"/>
    <w:rsid w:val="22590F5D"/>
    <w:rsid w:val="225D5BEE"/>
    <w:rsid w:val="2292D5BD"/>
    <w:rsid w:val="22BBFC40"/>
    <w:rsid w:val="22D50C5D"/>
    <w:rsid w:val="22D6BEBF"/>
    <w:rsid w:val="22DF2B4B"/>
    <w:rsid w:val="22F2B0EB"/>
    <w:rsid w:val="22F43AF7"/>
    <w:rsid w:val="22FD9949"/>
    <w:rsid w:val="22FFEA2C"/>
    <w:rsid w:val="2323935C"/>
    <w:rsid w:val="232602AA"/>
    <w:rsid w:val="234361AA"/>
    <w:rsid w:val="234DA4D3"/>
    <w:rsid w:val="2354D3C5"/>
    <w:rsid w:val="235CCEFC"/>
    <w:rsid w:val="238BB742"/>
    <w:rsid w:val="23923FF4"/>
    <w:rsid w:val="23A29812"/>
    <w:rsid w:val="23A77D4D"/>
    <w:rsid w:val="23BE72C0"/>
    <w:rsid w:val="23BECF14"/>
    <w:rsid w:val="23C34531"/>
    <w:rsid w:val="23C94374"/>
    <w:rsid w:val="23F07597"/>
    <w:rsid w:val="23F8E33D"/>
    <w:rsid w:val="24186F8F"/>
    <w:rsid w:val="243BE2D1"/>
    <w:rsid w:val="24432EB2"/>
    <w:rsid w:val="244353BE"/>
    <w:rsid w:val="24685F06"/>
    <w:rsid w:val="246C877F"/>
    <w:rsid w:val="247E7E28"/>
    <w:rsid w:val="2483926C"/>
    <w:rsid w:val="248BEC67"/>
    <w:rsid w:val="248C461E"/>
    <w:rsid w:val="248E814C"/>
    <w:rsid w:val="24A1FE83"/>
    <w:rsid w:val="24B5D9F8"/>
    <w:rsid w:val="24B989CD"/>
    <w:rsid w:val="24BAC44E"/>
    <w:rsid w:val="24BF538F"/>
    <w:rsid w:val="24C4D938"/>
    <w:rsid w:val="24C64670"/>
    <w:rsid w:val="24C7F6D5"/>
    <w:rsid w:val="24D59B1C"/>
    <w:rsid w:val="24E214DC"/>
    <w:rsid w:val="24FC7C2A"/>
    <w:rsid w:val="24FFD14C"/>
    <w:rsid w:val="2508B209"/>
    <w:rsid w:val="25094420"/>
    <w:rsid w:val="250D6F65"/>
    <w:rsid w:val="2525F0F0"/>
    <w:rsid w:val="252F8EF1"/>
    <w:rsid w:val="25415422"/>
    <w:rsid w:val="2544E91A"/>
    <w:rsid w:val="2552E818"/>
    <w:rsid w:val="255B81D3"/>
    <w:rsid w:val="25659EFB"/>
    <w:rsid w:val="2584C652"/>
    <w:rsid w:val="25860A77"/>
    <w:rsid w:val="258B9286"/>
    <w:rsid w:val="25A4D573"/>
    <w:rsid w:val="25B3CAB0"/>
    <w:rsid w:val="25C70194"/>
    <w:rsid w:val="25C87964"/>
    <w:rsid w:val="25EA467C"/>
    <w:rsid w:val="25ECF686"/>
    <w:rsid w:val="25FC5F69"/>
    <w:rsid w:val="262A51AD"/>
    <w:rsid w:val="26374198"/>
    <w:rsid w:val="266A2A14"/>
    <w:rsid w:val="266CB4AC"/>
    <w:rsid w:val="266F904F"/>
    <w:rsid w:val="2672DD79"/>
    <w:rsid w:val="26889837"/>
    <w:rsid w:val="268B12B9"/>
    <w:rsid w:val="268E88C5"/>
    <w:rsid w:val="269CFB6F"/>
    <w:rsid w:val="26A4B692"/>
    <w:rsid w:val="26A6F37C"/>
    <w:rsid w:val="26ABCC69"/>
    <w:rsid w:val="26B2D332"/>
    <w:rsid w:val="26B726D2"/>
    <w:rsid w:val="26BAE6A7"/>
    <w:rsid w:val="270385CB"/>
    <w:rsid w:val="270672B7"/>
    <w:rsid w:val="2713E652"/>
    <w:rsid w:val="2718DE80"/>
    <w:rsid w:val="272FBB94"/>
    <w:rsid w:val="273800DF"/>
    <w:rsid w:val="277DC04D"/>
    <w:rsid w:val="277DD0EF"/>
    <w:rsid w:val="2795115B"/>
    <w:rsid w:val="27B6EA34"/>
    <w:rsid w:val="27BFBE82"/>
    <w:rsid w:val="27C8240A"/>
    <w:rsid w:val="27D1748A"/>
    <w:rsid w:val="27D9F27C"/>
    <w:rsid w:val="27DABFA7"/>
    <w:rsid w:val="27DE55BA"/>
    <w:rsid w:val="27FE5140"/>
    <w:rsid w:val="27FF40F7"/>
    <w:rsid w:val="28057BE9"/>
    <w:rsid w:val="281629C1"/>
    <w:rsid w:val="28228C7F"/>
    <w:rsid w:val="28246898"/>
    <w:rsid w:val="282A4CF9"/>
    <w:rsid w:val="283379D9"/>
    <w:rsid w:val="2833ED80"/>
    <w:rsid w:val="284C31F1"/>
    <w:rsid w:val="28542607"/>
    <w:rsid w:val="285B4577"/>
    <w:rsid w:val="2876A737"/>
    <w:rsid w:val="287E4B70"/>
    <w:rsid w:val="2889CD50"/>
    <w:rsid w:val="2893BE3C"/>
    <w:rsid w:val="28A3E20F"/>
    <w:rsid w:val="28A7CB6D"/>
    <w:rsid w:val="28B5AF07"/>
    <w:rsid w:val="28CE40E1"/>
    <w:rsid w:val="28D0F88E"/>
    <w:rsid w:val="28E19E8D"/>
    <w:rsid w:val="28FA7B2C"/>
    <w:rsid w:val="2902AFD0"/>
    <w:rsid w:val="2905701E"/>
    <w:rsid w:val="29085F6E"/>
    <w:rsid w:val="29235FEE"/>
    <w:rsid w:val="295F4699"/>
    <w:rsid w:val="2965EA48"/>
    <w:rsid w:val="29E05614"/>
    <w:rsid w:val="29E4A0F0"/>
    <w:rsid w:val="2A01C4B3"/>
    <w:rsid w:val="2A0D721B"/>
    <w:rsid w:val="2A1BF2C2"/>
    <w:rsid w:val="2A24EAE9"/>
    <w:rsid w:val="2A361F92"/>
    <w:rsid w:val="2A4F5052"/>
    <w:rsid w:val="2A5666E5"/>
    <w:rsid w:val="2A7A7CED"/>
    <w:rsid w:val="2A8ECA85"/>
    <w:rsid w:val="2AA6940E"/>
    <w:rsid w:val="2AA9F997"/>
    <w:rsid w:val="2AD33B45"/>
    <w:rsid w:val="2AD78D54"/>
    <w:rsid w:val="2ADAD59B"/>
    <w:rsid w:val="2AE7B2F4"/>
    <w:rsid w:val="2AE8260E"/>
    <w:rsid w:val="2AF4488D"/>
    <w:rsid w:val="2AFF24EB"/>
    <w:rsid w:val="2B126069"/>
    <w:rsid w:val="2B1490C3"/>
    <w:rsid w:val="2B1B43D1"/>
    <w:rsid w:val="2B2573AE"/>
    <w:rsid w:val="2B26CA86"/>
    <w:rsid w:val="2B2E37FC"/>
    <w:rsid w:val="2B383789"/>
    <w:rsid w:val="2B47320E"/>
    <w:rsid w:val="2B4EB884"/>
    <w:rsid w:val="2B6AB3F2"/>
    <w:rsid w:val="2B6DF6C8"/>
    <w:rsid w:val="2B8E75D1"/>
    <w:rsid w:val="2B986C4C"/>
    <w:rsid w:val="2BA7D23A"/>
    <w:rsid w:val="2BAFEDB9"/>
    <w:rsid w:val="2BCC032D"/>
    <w:rsid w:val="2BD2C2A7"/>
    <w:rsid w:val="2BDE9FD1"/>
    <w:rsid w:val="2BE9D26B"/>
    <w:rsid w:val="2BF3AE72"/>
    <w:rsid w:val="2C058BE4"/>
    <w:rsid w:val="2C062EED"/>
    <w:rsid w:val="2C0A577B"/>
    <w:rsid w:val="2C0C1CF8"/>
    <w:rsid w:val="2C385540"/>
    <w:rsid w:val="2C415F02"/>
    <w:rsid w:val="2C42FCAE"/>
    <w:rsid w:val="2C68051F"/>
    <w:rsid w:val="2C6B2815"/>
    <w:rsid w:val="2CA5DBBB"/>
    <w:rsid w:val="2CA73FE3"/>
    <w:rsid w:val="2CB486DC"/>
    <w:rsid w:val="2CC4BAC7"/>
    <w:rsid w:val="2CDF7F75"/>
    <w:rsid w:val="2D05F80E"/>
    <w:rsid w:val="2D08D0B1"/>
    <w:rsid w:val="2D1EDCFB"/>
    <w:rsid w:val="2D213464"/>
    <w:rsid w:val="2D4148D1"/>
    <w:rsid w:val="2D49FCB4"/>
    <w:rsid w:val="2D5276CB"/>
    <w:rsid w:val="2D5AD1BF"/>
    <w:rsid w:val="2D62B483"/>
    <w:rsid w:val="2D6C22A0"/>
    <w:rsid w:val="2D73C4C4"/>
    <w:rsid w:val="2D83306C"/>
    <w:rsid w:val="2D958B1A"/>
    <w:rsid w:val="2DA7CEF0"/>
    <w:rsid w:val="2DB03DD1"/>
    <w:rsid w:val="2DB3E417"/>
    <w:rsid w:val="2DCD0AB6"/>
    <w:rsid w:val="2DD3407E"/>
    <w:rsid w:val="2DD9271B"/>
    <w:rsid w:val="2DE74CBF"/>
    <w:rsid w:val="2E28296D"/>
    <w:rsid w:val="2E34EB39"/>
    <w:rsid w:val="2E49E1CD"/>
    <w:rsid w:val="2E4AA9E6"/>
    <w:rsid w:val="2E56E2B3"/>
    <w:rsid w:val="2E5C0300"/>
    <w:rsid w:val="2E61A694"/>
    <w:rsid w:val="2E6760D2"/>
    <w:rsid w:val="2E73143C"/>
    <w:rsid w:val="2E754633"/>
    <w:rsid w:val="2E79CD32"/>
    <w:rsid w:val="2E7C8A76"/>
    <w:rsid w:val="2E880FD5"/>
    <w:rsid w:val="2E903F1D"/>
    <w:rsid w:val="2EA065C2"/>
    <w:rsid w:val="2EB81213"/>
    <w:rsid w:val="2EC1B75D"/>
    <w:rsid w:val="2EC95DE9"/>
    <w:rsid w:val="2ED71E87"/>
    <w:rsid w:val="2EF6A220"/>
    <w:rsid w:val="2F08655F"/>
    <w:rsid w:val="2F1B7C69"/>
    <w:rsid w:val="2F32CEE0"/>
    <w:rsid w:val="2F45A585"/>
    <w:rsid w:val="2F61855F"/>
    <w:rsid w:val="2F780B45"/>
    <w:rsid w:val="2F82B82A"/>
    <w:rsid w:val="2F855394"/>
    <w:rsid w:val="2F855F3A"/>
    <w:rsid w:val="2F98A78A"/>
    <w:rsid w:val="2F9A8970"/>
    <w:rsid w:val="2FB81703"/>
    <w:rsid w:val="2FC0A0E7"/>
    <w:rsid w:val="2FE09B02"/>
    <w:rsid w:val="2FFD76F5"/>
    <w:rsid w:val="2FFEDAEA"/>
    <w:rsid w:val="303D6396"/>
    <w:rsid w:val="304B1D58"/>
    <w:rsid w:val="304DA37E"/>
    <w:rsid w:val="3059A7B7"/>
    <w:rsid w:val="30645A58"/>
    <w:rsid w:val="30811D5F"/>
    <w:rsid w:val="30C457A6"/>
    <w:rsid w:val="30D5A616"/>
    <w:rsid w:val="30D8C754"/>
    <w:rsid w:val="30E073CF"/>
    <w:rsid w:val="312DB9B1"/>
    <w:rsid w:val="312F4EF5"/>
    <w:rsid w:val="3135F80E"/>
    <w:rsid w:val="31654A7F"/>
    <w:rsid w:val="316BE44D"/>
    <w:rsid w:val="317272AD"/>
    <w:rsid w:val="3177ECB2"/>
    <w:rsid w:val="318913BC"/>
    <w:rsid w:val="31A7A3DF"/>
    <w:rsid w:val="31B55015"/>
    <w:rsid w:val="31BF5844"/>
    <w:rsid w:val="31CD8715"/>
    <w:rsid w:val="31DDAC8D"/>
    <w:rsid w:val="31F9581F"/>
    <w:rsid w:val="320B3820"/>
    <w:rsid w:val="320EBF49"/>
    <w:rsid w:val="32456DCB"/>
    <w:rsid w:val="3249337C"/>
    <w:rsid w:val="3258BF4E"/>
    <w:rsid w:val="3266B963"/>
    <w:rsid w:val="326B04E9"/>
    <w:rsid w:val="326DE62E"/>
    <w:rsid w:val="3274A917"/>
    <w:rsid w:val="327720AD"/>
    <w:rsid w:val="328A3342"/>
    <w:rsid w:val="32929183"/>
    <w:rsid w:val="3297A694"/>
    <w:rsid w:val="32B7CC93"/>
    <w:rsid w:val="32C081E1"/>
    <w:rsid w:val="32F3E888"/>
    <w:rsid w:val="330628DF"/>
    <w:rsid w:val="330BAF0D"/>
    <w:rsid w:val="331360BF"/>
    <w:rsid w:val="3342CE8A"/>
    <w:rsid w:val="33497B5B"/>
    <w:rsid w:val="334BD459"/>
    <w:rsid w:val="3351DDEA"/>
    <w:rsid w:val="3355D625"/>
    <w:rsid w:val="33609FF3"/>
    <w:rsid w:val="337B53F8"/>
    <w:rsid w:val="3398A08B"/>
    <w:rsid w:val="33A918EF"/>
    <w:rsid w:val="33B8F0F2"/>
    <w:rsid w:val="33F7D731"/>
    <w:rsid w:val="33FBC009"/>
    <w:rsid w:val="33FD5B8A"/>
    <w:rsid w:val="3400FC6F"/>
    <w:rsid w:val="3403ADEC"/>
    <w:rsid w:val="3418CC91"/>
    <w:rsid w:val="342323AA"/>
    <w:rsid w:val="347A1D8B"/>
    <w:rsid w:val="347D5879"/>
    <w:rsid w:val="3498ACA7"/>
    <w:rsid w:val="349B7CA2"/>
    <w:rsid w:val="34A71FF9"/>
    <w:rsid w:val="34AF8D74"/>
    <w:rsid w:val="34B66C24"/>
    <w:rsid w:val="34D0E818"/>
    <w:rsid w:val="34DA2692"/>
    <w:rsid w:val="34DA9A9D"/>
    <w:rsid w:val="34E69DE8"/>
    <w:rsid w:val="35076E28"/>
    <w:rsid w:val="350CD99B"/>
    <w:rsid w:val="35155213"/>
    <w:rsid w:val="3516E5D1"/>
    <w:rsid w:val="351B40E6"/>
    <w:rsid w:val="352803E7"/>
    <w:rsid w:val="3553AB59"/>
    <w:rsid w:val="3562A470"/>
    <w:rsid w:val="356F7A03"/>
    <w:rsid w:val="35AEC16F"/>
    <w:rsid w:val="35B2FE15"/>
    <w:rsid w:val="35BD81BA"/>
    <w:rsid w:val="35E926BD"/>
    <w:rsid w:val="360369AD"/>
    <w:rsid w:val="361FC7D8"/>
    <w:rsid w:val="3622C40F"/>
    <w:rsid w:val="363A76AE"/>
    <w:rsid w:val="365AABC5"/>
    <w:rsid w:val="3664FDC4"/>
    <w:rsid w:val="366CB879"/>
    <w:rsid w:val="367FAFD0"/>
    <w:rsid w:val="368A7A9B"/>
    <w:rsid w:val="369CC99C"/>
    <w:rsid w:val="36A764FD"/>
    <w:rsid w:val="36AAD7F7"/>
    <w:rsid w:val="36AF3091"/>
    <w:rsid w:val="36BD3788"/>
    <w:rsid w:val="36F5C3C5"/>
    <w:rsid w:val="36FE2A8E"/>
    <w:rsid w:val="37086803"/>
    <w:rsid w:val="370B9B47"/>
    <w:rsid w:val="37332376"/>
    <w:rsid w:val="3736D6EE"/>
    <w:rsid w:val="373DF043"/>
    <w:rsid w:val="3740FBF0"/>
    <w:rsid w:val="3742B18D"/>
    <w:rsid w:val="3754D6EF"/>
    <w:rsid w:val="375D4BD2"/>
    <w:rsid w:val="375F0261"/>
    <w:rsid w:val="3773CFCE"/>
    <w:rsid w:val="378D3F8D"/>
    <w:rsid w:val="379A7919"/>
    <w:rsid w:val="37A01696"/>
    <w:rsid w:val="37B25A43"/>
    <w:rsid w:val="37B7EF69"/>
    <w:rsid w:val="37E9CA72"/>
    <w:rsid w:val="383A708E"/>
    <w:rsid w:val="383CB606"/>
    <w:rsid w:val="387DD74A"/>
    <w:rsid w:val="388E2682"/>
    <w:rsid w:val="389BDD67"/>
    <w:rsid w:val="38C04CF9"/>
    <w:rsid w:val="38C564D7"/>
    <w:rsid w:val="38C9971E"/>
    <w:rsid w:val="38D9C851"/>
    <w:rsid w:val="38E8A475"/>
    <w:rsid w:val="38EE344B"/>
    <w:rsid w:val="38F56D78"/>
    <w:rsid w:val="38FBB958"/>
    <w:rsid w:val="392DCE35"/>
    <w:rsid w:val="393E19CF"/>
    <w:rsid w:val="39588739"/>
    <w:rsid w:val="395CBE16"/>
    <w:rsid w:val="3982A243"/>
    <w:rsid w:val="399505FF"/>
    <w:rsid w:val="39985BFF"/>
    <w:rsid w:val="39A56C64"/>
    <w:rsid w:val="39A6A113"/>
    <w:rsid w:val="39BFCBB8"/>
    <w:rsid w:val="39DA09E4"/>
    <w:rsid w:val="39E9D31A"/>
    <w:rsid w:val="39FD7B2C"/>
    <w:rsid w:val="3A260AC7"/>
    <w:rsid w:val="3A3B1D04"/>
    <w:rsid w:val="3A3F1094"/>
    <w:rsid w:val="3A3F31F3"/>
    <w:rsid w:val="3A553F1F"/>
    <w:rsid w:val="3A734AAB"/>
    <w:rsid w:val="3A77DE6C"/>
    <w:rsid w:val="3A7FE24A"/>
    <w:rsid w:val="3A80EEA0"/>
    <w:rsid w:val="3A823292"/>
    <w:rsid w:val="3A88BD90"/>
    <w:rsid w:val="3A987ACA"/>
    <w:rsid w:val="3AA847E2"/>
    <w:rsid w:val="3ABDDFD6"/>
    <w:rsid w:val="3AF882B8"/>
    <w:rsid w:val="3AFB7025"/>
    <w:rsid w:val="3B03EA2B"/>
    <w:rsid w:val="3B069E0A"/>
    <w:rsid w:val="3B216B34"/>
    <w:rsid w:val="3B2DAB31"/>
    <w:rsid w:val="3B542296"/>
    <w:rsid w:val="3B585532"/>
    <w:rsid w:val="3B602D9D"/>
    <w:rsid w:val="3B895288"/>
    <w:rsid w:val="3B9EE09F"/>
    <w:rsid w:val="3BAFC899"/>
    <w:rsid w:val="3BD5106B"/>
    <w:rsid w:val="3BDA3B48"/>
    <w:rsid w:val="3BDCCE60"/>
    <w:rsid w:val="3BFFD080"/>
    <w:rsid w:val="3C11DDF6"/>
    <w:rsid w:val="3C17043D"/>
    <w:rsid w:val="3C1D9491"/>
    <w:rsid w:val="3C260ABC"/>
    <w:rsid w:val="3C281C65"/>
    <w:rsid w:val="3C289C0A"/>
    <w:rsid w:val="3C39A565"/>
    <w:rsid w:val="3C4E711D"/>
    <w:rsid w:val="3C4F0588"/>
    <w:rsid w:val="3C5776CC"/>
    <w:rsid w:val="3C6F542D"/>
    <w:rsid w:val="3C709326"/>
    <w:rsid w:val="3C73F499"/>
    <w:rsid w:val="3C80EFD6"/>
    <w:rsid w:val="3C8E4B1D"/>
    <w:rsid w:val="3C9E9512"/>
    <w:rsid w:val="3CA27281"/>
    <w:rsid w:val="3CB62ECA"/>
    <w:rsid w:val="3CC882EE"/>
    <w:rsid w:val="3CD0402B"/>
    <w:rsid w:val="3CD37975"/>
    <w:rsid w:val="3CE82DD8"/>
    <w:rsid w:val="3D092E07"/>
    <w:rsid w:val="3D2A9444"/>
    <w:rsid w:val="3D3596D9"/>
    <w:rsid w:val="3D3A5302"/>
    <w:rsid w:val="3D3C0AC6"/>
    <w:rsid w:val="3D4B1A6A"/>
    <w:rsid w:val="3D675745"/>
    <w:rsid w:val="3D699035"/>
    <w:rsid w:val="3D6FC869"/>
    <w:rsid w:val="3D78A5A3"/>
    <w:rsid w:val="3DABCD39"/>
    <w:rsid w:val="3DB9D354"/>
    <w:rsid w:val="3DBA1825"/>
    <w:rsid w:val="3DBFFBB5"/>
    <w:rsid w:val="3DC1DB1D"/>
    <w:rsid w:val="3E068E98"/>
    <w:rsid w:val="3E0F9B5B"/>
    <w:rsid w:val="3E0FC4FA"/>
    <w:rsid w:val="3E21B5BC"/>
    <w:rsid w:val="3E32CB1C"/>
    <w:rsid w:val="3E35BC52"/>
    <w:rsid w:val="3E427946"/>
    <w:rsid w:val="3E431AEE"/>
    <w:rsid w:val="3E56C7DD"/>
    <w:rsid w:val="3E626247"/>
    <w:rsid w:val="3EB44847"/>
    <w:rsid w:val="3EBD339D"/>
    <w:rsid w:val="3EC048AA"/>
    <w:rsid w:val="3EC7D6AD"/>
    <w:rsid w:val="3ED424F3"/>
    <w:rsid w:val="3EE24F86"/>
    <w:rsid w:val="3EF33F34"/>
    <w:rsid w:val="3EF3A7E4"/>
    <w:rsid w:val="3EF4D5AF"/>
    <w:rsid w:val="3EFE37D2"/>
    <w:rsid w:val="3F09D857"/>
    <w:rsid w:val="3F0EC76C"/>
    <w:rsid w:val="3F100FC3"/>
    <w:rsid w:val="3F1379E8"/>
    <w:rsid w:val="3F150CDD"/>
    <w:rsid w:val="3F15743D"/>
    <w:rsid w:val="3F217B81"/>
    <w:rsid w:val="3F281340"/>
    <w:rsid w:val="3F3F99E2"/>
    <w:rsid w:val="3F41159D"/>
    <w:rsid w:val="3F49995D"/>
    <w:rsid w:val="3F5264F4"/>
    <w:rsid w:val="3F5ABAAD"/>
    <w:rsid w:val="3F5DAB7E"/>
    <w:rsid w:val="3F5E5319"/>
    <w:rsid w:val="3F62160D"/>
    <w:rsid w:val="3F686577"/>
    <w:rsid w:val="3F8249F3"/>
    <w:rsid w:val="3F961BF6"/>
    <w:rsid w:val="3F9A9AF8"/>
    <w:rsid w:val="3FA43E5A"/>
    <w:rsid w:val="3FBF04B9"/>
    <w:rsid w:val="3FC29931"/>
    <w:rsid w:val="3FD130AB"/>
    <w:rsid w:val="3FD28B5F"/>
    <w:rsid w:val="3FD81EE2"/>
    <w:rsid w:val="3FE2FF30"/>
    <w:rsid w:val="3FE77783"/>
    <w:rsid w:val="3FED70CE"/>
    <w:rsid w:val="3FF14F07"/>
    <w:rsid w:val="3FF347B4"/>
    <w:rsid w:val="400778EF"/>
    <w:rsid w:val="400B1891"/>
    <w:rsid w:val="4013F57C"/>
    <w:rsid w:val="402096BF"/>
    <w:rsid w:val="402C6388"/>
    <w:rsid w:val="402D7304"/>
    <w:rsid w:val="405DE536"/>
    <w:rsid w:val="4068CF25"/>
    <w:rsid w:val="4068FC96"/>
    <w:rsid w:val="4071F3C4"/>
    <w:rsid w:val="4072FE98"/>
    <w:rsid w:val="40846A61"/>
    <w:rsid w:val="408FE17E"/>
    <w:rsid w:val="40A7C8DD"/>
    <w:rsid w:val="40C28A14"/>
    <w:rsid w:val="40DCDC45"/>
    <w:rsid w:val="40E2CCFE"/>
    <w:rsid w:val="40EAC6D6"/>
    <w:rsid w:val="40ECDC72"/>
    <w:rsid w:val="40F00A55"/>
    <w:rsid w:val="40F45E3D"/>
    <w:rsid w:val="410F0B57"/>
    <w:rsid w:val="4125F0A0"/>
    <w:rsid w:val="412C1064"/>
    <w:rsid w:val="412CF483"/>
    <w:rsid w:val="412E93D7"/>
    <w:rsid w:val="4134315D"/>
    <w:rsid w:val="41366412"/>
    <w:rsid w:val="417329DF"/>
    <w:rsid w:val="4173EF43"/>
    <w:rsid w:val="41746484"/>
    <w:rsid w:val="418DB428"/>
    <w:rsid w:val="419A6B98"/>
    <w:rsid w:val="419C593E"/>
    <w:rsid w:val="41BC6A4D"/>
    <w:rsid w:val="41C2A14C"/>
    <w:rsid w:val="41F5576D"/>
    <w:rsid w:val="41F6538C"/>
    <w:rsid w:val="41FDE036"/>
    <w:rsid w:val="420DC425"/>
    <w:rsid w:val="4228A0DA"/>
    <w:rsid w:val="42348241"/>
    <w:rsid w:val="42450C82"/>
    <w:rsid w:val="424A668C"/>
    <w:rsid w:val="427E0010"/>
    <w:rsid w:val="428D4477"/>
    <w:rsid w:val="42AB330E"/>
    <w:rsid w:val="42AEA99A"/>
    <w:rsid w:val="42BC093E"/>
    <w:rsid w:val="42C630EF"/>
    <w:rsid w:val="42D2D79A"/>
    <w:rsid w:val="42FC5E7A"/>
    <w:rsid w:val="4307D21E"/>
    <w:rsid w:val="43243A2F"/>
    <w:rsid w:val="43298489"/>
    <w:rsid w:val="432B7325"/>
    <w:rsid w:val="432B8FCB"/>
    <w:rsid w:val="434E5695"/>
    <w:rsid w:val="436E6790"/>
    <w:rsid w:val="437C0394"/>
    <w:rsid w:val="4393AE1C"/>
    <w:rsid w:val="43949EE8"/>
    <w:rsid w:val="439A8A33"/>
    <w:rsid w:val="43AB73B2"/>
    <w:rsid w:val="43C5233F"/>
    <w:rsid w:val="43D0C14C"/>
    <w:rsid w:val="43D93B85"/>
    <w:rsid w:val="43E6DB4C"/>
    <w:rsid w:val="43E7E727"/>
    <w:rsid w:val="43F0EF11"/>
    <w:rsid w:val="440FEC7B"/>
    <w:rsid w:val="44112C3E"/>
    <w:rsid w:val="44269219"/>
    <w:rsid w:val="44362212"/>
    <w:rsid w:val="4450655B"/>
    <w:rsid w:val="4450964E"/>
    <w:rsid w:val="445BC4BF"/>
    <w:rsid w:val="446060A8"/>
    <w:rsid w:val="44655FEE"/>
    <w:rsid w:val="44662A66"/>
    <w:rsid w:val="4470474D"/>
    <w:rsid w:val="44714FD9"/>
    <w:rsid w:val="4485E08F"/>
    <w:rsid w:val="44B345E2"/>
    <w:rsid w:val="44C1AE2B"/>
    <w:rsid w:val="44FE2DC8"/>
    <w:rsid w:val="454A77E0"/>
    <w:rsid w:val="455B87C6"/>
    <w:rsid w:val="456A8F2B"/>
    <w:rsid w:val="456E992B"/>
    <w:rsid w:val="45AC38D3"/>
    <w:rsid w:val="45BE6AF9"/>
    <w:rsid w:val="45E6592A"/>
    <w:rsid w:val="45EC351D"/>
    <w:rsid w:val="45FDF65A"/>
    <w:rsid w:val="45FEBF54"/>
    <w:rsid w:val="4601F996"/>
    <w:rsid w:val="461C799D"/>
    <w:rsid w:val="4633B27C"/>
    <w:rsid w:val="46355B46"/>
    <w:rsid w:val="463ADFE7"/>
    <w:rsid w:val="466B50EC"/>
    <w:rsid w:val="4684E145"/>
    <w:rsid w:val="46863AB0"/>
    <w:rsid w:val="46A37511"/>
    <w:rsid w:val="46A7C0A3"/>
    <w:rsid w:val="46ACCBB8"/>
    <w:rsid w:val="46B6B828"/>
    <w:rsid w:val="46D3F18C"/>
    <w:rsid w:val="46DDCC48"/>
    <w:rsid w:val="46E13548"/>
    <w:rsid w:val="473C1C35"/>
    <w:rsid w:val="47478D3D"/>
    <w:rsid w:val="47519CBA"/>
    <w:rsid w:val="475F9AD2"/>
    <w:rsid w:val="4788F9CA"/>
    <w:rsid w:val="47AF3BD0"/>
    <w:rsid w:val="47B33C87"/>
    <w:rsid w:val="47B6A740"/>
    <w:rsid w:val="47CF7C92"/>
    <w:rsid w:val="47CFCF9D"/>
    <w:rsid w:val="47D35CC1"/>
    <w:rsid w:val="48053F86"/>
    <w:rsid w:val="4805645F"/>
    <w:rsid w:val="480B051C"/>
    <w:rsid w:val="4818F27F"/>
    <w:rsid w:val="483610E6"/>
    <w:rsid w:val="48623E2D"/>
    <w:rsid w:val="4871A6BD"/>
    <w:rsid w:val="4881F7C8"/>
    <w:rsid w:val="4893C76D"/>
    <w:rsid w:val="4893F12C"/>
    <w:rsid w:val="4896B965"/>
    <w:rsid w:val="489960AD"/>
    <w:rsid w:val="489C121D"/>
    <w:rsid w:val="48A27CAD"/>
    <w:rsid w:val="48CC8478"/>
    <w:rsid w:val="48D3FFEB"/>
    <w:rsid w:val="48D79042"/>
    <w:rsid w:val="48D7EC96"/>
    <w:rsid w:val="48EE2FFD"/>
    <w:rsid w:val="490059AC"/>
    <w:rsid w:val="490556CA"/>
    <w:rsid w:val="490D658C"/>
    <w:rsid w:val="49129B9B"/>
    <w:rsid w:val="49351EFE"/>
    <w:rsid w:val="49377A63"/>
    <w:rsid w:val="49380668"/>
    <w:rsid w:val="4938B5CC"/>
    <w:rsid w:val="4956518F"/>
    <w:rsid w:val="496ABB02"/>
    <w:rsid w:val="49725B38"/>
    <w:rsid w:val="49796118"/>
    <w:rsid w:val="49A3AC23"/>
    <w:rsid w:val="49AB65AF"/>
    <w:rsid w:val="49BFE4C0"/>
    <w:rsid w:val="49C38E98"/>
    <w:rsid w:val="49D09EDB"/>
    <w:rsid w:val="49D342E7"/>
    <w:rsid w:val="49DC1F7D"/>
    <w:rsid w:val="49E34E51"/>
    <w:rsid w:val="49EE20BB"/>
    <w:rsid w:val="4A0794F0"/>
    <w:rsid w:val="4A576617"/>
    <w:rsid w:val="4A597655"/>
    <w:rsid w:val="4A6563CF"/>
    <w:rsid w:val="4A7360A3"/>
    <w:rsid w:val="4A87F950"/>
    <w:rsid w:val="4A95179B"/>
    <w:rsid w:val="4A9CF765"/>
    <w:rsid w:val="4A9D0521"/>
    <w:rsid w:val="4AA2B8A9"/>
    <w:rsid w:val="4AAD1CA8"/>
    <w:rsid w:val="4AD3D6C9"/>
    <w:rsid w:val="4AE07C8E"/>
    <w:rsid w:val="4AE1C90A"/>
    <w:rsid w:val="4B0AE322"/>
    <w:rsid w:val="4B1229D3"/>
    <w:rsid w:val="4B21BD2F"/>
    <w:rsid w:val="4B4A25EB"/>
    <w:rsid w:val="4B4B6E71"/>
    <w:rsid w:val="4B7D4A7F"/>
    <w:rsid w:val="4B94AA2F"/>
    <w:rsid w:val="4B96D354"/>
    <w:rsid w:val="4B984728"/>
    <w:rsid w:val="4B98A19B"/>
    <w:rsid w:val="4BC0FAB5"/>
    <w:rsid w:val="4BD1D382"/>
    <w:rsid w:val="4BDA57C4"/>
    <w:rsid w:val="4BEF444B"/>
    <w:rsid w:val="4BFEC3C5"/>
    <w:rsid w:val="4C31C01D"/>
    <w:rsid w:val="4C3E5687"/>
    <w:rsid w:val="4C5B76A1"/>
    <w:rsid w:val="4C63131C"/>
    <w:rsid w:val="4C6966BC"/>
    <w:rsid w:val="4C728A9B"/>
    <w:rsid w:val="4C734E25"/>
    <w:rsid w:val="4C80130C"/>
    <w:rsid w:val="4C88AECF"/>
    <w:rsid w:val="4C88C548"/>
    <w:rsid w:val="4C959DC7"/>
    <w:rsid w:val="4CA2F400"/>
    <w:rsid w:val="4CB80224"/>
    <w:rsid w:val="4CB80355"/>
    <w:rsid w:val="4CC91E29"/>
    <w:rsid w:val="4CD8B0A9"/>
    <w:rsid w:val="4CE0D422"/>
    <w:rsid w:val="4CE15B91"/>
    <w:rsid w:val="4CE5554F"/>
    <w:rsid w:val="4CE6F96B"/>
    <w:rsid w:val="4CFFC91C"/>
    <w:rsid w:val="4D02B73E"/>
    <w:rsid w:val="4D06648E"/>
    <w:rsid w:val="4D10C601"/>
    <w:rsid w:val="4D18B57C"/>
    <w:rsid w:val="4D1F4A6D"/>
    <w:rsid w:val="4D23F500"/>
    <w:rsid w:val="4D2B11FE"/>
    <w:rsid w:val="4D2BE43B"/>
    <w:rsid w:val="4D2DE637"/>
    <w:rsid w:val="4D407DBA"/>
    <w:rsid w:val="4D5E4D3B"/>
    <w:rsid w:val="4D5F4644"/>
    <w:rsid w:val="4D65D339"/>
    <w:rsid w:val="4D6664EB"/>
    <w:rsid w:val="4D6AF4BB"/>
    <w:rsid w:val="4D80D512"/>
    <w:rsid w:val="4DBADE9D"/>
    <w:rsid w:val="4DC1C1B7"/>
    <w:rsid w:val="4DCD907E"/>
    <w:rsid w:val="4DD2B3EB"/>
    <w:rsid w:val="4DE22B98"/>
    <w:rsid w:val="4DF1502D"/>
    <w:rsid w:val="4DF21495"/>
    <w:rsid w:val="4DFDD6DC"/>
    <w:rsid w:val="4DFEBBE5"/>
    <w:rsid w:val="4E0CBFB5"/>
    <w:rsid w:val="4E162807"/>
    <w:rsid w:val="4E1E1ADE"/>
    <w:rsid w:val="4E25D11A"/>
    <w:rsid w:val="4E331EF3"/>
    <w:rsid w:val="4E375708"/>
    <w:rsid w:val="4E3B0F01"/>
    <w:rsid w:val="4E42EA79"/>
    <w:rsid w:val="4E463E27"/>
    <w:rsid w:val="4E502586"/>
    <w:rsid w:val="4E66ECD6"/>
    <w:rsid w:val="4E6A7D23"/>
    <w:rsid w:val="4E8137E7"/>
    <w:rsid w:val="4E87ACB1"/>
    <w:rsid w:val="4EA9204D"/>
    <w:rsid w:val="4EB6642D"/>
    <w:rsid w:val="4EC09AAE"/>
    <w:rsid w:val="4ECA08DA"/>
    <w:rsid w:val="4ED9936F"/>
    <w:rsid w:val="4EDBEEB9"/>
    <w:rsid w:val="4EF4878F"/>
    <w:rsid w:val="4F0E8AFE"/>
    <w:rsid w:val="4F164A44"/>
    <w:rsid w:val="4F19ABB7"/>
    <w:rsid w:val="4F1C55B6"/>
    <w:rsid w:val="4F222773"/>
    <w:rsid w:val="4F23BB61"/>
    <w:rsid w:val="4F3C7FEA"/>
    <w:rsid w:val="4F3CB1D9"/>
    <w:rsid w:val="4F40E6A0"/>
    <w:rsid w:val="4F41876C"/>
    <w:rsid w:val="4F49CA56"/>
    <w:rsid w:val="4F58FB04"/>
    <w:rsid w:val="4F707644"/>
    <w:rsid w:val="4F78893F"/>
    <w:rsid w:val="4F8A7F4C"/>
    <w:rsid w:val="4F8BBE42"/>
    <w:rsid w:val="4FA9F0C8"/>
    <w:rsid w:val="4FAA3386"/>
    <w:rsid w:val="4FAB5C81"/>
    <w:rsid w:val="4FAF3496"/>
    <w:rsid w:val="4FBA4A1C"/>
    <w:rsid w:val="4FBB0E9F"/>
    <w:rsid w:val="4FCB9C72"/>
    <w:rsid w:val="4FDE2681"/>
    <w:rsid w:val="4FE4029D"/>
    <w:rsid w:val="4FECB94E"/>
    <w:rsid w:val="4FF7F1C2"/>
    <w:rsid w:val="50099491"/>
    <w:rsid w:val="5018E24E"/>
    <w:rsid w:val="502B969B"/>
    <w:rsid w:val="5032E0FB"/>
    <w:rsid w:val="504A873A"/>
    <w:rsid w:val="504C15FC"/>
    <w:rsid w:val="50568A64"/>
    <w:rsid w:val="50622C98"/>
    <w:rsid w:val="506BC77D"/>
    <w:rsid w:val="50742E4E"/>
    <w:rsid w:val="5082ACF1"/>
    <w:rsid w:val="5098CB7A"/>
    <w:rsid w:val="50BBB420"/>
    <w:rsid w:val="50BC5C7A"/>
    <w:rsid w:val="50CB38FF"/>
    <w:rsid w:val="50CE1FFF"/>
    <w:rsid w:val="50CF7BC5"/>
    <w:rsid w:val="50D6330A"/>
    <w:rsid w:val="50F92930"/>
    <w:rsid w:val="510327D3"/>
    <w:rsid w:val="510FD888"/>
    <w:rsid w:val="513CD7DF"/>
    <w:rsid w:val="5151FF42"/>
    <w:rsid w:val="5162E5FB"/>
    <w:rsid w:val="517F8DCF"/>
    <w:rsid w:val="5193BAFD"/>
    <w:rsid w:val="5196F96A"/>
    <w:rsid w:val="519D59EE"/>
    <w:rsid w:val="51C5C1BB"/>
    <w:rsid w:val="51C7D804"/>
    <w:rsid w:val="51CDDB0C"/>
    <w:rsid w:val="51EEE259"/>
    <w:rsid w:val="51F7B60E"/>
    <w:rsid w:val="51FE3BD0"/>
    <w:rsid w:val="51FF5077"/>
    <w:rsid w:val="52109C0E"/>
    <w:rsid w:val="52113E33"/>
    <w:rsid w:val="521A1528"/>
    <w:rsid w:val="52321E33"/>
    <w:rsid w:val="5233CDF1"/>
    <w:rsid w:val="5236DB40"/>
    <w:rsid w:val="52491233"/>
    <w:rsid w:val="5261AA52"/>
    <w:rsid w:val="5263E47F"/>
    <w:rsid w:val="52803BEE"/>
    <w:rsid w:val="5291CAA8"/>
    <w:rsid w:val="5294E45E"/>
    <w:rsid w:val="529B5D80"/>
    <w:rsid w:val="52A2253D"/>
    <w:rsid w:val="52AFC949"/>
    <w:rsid w:val="52B9D826"/>
    <w:rsid w:val="52D78C12"/>
    <w:rsid w:val="52DEE8AE"/>
    <w:rsid w:val="52E87588"/>
    <w:rsid w:val="53064CB5"/>
    <w:rsid w:val="5326C542"/>
    <w:rsid w:val="532B379D"/>
    <w:rsid w:val="533827CA"/>
    <w:rsid w:val="5347F22D"/>
    <w:rsid w:val="534D56A5"/>
    <w:rsid w:val="5354D14D"/>
    <w:rsid w:val="5360B221"/>
    <w:rsid w:val="5361921C"/>
    <w:rsid w:val="5366A3F4"/>
    <w:rsid w:val="5369E0DF"/>
    <w:rsid w:val="537AF8BC"/>
    <w:rsid w:val="538510D2"/>
    <w:rsid w:val="53876840"/>
    <w:rsid w:val="538B6561"/>
    <w:rsid w:val="5393EC73"/>
    <w:rsid w:val="539F9B5F"/>
    <w:rsid w:val="53A1E034"/>
    <w:rsid w:val="53A81285"/>
    <w:rsid w:val="53ACF83D"/>
    <w:rsid w:val="53BB9DFA"/>
    <w:rsid w:val="53C56EDB"/>
    <w:rsid w:val="53C949E8"/>
    <w:rsid w:val="53CD2FC5"/>
    <w:rsid w:val="53D3F47D"/>
    <w:rsid w:val="53EAC3BA"/>
    <w:rsid w:val="54229C44"/>
    <w:rsid w:val="542B6910"/>
    <w:rsid w:val="5430501B"/>
    <w:rsid w:val="5432A598"/>
    <w:rsid w:val="54565986"/>
    <w:rsid w:val="546D8557"/>
    <w:rsid w:val="547FA964"/>
    <w:rsid w:val="549A52E6"/>
    <w:rsid w:val="54CF74E8"/>
    <w:rsid w:val="54D30D21"/>
    <w:rsid w:val="54DA3500"/>
    <w:rsid w:val="54DF2DB8"/>
    <w:rsid w:val="54E0F715"/>
    <w:rsid w:val="54E102F0"/>
    <w:rsid w:val="54EC5371"/>
    <w:rsid w:val="54F2A1AD"/>
    <w:rsid w:val="5511AA21"/>
    <w:rsid w:val="5543B44B"/>
    <w:rsid w:val="5545D2ED"/>
    <w:rsid w:val="5548E757"/>
    <w:rsid w:val="55556D92"/>
    <w:rsid w:val="55614345"/>
    <w:rsid w:val="5563617B"/>
    <w:rsid w:val="556E2284"/>
    <w:rsid w:val="55703C4E"/>
    <w:rsid w:val="5580716F"/>
    <w:rsid w:val="558F7F70"/>
    <w:rsid w:val="5595C661"/>
    <w:rsid w:val="55C34FA0"/>
    <w:rsid w:val="55D9B94F"/>
    <w:rsid w:val="55DFB7C8"/>
    <w:rsid w:val="55E2A464"/>
    <w:rsid w:val="55E5D786"/>
    <w:rsid w:val="55F720A5"/>
    <w:rsid w:val="55FB280D"/>
    <w:rsid w:val="5617E0EB"/>
    <w:rsid w:val="563443BE"/>
    <w:rsid w:val="564B2B3F"/>
    <w:rsid w:val="566F930D"/>
    <w:rsid w:val="567FD1EA"/>
    <w:rsid w:val="56933531"/>
    <w:rsid w:val="5693EBE2"/>
    <w:rsid w:val="56A1D5A1"/>
    <w:rsid w:val="56AC54C4"/>
    <w:rsid w:val="56B2B5FA"/>
    <w:rsid w:val="56C04E8E"/>
    <w:rsid w:val="56EA7361"/>
    <w:rsid w:val="5720CA38"/>
    <w:rsid w:val="5734ED8B"/>
    <w:rsid w:val="57357199"/>
    <w:rsid w:val="573A58F9"/>
    <w:rsid w:val="576FE571"/>
    <w:rsid w:val="57723171"/>
    <w:rsid w:val="57795DAC"/>
    <w:rsid w:val="577B8829"/>
    <w:rsid w:val="577E3F60"/>
    <w:rsid w:val="57E14AAE"/>
    <w:rsid w:val="57F27160"/>
    <w:rsid w:val="57FD6A15"/>
    <w:rsid w:val="58109309"/>
    <w:rsid w:val="581BDAE2"/>
    <w:rsid w:val="587582F7"/>
    <w:rsid w:val="587F3EB3"/>
    <w:rsid w:val="588969BD"/>
    <w:rsid w:val="5895B6EE"/>
    <w:rsid w:val="58BB3524"/>
    <w:rsid w:val="58CE28D3"/>
    <w:rsid w:val="58D33D90"/>
    <w:rsid w:val="58DAD29A"/>
    <w:rsid w:val="58DF68C4"/>
    <w:rsid w:val="58E3941F"/>
    <w:rsid w:val="58EDB40C"/>
    <w:rsid w:val="58EE1060"/>
    <w:rsid w:val="58F0A1DD"/>
    <w:rsid w:val="58F0DE02"/>
    <w:rsid w:val="59195DC3"/>
    <w:rsid w:val="59279785"/>
    <w:rsid w:val="592AF829"/>
    <w:rsid w:val="592DB700"/>
    <w:rsid w:val="592EC167"/>
    <w:rsid w:val="5943FF24"/>
    <w:rsid w:val="594E2A32"/>
    <w:rsid w:val="598038F1"/>
    <w:rsid w:val="59AB5E47"/>
    <w:rsid w:val="59AE4540"/>
    <w:rsid w:val="5A060631"/>
    <w:rsid w:val="5A16BCC6"/>
    <w:rsid w:val="5A1FF3D4"/>
    <w:rsid w:val="5A2FCBB2"/>
    <w:rsid w:val="5A310BD1"/>
    <w:rsid w:val="5A375B23"/>
    <w:rsid w:val="5A41ED25"/>
    <w:rsid w:val="5A4A9EB4"/>
    <w:rsid w:val="5A4CF643"/>
    <w:rsid w:val="5A4D7A90"/>
    <w:rsid w:val="5A5AD588"/>
    <w:rsid w:val="5A5FB8D4"/>
    <w:rsid w:val="5A8C3E88"/>
    <w:rsid w:val="5A8D7DFD"/>
    <w:rsid w:val="5A9B8382"/>
    <w:rsid w:val="5AAD6E3B"/>
    <w:rsid w:val="5AB40DE7"/>
    <w:rsid w:val="5AC82832"/>
    <w:rsid w:val="5AE04A5A"/>
    <w:rsid w:val="5B14AABF"/>
    <w:rsid w:val="5B1AE040"/>
    <w:rsid w:val="5B32E8F2"/>
    <w:rsid w:val="5B385D33"/>
    <w:rsid w:val="5B4061AF"/>
    <w:rsid w:val="5B43362E"/>
    <w:rsid w:val="5B46658F"/>
    <w:rsid w:val="5B50D1DD"/>
    <w:rsid w:val="5B81D184"/>
    <w:rsid w:val="5BA5AB96"/>
    <w:rsid w:val="5BB62FD1"/>
    <w:rsid w:val="5BB8AAA0"/>
    <w:rsid w:val="5BC4A32A"/>
    <w:rsid w:val="5BCD7E42"/>
    <w:rsid w:val="5BD4D3AB"/>
    <w:rsid w:val="5C19AFEF"/>
    <w:rsid w:val="5C32F3D8"/>
    <w:rsid w:val="5C3A5172"/>
    <w:rsid w:val="5C3B145E"/>
    <w:rsid w:val="5C494BE1"/>
    <w:rsid w:val="5C4EEA7E"/>
    <w:rsid w:val="5C56AAC5"/>
    <w:rsid w:val="5C59BFCC"/>
    <w:rsid w:val="5C5B8C0E"/>
    <w:rsid w:val="5C6C33DA"/>
    <w:rsid w:val="5C8AD110"/>
    <w:rsid w:val="5C9AD417"/>
    <w:rsid w:val="5CAF55C4"/>
    <w:rsid w:val="5CC3BFCB"/>
    <w:rsid w:val="5CC3D832"/>
    <w:rsid w:val="5CCC6FDD"/>
    <w:rsid w:val="5CCF4114"/>
    <w:rsid w:val="5CD66D36"/>
    <w:rsid w:val="5CD7230F"/>
    <w:rsid w:val="5CD8EB50"/>
    <w:rsid w:val="5CDA082F"/>
    <w:rsid w:val="5CDFB74E"/>
    <w:rsid w:val="5D165F64"/>
    <w:rsid w:val="5D1E73FB"/>
    <w:rsid w:val="5D46135B"/>
    <w:rsid w:val="5D4A2446"/>
    <w:rsid w:val="5D5B9175"/>
    <w:rsid w:val="5D647F72"/>
    <w:rsid w:val="5D66A5B7"/>
    <w:rsid w:val="5D7130F4"/>
    <w:rsid w:val="5D74BED4"/>
    <w:rsid w:val="5D7AD6C3"/>
    <w:rsid w:val="5D82272F"/>
    <w:rsid w:val="5D99CFA5"/>
    <w:rsid w:val="5D9A1212"/>
    <w:rsid w:val="5D9EFAC2"/>
    <w:rsid w:val="5DB35AEF"/>
    <w:rsid w:val="5DB499FE"/>
    <w:rsid w:val="5DBE2B7E"/>
    <w:rsid w:val="5DE2F7A3"/>
    <w:rsid w:val="5DF065C0"/>
    <w:rsid w:val="5E06C831"/>
    <w:rsid w:val="5E0A01DE"/>
    <w:rsid w:val="5E1680B9"/>
    <w:rsid w:val="5E17E090"/>
    <w:rsid w:val="5E17EB1C"/>
    <w:rsid w:val="5E29C493"/>
    <w:rsid w:val="5E3AEB8F"/>
    <w:rsid w:val="5E4E7223"/>
    <w:rsid w:val="5E56B6FD"/>
    <w:rsid w:val="5E5AAA65"/>
    <w:rsid w:val="5E6041A0"/>
    <w:rsid w:val="5E61DB17"/>
    <w:rsid w:val="5E656354"/>
    <w:rsid w:val="5ECA62FE"/>
    <w:rsid w:val="5ED2C77B"/>
    <w:rsid w:val="5ED2CCBE"/>
    <w:rsid w:val="5EE8ED4A"/>
    <w:rsid w:val="5EE8ED5A"/>
    <w:rsid w:val="5EF78EC0"/>
    <w:rsid w:val="5EFC4F95"/>
    <w:rsid w:val="5F16A724"/>
    <w:rsid w:val="5F20E3FA"/>
    <w:rsid w:val="5F5CCCF9"/>
    <w:rsid w:val="5F601586"/>
    <w:rsid w:val="5F71F234"/>
    <w:rsid w:val="5F74311C"/>
    <w:rsid w:val="5F888EAE"/>
    <w:rsid w:val="5F945FC4"/>
    <w:rsid w:val="5FA39DAE"/>
    <w:rsid w:val="5FA867FA"/>
    <w:rsid w:val="5FB28252"/>
    <w:rsid w:val="5FD6679A"/>
    <w:rsid w:val="5FF195A7"/>
    <w:rsid w:val="5FF66B0C"/>
    <w:rsid w:val="60124007"/>
    <w:rsid w:val="60156DCD"/>
    <w:rsid w:val="60314AC7"/>
    <w:rsid w:val="6047604F"/>
    <w:rsid w:val="605AD146"/>
    <w:rsid w:val="605F59BC"/>
    <w:rsid w:val="6069D7C6"/>
    <w:rsid w:val="60BC72C7"/>
    <w:rsid w:val="60CB5322"/>
    <w:rsid w:val="60D8D9E0"/>
    <w:rsid w:val="60DB62BC"/>
    <w:rsid w:val="60FC8340"/>
    <w:rsid w:val="6113227C"/>
    <w:rsid w:val="611A011D"/>
    <w:rsid w:val="61226A6F"/>
    <w:rsid w:val="612BEB66"/>
    <w:rsid w:val="6135C66D"/>
    <w:rsid w:val="61412FF0"/>
    <w:rsid w:val="616365BC"/>
    <w:rsid w:val="618A8E79"/>
    <w:rsid w:val="61979DE8"/>
    <w:rsid w:val="61A82115"/>
    <w:rsid w:val="61BEBE0B"/>
    <w:rsid w:val="61C90EAB"/>
    <w:rsid w:val="61D38650"/>
    <w:rsid w:val="61E73E8A"/>
    <w:rsid w:val="62034CF8"/>
    <w:rsid w:val="6226CCE1"/>
    <w:rsid w:val="62367220"/>
    <w:rsid w:val="623BD208"/>
    <w:rsid w:val="624C627E"/>
    <w:rsid w:val="624F950E"/>
    <w:rsid w:val="625333FB"/>
    <w:rsid w:val="62552848"/>
    <w:rsid w:val="625E736D"/>
    <w:rsid w:val="626636CF"/>
    <w:rsid w:val="62672383"/>
    <w:rsid w:val="626E50A5"/>
    <w:rsid w:val="627A4C00"/>
    <w:rsid w:val="627B5D9B"/>
    <w:rsid w:val="627D3859"/>
    <w:rsid w:val="62BD5FDB"/>
    <w:rsid w:val="62C442B2"/>
    <w:rsid w:val="62D871B4"/>
    <w:rsid w:val="62DFE3FB"/>
    <w:rsid w:val="62E305F2"/>
    <w:rsid w:val="62E8B7BA"/>
    <w:rsid w:val="62EB4DF3"/>
    <w:rsid w:val="62FCF9FE"/>
    <w:rsid w:val="63065B19"/>
    <w:rsid w:val="63095902"/>
    <w:rsid w:val="6313F6C0"/>
    <w:rsid w:val="63246E95"/>
    <w:rsid w:val="6324756F"/>
    <w:rsid w:val="63338537"/>
    <w:rsid w:val="6364DF0C"/>
    <w:rsid w:val="636C6CF6"/>
    <w:rsid w:val="6378F6DF"/>
    <w:rsid w:val="637AFE44"/>
    <w:rsid w:val="63830EEB"/>
    <w:rsid w:val="638B51D5"/>
    <w:rsid w:val="63A4D050"/>
    <w:rsid w:val="63D933E8"/>
    <w:rsid w:val="63DEF99C"/>
    <w:rsid w:val="63E5AA9E"/>
    <w:rsid w:val="63F0E7BC"/>
    <w:rsid w:val="63FE95EF"/>
    <w:rsid w:val="63FF0010"/>
    <w:rsid w:val="640DF1BA"/>
    <w:rsid w:val="641BF8A5"/>
    <w:rsid w:val="642646C6"/>
    <w:rsid w:val="64291E0D"/>
    <w:rsid w:val="642A938C"/>
    <w:rsid w:val="642BE930"/>
    <w:rsid w:val="642C976A"/>
    <w:rsid w:val="64451829"/>
    <w:rsid w:val="6447C3A4"/>
    <w:rsid w:val="644D0ABA"/>
    <w:rsid w:val="6465BA95"/>
    <w:rsid w:val="647EFE83"/>
    <w:rsid w:val="64B199B8"/>
    <w:rsid w:val="64BEE2A1"/>
    <w:rsid w:val="64CF8324"/>
    <w:rsid w:val="64D41741"/>
    <w:rsid w:val="64E5C87B"/>
    <w:rsid w:val="64F0539F"/>
    <w:rsid w:val="64F2BB2A"/>
    <w:rsid w:val="6502773B"/>
    <w:rsid w:val="6509C879"/>
    <w:rsid w:val="6512ED55"/>
    <w:rsid w:val="652084CA"/>
    <w:rsid w:val="65336DF6"/>
    <w:rsid w:val="6541FC76"/>
    <w:rsid w:val="65669BAC"/>
    <w:rsid w:val="65695592"/>
    <w:rsid w:val="656A78B2"/>
    <w:rsid w:val="6585E8A8"/>
    <w:rsid w:val="658FE5A6"/>
    <w:rsid w:val="65989467"/>
    <w:rsid w:val="65AEACF6"/>
    <w:rsid w:val="65CB3C40"/>
    <w:rsid w:val="65D53C5C"/>
    <w:rsid w:val="65F5DB92"/>
    <w:rsid w:val="65F7FFDE"/>
    <w:rsid w:val="662668C2"/>
    <w:rsid w:val="66547EA0"/>
    <w:rsid w:val="6659E086"/>
    <w:rsid w:val="666AC19B"/>
    <w:rsid w:val="66818D7E"/>
    <w:rsid w:val="6681C937"/>
    <w:rsid w:val="668C9F5B"/>
    <w:rsid w:val="668DFCF5"/>
    <w:rsid w:val="669BB76D"/>
    <w:rsid w:val="66C92D73"/>
    <w:rsid w:val="66CD99DF"/>
    <w:rsid w:val="66ED300A"/>
    <w:rsid w:val="66F8FCE9"/>
    <w:rsid w:val="67034057"/>
    <w:rsid w:val="6703F5FD"/>
    <w:rsid w:val="670B5C65"/>
    <w:rsid w:val="6711A8BC"/>
    <w:rsid w:val="6721A096"/>
    <w:rsid w:val="674E4290"/>
    <w:rsid w:val="67532671"/>
    <w:rsid w:val="6769137C"/>
    <w:rsid w:val="6769171F"/>
    <w:rsid w:val="676F9D4C"/>
    <w:rsid w:val="677158E8"/>
    <w:rsid w:val="67867C04"/>
    <w:rsid w:val="67ACCA3C"/>
    <w:rsid w:val="67C68897"/>
    <w:rsid w:val="67C9A35A"/>
    <w:rsid w:val="67EB5094"/>
    <w:rsid w:val="67FAA619"/>
    <w:rsid w:val="67FC04A2"/>
    <w:rsid w:val="680C0BF7"/>
    <w:rsid w:val="682A3AC7"/>
    <w:rsid w:val="68375998"/>
    <w:rsid w:val="683A17FD"/>
    <w:rsid w:val="683BCAF4"/>
    <w:rsid w:val="6852B246"/>
    <w:rsid w:val="685D1828"/>
    <w:rsid w:val="685FAAA3"/>
    <w:rsid w:val="6861A31E"/>
    <w:rsid w:val="68652B91"/>
    <w:rsid w:val="686E5399"/>
    <w:rsid w:val="687189F8"/>
    <w:rsid w:val="688A5A4C"/>
    <w:rsid w:val="688A8FED"/>
    <w:rsid w:val="68920579"/>
    <w:rsid w:val="6898478A"/>
    <w:rsid w:val="68991D3A"/>
    <w:rsid w:val="68A0E1D8"/>
    <w:rsid w:val="68C1887D"/>
    <w:rsid w:val="68D7B91B"/>
    <w:rsid w:val="68D9A773"/>
    <w:rsid w:val="68E24F44"/>
    <w:rsid w:val="690C2F25"/>
    <w:rsid w:val="69156CCC"/>
    <w:rsid w:val="693E0720"/>
    <w:rsid w:val="695418F0"/>
    <w:rsid w:val="697588A8"/>
    <w:rsid w:val="697A3851"/>
    <w:rsid w:val="699EA308"/>
    <w:rsid w:val="69A595F2"/>
    <w:rsid w:val="69ABAB02"/>
    <w:rsid w:val="69DC2D44"/>
    <w:rsid w:val="69F08B17"/>
    <w:rsid w:val="6A1872D9"/>
    <w:rsid w:val="6A21C3E6"/>
    <w:rsid w:val="6A3E2B0C"/>
    <w:rsid w:val="6A5077E3"/>
    <w:rsid w:val="6A50B720"/>
    <w:rsid w:val="6A50ECF3"/>
    <w:rsid w:val="6A50F46D"/>
    <w:rsid w:val="6A603A2D"/>
    <w:rsid w:val="6A67CE31"/>
    <w:rsid w:val="6A80E0B0"/>
    <w:rsid w:val="6A82A29E"/>
    <w:rsid w:val="6A85E352"/>
    <w:rsid w:val="6AA6E259"/>
    <w:rsid w:val="6AB5C06B"/>
    <w:rsid w:val="6ADD7094"/>
    <w:rsid w:val="6AE865DA"/>
    <w:rsid w:val="6B0D893B"/>
    <w:rsid w:val="6B2FC41B"/>
    <w:rsid w:val="6B35E861"/>
    <w:rsid w:val="6B465806"/>
    <w:rsid w:val="6B59BE4B"/>
    <w:rsid w:val="6B67BF64"/>
    <w:rsid w:val="6B74F873"/>
    <w:rsid w:val="6B8A9FE1"/>
    <w:rsid w:val="6B8D65AE"/>
    <w:rsid w:val="6B90025D"/>
    <w:rsid w:val="6BAD60AC"/>
    <w:rsid w:val="6BB4B6F4"/>
    <w:rsid w:val="6BBA16A3"/>
    <w:rsid w:val="6BBEA381"/>
    <w:rsid w:val="6BBEF02F"/>
    <w:rsid w:val="6BEF58E0"/>
    <w:rsid w:val="6BF9B63F"/>
    <w:rsid w:val="6C1551CA"/>
    <w:rsid w:val="6C1C5B97"/>
    <w:rsid w:val="6C2C1482"/>
    <w:rsid w:val="6C41F5FE"/>
    <w:rsid w:val="6C4C894A"/>
    <w:rsid w:val="6C63AFB5"/>
    <w:rsid w:val="6C66F717"/>
    <w:rsid w:val="6C7520AA"/>
    <w:rsid w:val="6C753B78"/>
    <w:rsid w:val="6C7DF841"/>
    <w:rsid w:val="6C7F60E9"/>
    <w:rsid w:val="6C99E932"/>
    <w:rsid w:val="6C9F1CD4"/>
    <w:rsid w:val="6CBF69BD"/>
    <w:rsid w:val="6CBFE696"/>
    <w:rsid w:val="6CD50A7B"/>
    <w:rsid w:val="6CE7A443"/>
    <w:rsid w:val="6CF3871A"/>
    <w:rsid w:val="6D01FFAC"/>
    <w:rsid w:val="6D0BF341"/>
    <w:rsid w:val="6D0E3712"/>
    <w:rsid w:val="6D1576A6"/>
    <w:rsid w:val="6D251B9E"/>
    <w:rsid w:val="6D25DFCE"/>
    <w:rsid w:val="6D281243"/>
    <w:rsid w:val="6D363BA8"/>
    <w:rsid w:val="6D433999"/>
    <w:rsid w:val="6D7C3775"/>
    <w:rsid w:val="6D7E1230"/>
    <w:rsid w:val="6D92235B"/>
    <w:rsid w:val="6D965DF1"/>
    <w:rsid w:val="6DB8D642"/>
    <w:rsid w:val="6DBD0A5D"/>
    <w:rsid w:val="6DC36BEA"/>
    <w:rsid w:val="6DC8A1E7"/>
    <w:rsid w:val="6DCEB496"/>
    <w:rsid w:val="6DD6A217"/>
    <w:rsid w:val="6DDF169F"/>
    <w:rsid w:val="6DEDDB95"/>
    <w:rsid w:val="6DFF0B48"/>
    <w:rsid w:val="6E196372"/>
    <w:rsid w:val="6E1B3DBE"/>
    <w:rsid w:val="6E24EDDB"/>
    <w:rsid w:val="6E31763C"/>
    <w:rsid w:val="6E4AC449"/>
    <w:rsid w:val="6E4D2E03"/>
    <w:rsid w:val="6E8922C5"/>
    <w:rsid w:val="6EA6B752"/>
    <w:rsid w:val="6EA98D97"/>
    <w:rsid w:val="6EAF9215"/>
    <w:rsid w:val="6EC0EBFF"/>
    <w:rsid w:val="6EC239A9"/>
    <w:rsid w:val="6EC7A31F"/>
    <w:rsid w:val="6EDC9022"/>
    <w:rsid w:val="6F4F926F"/>
    <w:rsid w:val="6F54A6A3"/>
    <w:rsid w:val="6F61E8C5"/>
    <w:rsid w:val="6F662E0A"/>
    <w:rsid w:val="6F78658C"/>
    <w:rsid w:val="6F93C12F"/>
    <w:rsid w:val="6F9C8FDC"/>
    <w:rsid w:val="6FAC387B"/>
    <w:rsid w:val="6FB5FFD3"/>
    <w:rsid w:val="6FC28CD3"/>
    <w:rsid w:val="6FD753C7"/>
    <w:rsid w:val="6FDD7890"/>
    <w:rsid w:val="6FF1EC1F"/>
    <w:rsid w:val="6FFFF7A6"/>
    <w:rsid w:val="70036941"/>
    <w:rsid w:val="700A14D4"/>
    <w:rsid w:val="70124DBA"/>
    <w:rsid w:val="701C3B1C"/>
    <w:rsid w:val="70261BE1"/>
    <w:rsid w:val="704052AC"/>
    <w:rsid w:val="704E153F"/>
    <w:rsid w:val="705A526F"/>
    <w:rsid w:val="70745E55"/>
    <w:rsid w:val="70780A0D"/>
    <w:rsid w:val="7078EC53"/>
    <w:rsid w:val="709F6D2B"/>
    <w:rsid w:val="70B6179C"/>
    <w:rsid w:val="70BAA527"/>
    <w:rsid w:val="70D0C522"/>
    <w:rsid w:val="70F38EF7"/>
    <w:rsid w:val="70FE4F69"/>
    <w:rsid w:val="71038429"/>
    <w:rsid w:val="71250C82"/>
    <w:rsid w:val="71352DD5"/>
    <w:rsid w:val="713CB1B2"/>
    <w:rsid w:val="714126FC"/>
    <w:rsid w:val="71716AA1"/>
    <w:rsid w:val="7171D250"/>
    <w:rsid w:val="717968CF"/>
    <w:rsid w:val="717DB615"/>
    <w:rsid w:val="71A6DA9C"/>
    <w:rsid w:val="71B85869"/>
    <w:rsid w:val="71B97907"/>
    <w:rsid w:val="71DB855E"/>
    <w:rsid w:val="71E74363"/>
    <w:rsid w:val="71EBECE8"/>
    <w:rsid w:val="71FF43E1"/>
    <w:rsid w:val="72065CCE"/>
    <w:rsid w:val="721328CF"/>
    <w:rsid w:val="721AFCED"/>
    <w:rsid w:val="72253204"/>
    <w:rsid w:val="723DB774"/>
    <w:rsid w:val="723DE962"/>
    <w:rsid w:val="7245EC9C"/>
    <w:rsid w:val="724FCF66"/>
    <w:rsid w:val="7251ED4B"/>
    <w:rsid w:val="725D036C"/>
    <w:rsid w:val="72785603"/>
    <w:rsid w:val="729B08B1"/>
    <w:rsid w:val="729FDFA6"/>
    <w:rsid w:val="72AAE064"/>
    <w:rsid w:val="72BC7D88"/>
    <w:rsid w:val="72BEA32B"/>
    <w:rsid w:val="72CF1DD7"/>
    <w:rsid w:val="72D0FE36"/>
    <w:rsid w:val="72E0EC4E"/>
    <w:rsid w:val="72E14E4C"/>
    <w:rsid w:val="72E2710D"/>
    <w:rsid w:val="72F1071B"/>
    <w:rsid w:val="7319445A"/>
    <w:rsid w:val="73209584"/>
    <w:rsid w:val="73226CDB"/>
    <w:rsid w:val="73332AC5"/>
    <w:rsid w:val="733EB789"/>
    <w:rsid w:val="73541B2E"/>
    <w:rsid w:val="73660A34"/>
    <w:rsid w:val="7378123A"/>
    <w:rsid w:val="737B34C5"/>
    <w:rsid w:val="738015A3"/>
    <w:rsid w:val="7383F869"/>
    <w:rsid w:val="7392DC9E"/>
    <w:rsid w:val="7396A3FF"/>
    <w:rsid w:val="739A5156"/>
    <w:rsid w:val="73C23405"/>
    <w:rsid w:val="73C3EBA8"/>
    <w:rsid w:val="73C7A420"/>
    <w:rsid w:val="73CF447A"/>
    <w:rsid w:val="73D0A2D0"/>
    <w:rsid w:val="73E0FCB8"/>
    <w:rsid w:val="73EB9FC7"/>
    <w:rsid w:val="73EDB85E"/>
    <w:rsid w:val="73FB4168"/>
    <w:rsid w:val="741ABA99"/>
    <w:rsid w:val="742D77AB"/>
    <w:rsid w:val="742DDC82"/>
    <w:rsid w:val="74325A29"/>
    <w:rsid w:val="74436432"/>
    <w:rsid w:val="744D71FC"/>
    <w:rsid w:val="7461FB04"/>
    <w:rsid w:val="7466EAD7"/>
    <w:rsid w:val="7479D806"/>
    <w:rsid w:val="749EF772"/>
    <w:rsid w:val="74B15AAD"/>
    <w:rsid w:val="74B7B42C"/>
    <w:rsid w:val="74C39D9C"/>
    <w:rsid w:val="74E06926"/>
    <w:rsid w:val="74F3B244"/>
    <w:rsid w:val="75001C5D"/>
    <w:rsid w:val="75015E98"/>
    <w:rsid w:val="7501A17A"/>
    <w:rsid w:val="7501C125"/>
    <w:rsid w:val="7503E6ED"/>
    <w:rsid w:val="750C89D8"/>
    <w:rsid w:val="752D3CFE"/>
    <w:rsid w:val="7548D09A"/>
    <w:rsid w:val="7550E94F"/>
    <w:rsid w:val="75620F9F"/>
    <w:rsid w:val="7567EE2D"/>
    <w:rsid w:val="756EC935"/>
    <w:rsid w:val="75983612"/>
    <w:rsid w:val="759EC153"/>
    <w:rsid w:val="75A6168D"/>
    <w:rsid w:val="75B1344C"/>
    <w:rsid w:val="75D9EEC2"/>
    <w:rsid w:val="7610CBDE"/>
    <w:rsid w:val="7636A3F1"/>
    <w:rsid w:val="763AD964"/>
    <w:rsid w:val="76499F71"/>
    <w:rsid w:val="764CD99C"/>
    <w:rsid w:val="7661CB55"/>
    <w:rsid w:val="7664731E"/>
    <w:rsid w:val="7664CC1F"/>
    <w:rsid w:val="767B9126"/>
    <w:rsid w:val="76828D89"/>
    <w:rsid w:val="769912D5"/>
    <w:rsid w:val="76B148CA"/>
    <w:rsid w:val="76C155FD"/>
    <w:rsid w:val="76D4666D"/>
    <w:rsid w:val="76D958C1"/>
    <w:rsid w:val="76E21E52"/>
    <w:rsid w:val="76F10CE3"/>
    <w:rsid w:val="76F2BF5A"/>
    <w:rsid w:val="76F5639F"/>
    <w:rsid w:val="77106E8A"/>
    <w:rsid w:val="77172DDA"/>
    <w:rsid w:val="773081AF"/>
    <w:rsid w:val="7733EF7B"/>
    <w:rsid w:val="7763A543"/>
    <w:rsid w:val="77714662"/>
    <w:rsid w:val="7782416F"/>
    <w:rsid w:val="77934258"/>
    <w:rsid w:val="7799F5CD"/>
    <w:rsid w:val="779AB535"/>
    <w:rsid w:val="77B682FF"/>
    <w:rsid w:val="77C22004"/>
    <w:rsid w:val="77D94B08"/>
    <w:rsid w:val="77D9F980"/>
    <w:rsid w:val="77E3D646"/>
    <w:rsid w:val="77E62097"/>
    <w:rsid w:val="77F1E780"/>
    <w:rsid w:val="77F2A424"/>
    <w:rsid w:val="78073396"/>
    <w:rsid w:val="7818453C"/>
    <w:rsid w:val="782DBBCE"/>
    <w:rsid w:val="783C83B2"/>
    <w:rsid w:val="788243E8"/>
    <w:rsid w:val="7897B78D"/>
    <w:rsid w:val="78A257A8"/>
    <w:rsid w:val="78A5C94C"/>
    <w:rsid w:val="78B60D47"/>
    <w:rsid w:val="78B95BDD"/>
    <w:rsid w:val="78BF10EA"/>
    <w:rsid w:val="78C248BE"/>
    <w:rsid w:val="78CFBD19"/>
    <w:rsid w:val="78DF2F1F"/>
    <w:rsid w:val="78E55195"/>
    <w:rsid w:val="7922CB10"/>
    <w:rsid w:val="79290E8F"/>
    <w:rsid w:val="792E5F50"/>
    <w:rsid w:val="794C30C1"/>
    <w:rsid w:val="7953929F"/>
    <w:rsid w:val="796D0A8F"/>
    <w:rsid w:val="798EEC1B"/>
    <w:rsid w:val="7990A8CC"/>
    <w:rsid w:val="79A03F54"/>
    <w:rsid w:val="79A6AE58"/>
    <w:rsid w:val="79AD4A68"/>
    <w:rsid w:val="7A03CEA4"/>
    <w:rsid w:val="7A0EBE89"/>
    <w:rsid w:val="7A102253"/>
    <w:rsid w:val="7A48F44B"/>
    <w:rsid w:val="7A938241"/>
    <w:rsid w:val="7AB5B2B1"/>
    <w:rsid w:val="7AE1D547"/>
    <w:rsid w:val="7AEF6300"/>
    <w:rsid w:val="7AF5927E"/>
    <w:rsid w:val="7AFE564F"/>
    <w:rsid w:val="7B09D347"/>
    <w:rsid w:val="7B3F632E"/>
    <w:rsid w:val="7B4322FF"/>
    <w:rsid w:val="7B4473E1"/>
    <w:rsid w:val="7B45726E"/>
    <w:rsid w:val="7B6BF583"/>
    <w:rsid w:val="7B7AF9B2"/>
    <w:rsid w:val="7B8826F3"/>
    <w:rsid w:val="7B8E3430"/>
    <w:rsid w:val="7B9F9F05"/>
    <w:rsid w:val="7BA5D04E"/>
    <w:rsid w:val="7BA8248C"/>
    <w:rsid w:val="7BBCABA7"/>
    <w:rsid w:val="7BC0E6BE"/>
    <w:rsid w:val="7BD4D089"/>
    <w:rsid w:val="7BFBB5DD"/>
    <w:rsid w:val="7C06BAE1"/>
    <w:rsid w:val="7C0CF03A"/>
    <w:rsid w:val="7C152F02"/>
    <w:rsid w:val="7C24F5EB"/>
    <w:rsid w:val="7C389DFD"/>
    <w:rsid w:val="7C3D3D95"/>
    <w:rsid w:val="7C456B3F"/>
    <w:rsid w:val="7C4EF9B5"/>
    <w:rsid w:val="7C71C5A4"/>
    <w:rsid w:val="7CBCD7DC"/>
    <w:rsid w:val="7CC6C5C0"/>
    <w:rsid w:val="7CC80DEB"/>
    <w:rsid w:val="7CC9E0DA"/>
    <w:rsid w:val="7CE3415B"/>
    <w:rsid w:val="7CE34D33"/>
    <w:rsid w:val="7CEA3E3F"/>
    <w:rsid w:val="7CF5AF3E"/>
    <w:rsid w:val="7D3480D2"/>
    <w:rsid w:val="7D352E25"/>
    <w:rsid w:val="7D532054"/>
    <w:rsid w:val="7D5CE32B"/>
    <w:rsid w:val="7D6C070A"/>
    <w:rsid w:val="7D6CF8C4"/>
    <w:rsid w:val="7D7F2235"/>
    <w:rsid w:val="7D8D5C6E"/>
    <w:rsid w:val="7D8F949C"/>
    <w:rsid w:val="7D9C2636"/>
    <w:rsid w:val="7DB3AC9D"/>
    <w:rsid w:val="7DC2C160"/>
    <w:rsid w:val="7DC5E56E"/>
    <w:rsid w:val="7DDCE755"/>
    <w:rsid w:val="7DE21D7A"/>
    <w:rsid w:val="7DF12E90"/>
    <w:rsid w:val="7E1D7C65"/>
    <w:rsid w:val="7E281EE6"/>
    <w:rsid w:val="7E88994F"/>
    <w:rsid w:val="7E8A36CE"/>
    <w:rsid w:val="7E9401BD"/>
    <w:rsid w:val="7E993609"/>
    <w:rsid w:val="7E9C8C15"/>
    <w:rsid w:val="7E9EDBE0"/>
    <w:rsid w:val="7EAE4274"/>
    <w:rsid w:val="7EB43AF4"/>
    <w:rsid w:val="7EC3380A"/>
    <w:rsid w:val="7EDE9EAE"/>
    <w:rsid w:val="7EDEBDF6"/>
    <w:rsid w:val="7EE2FC40"/>
    <w:rsid w:val="7EF211DC"/>
    <w:rsid w:val="7EF4462C"/>
    <w:rsid w:val="7EF93FE3"/>
    <w:rsid w:val="7EFDB2C2"/>
    <w:rsid w:val="7F084C6B"/>
    <w:rsid w:val="7F10B2B2"/>
    <w:rsid w:val="7F3887BA"/>
    <w:rsid w:val="7F4AD637"/>
    <w:rsid w:val="7F57E131"/>
    <w:rsid w:val="7F6594EC"/>
    <w:rsid w:val="7F6B979C"/>
    <w:rsid w:val="7F984744"/>
    <w:rsid w:val="7F985013"/>
    <w:rsid w:val="7FB374E4"/>
    <w:rsid w:val="7FC78907"/>
    <w:rsid w:val="7FCB8F2E"/>
    <w:rsid w:val="7FD00739"/>
    <w:rsid w:val="7FD27FD5"/>
    <w:rsid w:val="7FD99CF8"/>
    <w:rsid w:val="7FEF2685"/>
    <w:rsid w:val="7FEF4D2E"/>
    <w:rsid w:val="7FF4EA9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A8776"/>
  <w15:docId w15:val="{4464CBE8-E665-497A-993F-6F835FBB5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06EC"/>
  </w:style>
  <w:style w:type="paragraph" w:styleId="Titolo1">
    <w:name w:val="heading 1"/>
    <w:basedOn w:val="Normale"/>
    <w:next w:val="Normale"/>
    <w:link w:val="Titolo1Carattere"/>
    <w:qFormat/>
    <w:rsid w:val="005C06EC"/>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Titolo2">
    <w:name w:val="heading 2"/>
    <w:basedOn w:val="Normale"/>
    <w:next w:val="Normale"/>
    <w:link w:val="Titolo2Carattere"/>
    <w:uiPriority w:val="9"/>
    <w:unhideWhenUsed/>
    <w:qFormat/>
    <w:rsid w:val="005C06EC"/>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unhideWhenUsed/>
    <w:qFormat/>
    <w:rsid w:val="005C06EC"/>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Titolo4">
    <w:name w:val="heading 4"/>
    <w:basedOn w:val="Normale"/>
    <w:next w:val="Normale"/>
    <w:link w:val="Titolo4Carattere"/>
    <w:uiPriority w:val="9"/>
    <w:semiHidden/>
    <w:unhideWhenUsed/>
    <w:qFormat/>
    <w:rsid w:val="005C06EC"/>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Titolo5">
    <w:name w:val="heading 5"/>
    <w:basedOn w:val="Normale"/>
    <w:next w:val="Normale"/>
    <w:link w:val="Titolo5Carattere"/>
    <w:uiPriority w:val="9"/>
    <w:semiHidden/>
    <w:unhideWhenUsed/>
    <w:qFormat/>
    <w:rsid w:val="005C06EC"/>
    <w:pPr>
      <w:keepNext/>
      <w:keepLines/>
      <w:spacing w:before="40" w:after="0"/>
      <w:outlineLvl w:val="4"/>
    </w:pPr>
    <w:rPr>
      <w:rFonts w:asciiTheme="majorHAnsi" w:eastAsiaTheme="majorEastAsia" w:hAnsiTheme="majorHAnsi" w:cstheme="majorBidi"/>
      <w:caps/>
      <w:color w:val="365F91" w:themeColor="accent1" w:themeShade="BF"/>
    </w:rPr>
  </w:style>
  <w:style w:type="paragraph" w:styleId="Titolo6">
    <w:name w:val="heading 6"/>
    <w:basedOn w:val="Normale"/>
    <w:next w:val="Normale"/>
    <w:link w:val="Titolo6Carattere"/>
    <w:unhideWhenUsed/>
    <w:qFormat/>
    <w:rsid w:val="005C06EC"/>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Titolo7">
    <w:name w:val="heading 7"/>
    <w:basedOn w:val="Normale"/>
    <w:next w:val="Normale"/>
    <w:link w:val="Titolo7Carattere"/>
    <w:uiPriority w:val="9"/>
    <w:semiHidden/>
    <w:unhideWhenUsed/>
    <w:qFormat/>
    <w:rsid w:val="005C06EC"/>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Titolo8">
    <w:name w:val="heading 8"/>
    <w:basedOn w:val="Normale"/>
    <w:next w:val="Normale"/>
    <w:link w:val="Titolo8Carattere"/>
    <w:uiPriority w:val="9"/>
    <w:semiHidden/>
    <w:unhideWhenUsed/>
    <w:qFormat/>
    <w:rsid w:val="005C06EC"/>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Titolo9">
    <w:name w:val="heading 9"/>
    <w:basedOn w:val="Normale"/>
    <w:next w:val="Normale"/>
    <w:link w:val="Titolo9Carattere"/>
    <w:uiPriority w:val="9"/>
    <w:semiHidden/>
    <w:unhideWhenUsed/>
    <w:qFormat/>
    <w:rsid w:val="005C06EC"/>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81C3E"/>
    <w:pPr>
      <w:ind w:left="720"/>
      <w:contextualSpacing/>
    </w:pPr>
  </w:style>
  <w:style w:type="table" w:styleId="Grigliatabella">
    <w:name w:val="Table Grid"/>
    <w:basedOn w:val="Tabellanormale"/>
    <w:uiPriority w:val="59"/>
    <w:rsid w:val="00C81C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901D0E"/>
    <w:pPr>
      <w:tabs>
        <w:tab w:val="center" w:pos="4819"/>
        <w:tab w:val="right" w:pos="9638"/>
      </w:tabs>
    </w:pPr>
  </w:style>
  <w:style w:type="character" w:customStyle="1" w:styleId="IntestazioneCarattere">
    <w:name w:val="Intestazione Carattere"/>
    <w:basedOn w:val="Carpredefinitoparagrafo"/>
    <w:link w:val="Intestazione"/>
    <w:rsid w:val="00901D0E"/>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901D0E"/>
    <w:pPr>
      <w:tabs>
        <w:tab w:val="center" w:pos="4819"/>
        <w:tab w:val="right" w:pos="9638"/>
      </w:tabs>
    </w:pPr>
  </w:style>
  <w:style w:type="character" w:customStyle="1" w:styleId="PidipaginaCarattere">
    <w:name w:val="Piè di pagina Carattere"/>
    <w:basedOn w:val="Carpredefinitoparagrafo"/>
    <w:link w:val="Pidipagina"/>
    <w:uiPriority w:val="99"/>
    <w:rsid w:val="00901D0E"/>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69212C"/>
    <w:rPr>
      <w:sz w:val="16"/>
      <w:szCs w:val="16"/>
    </w:rPr>
  </w:style>
  <w:style w:type="paragraph" w:styleId="Testocommento">
    <w:name w:val="annotation text"/>
    <w:basedOn w:val="Normale"/>
    <w:link w:val="TestocommentoCarattere"/>
    <w:uiPriority w:val="99"/>
    <w:unhideWhenUsed/>
    <w:rsid w:val="0069212C"/>
    <w:rPr>
      <w:sz w:val="20"/>
      <w:szCs w:val="20"/>
    </w:rPr>
  </w:style>
  <w:style w:type="character" w:customStyle="1" w:styleId="TestocommentoCarattere">
    <w:name w:val="Testo commento Carattere"/>
    <w:basedOn w:val="Carpredefinitoparagrafo"/>
    <w:link w:val="Testocommento"/>
    <w:rsid w:val="0069212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69212C"/>
    <w:rPr>
      <w:b/>
      <w:bCs/>
    </w:rPr>
  </w:style>
  <w:style w:type="character" w:customStyle="1" w:styleId="SoggettocommentoCarattere">
    <w:name w:val="Soggetto commento Carattere"/>
    <w:basedOn w:val="TestocommentoCarattere"/>
    <w:link w:val="Soggettocommento"/>
    <w:rsid w:val="0069212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nhideWhenUsed/>
    <w:rsid w:val="00DE45C4"/>
    <w:rPr>
      <w:rFonts w:ascii="Segoe UI" w:hAnsi="Segoe UI" w:cs="Segoe UI"/>
      <w:sz w:val="18"/>
      <w:szCs w:val="18"/>
    </w:rPr>
  </w:style>
  <w:style w:type="character" w:customStyle="1" w:styleId="TestofumettoCarattere">
    <w:name w:val="Testo fumetto Carattere"/>
    <w:basedOn w:val="Carpredefinitoparagrafo"/>
    <w:link w:val="Testofumetto"/>
    <w:rsid w:val="00DE45C4"/>
    <w:rPr>
      <w:rFonts w:ascii="Segoe UI" w:eastAsia="Times New Roman" w:hAnsi="Segoe UI" w:cs="Segoe UI"/>
      <w:sz w:val="18"/>
      <w:szCs w:val="18"/>
      <w:lang w:eastAsia="it-IT"/>
    </w:rPr>
  </w:style>
  <w:style w:type="paragraph" w:styleId="Testonotaapidipagina">
    <w:name w:val="footnote text"/>
    <w:basedOn w:val="Normale"/>
    <w:link w:val="TestonotaapidipaginaCarattere"/>
    <w:unhideWhenUsed/>
    <w:rsid w:val="00F7240C"/>
    <w:rPr>
      <w:sz w:val="20"/>
      <w:szCs w:val="20"/>
    </w:rPr>
  </w:style>
  <w:style w:type="character" w:customStyle="1" w:styleId="TestonotaapidipaginaCarattere">
    <w:name w:val="Testo nota a piè di pagina Carattere"/>
    <w:basedOn w:val="Carpredefinitoparagrafo"/>
    <w:link w:val="Testonotaapidipagina"/>
    <w:rsid w:val="00F7240C"/>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F7240C"/>
    <w:rPr>
      <w:vertAlign w:val="superscript"/>
    </w:rPr>
  </w:style>
  <w:style w:type="character" w:customStyle="1" w:styleId="normaltextrun">
    <w:name w:val="normaltextrun"/>
    <w:basedOn w:val="Carpredefinitoparagrafo"/>
    <w:rsid w:val="00875752"/>
  </w:style>
  <w:style w:type="paragraph" w:customStyle="1" w:styleId="paragraph">
    <w:name w:val="paragraph"/>
    <w:basedOn w:val="Normale"/>
    <w:rsid w:val="00B46F92"/>
    <w:pPr>
      <w:spacing w:before="100" w:beforeAutospacing="1" w:after="100" w:afterAutospacing="1"/>
    </w:pPr>
  </w:style>
  <w:style w:type="character" w:customStyle="1" w:styleId="advancedproofingissue">
    <w:name w:val="advancedproofingissue"/>
    <w:basedOn w:val="Carpredefinitoparagrafo"/>
    <w:rsid w:val="00B46F92"/>
  </w:style>
  <w:style w:type="character" w:customStyle="1" w:styleId="eop">
    <w:name w:val="eop"/>
    <w:basedOn w:val="Carpredefinitoparagrafo"/>
    <w:rsid w:val="00B46F92"/>
  </w:style>
  <w:style w:type="character" w:styleId="Collegamentoipertestuale">
    <w:name w:val="Hyperlink"/>
    <w:basedOn w:val="Carpredefinitoparagrafo"/>
    <w:unhideWhenUsed/>
    <w:rsid w:val="00724D13"/>
    <w:rPr>
      <w:color w:val="0000FF"/>
      <w:u w:val="single"/>
    </w:rPr>
  </w:style>
  <w:style w:type="character" w:customStyle="1" w:styleId="findhit">
    <w:name w:val="findhit"/>
    <w:basedOn w:val="Carpredefinitoparagrafo"/>
    <w:rsid w:val="00724D13"/>
  </w:style>
  <w:style w:type="character" w:styleId="Collegamentovisitato">
    <w:name w:val="FollowedHyperlink"/>
    <w:basedOn w:val="Carpredefinitoparagrafo"/>
    <w:unhideWhenUsed/>
    <w:rsid w:val="006529EF"/>
    <w:rPr>
      <w:color w:val="800080" w:themeColor="followedHyperlink"/>
      <w:u w:val="single"/>
    </w:rPr>
  </w:style>
  <w:style w:type="paragraph" w:styleId="Didascalia">
    <w:name w:val="caption"/>
    <w:basedOn w:val="Normale"/>
    <w:next w:val="Normale"/>
    <w:unhideWhenUsed/>
    <w:qFormat/>
    <w:rsid w:val="005C06EC"/>
    <w:pPr>
      <w:spacing w:line="240" w:lineRule="auto"/>
    </w:pPr>
    <w:rPr>
      <w:b/>
      <w:bCs/>
      <w:smallCaps/>
      <w:color w:val="1F497D" w:themeColor="text2"/>
    </w:rPr>
  </w:style>
  <w:style w:type="character" w:customStyle="1" w:styleId="Titolo1Carattere">
    <w:name w:val="Titolo 1 Carattere"/>
    <w:basedOn w:val="Carpredefinitoparagrafo"/>
    <w:link w:val="Titolo1"/>
    <w:rsid w:val="005C06EC"/>
    <w:rPr>
      <w:rFonts w:asciiTheme="majorHAnsi" w:eastAsiaTheme="majorEastAsia" w:hAnsiTheme="majorHAnsi" w:cstheme="majorBidi"/>
      <w:color w:val="244061" w:themeColor="accent1" w:themeShade="80"/>
      <w:sz w:val="36"/>
      <w:szCs w:val="36"/>
    </w:rPr>
  </w:style>
  <w:style w:type="character" w:customStyle="1" w:styleId="Titolo2Carattere">
    <w:name w:val="Titolo 2 Carattere"/>
    <w:basedOn w:val="Carpredefinitoparagrafo"/>
    <w:link w:val="Titolo2"/>
    <w:uiPriority w:val="9"/>
    <w:rsid w:val="005C06EC"/>
    <w:rPr>
      <w:rFonts w:asciiTheme="majorHAnsi" w:eastAsiaTheme="majorEastAsia" w:hAnsiTheme="majorHAnsi" w:cstheme="majorBidi"/>
      <w:color w:val="365F91" w:themeColor="accent1" w:themeShade="BF"/>
      <w:sz w:val="32"/>
      <w:szCs w:val="32"/>
    </w:rPr>
  </w:style>
  <w:style w:type="character" w:customStyle="1" w:styleId="Titolo3Carattere">
    <w:name w:val="Titolo 3 Carattere"/>
    <w:basedOn w:val="Carpredefinitoparagrafo"/>
    <w:link w:val="Titolo3"/>
    <w:uiPriority w:val="9"/>
    <w:rsid w:val="005C06EC"/>
    <w:rPr>
      <w:rFonts w:asciiTheme="majorHAnsi" w:eastAsiaTheme="majorEastAsia" w:hAnsiTheme="majorHAnsi" w:cstheme="majorBidi"/>
      <w:color w:val="365F91" w:themeColor="accent1" w:themeShade="BF"/>
      <w:sz w:val="28"/>
      <w:szCs w:val="28"/>
    </w:rPr>
  </w:style>
  <w:style w:type="character" w:styleId="Menzionenonrisolta">
    <w:name w:val="Unresolved Mention"/>
    <w:basedOn w:val="Carpredefinitoparagrafo"/>
    <w:uiPriority w:val="99"/>
    <w:unhideWhenUsed/>
    <w:rsid w:val="008146B3"/>
    <w:rPr>
      <w:color w:val="605E5C"/>
      <w:shd w:val="clear" w:color="auto" w:fill="E1DFDD"/>
    </w:rPr>
  </w:style>
  <w:style w:type="character" w:styleId="Menzione">
    <w:name w:val="Mention"/>
    <w:basedOn w:val="Carpredefinitoparagrafo"/>
    <w:uiPriority w:val="99"/>
    <w:unhideWhenUsed/>
    <w:rsid w:val="008146B3"/>
    <w:rPr>
      <w:color w:val="2B579A"/>
      <w:shd w:val="clear" w:color="auto" w:fill="E1DFDD"/>
    </w:rPr>
  </w:style>
  <w:style w:type="paragraph" w:styleId="NormaleWeb">
    <w:name w:val="Normal (Web)"/>
    <w:basedOn w:val="Normale"/>
    <w:uiPriority w:val="99"/>
    <w:unhideWhenUsed/>
    <w:rsid w:val="0062673A"/>
    <w:pPr>
      <w:spacing w:before="100" w:beforeAutospacing="1" w:after="100" w:afterAutospacing="1"/>
    </w:pPr>
  </w:style>
  <w:style w:type="paragraph" w:customStyle="1" w:styleId="Default">
    <w:name w:val="Default"/>
    <w:rsid w:val="00F860D6"/>
    <w:pPr>
      <w:autoSpaceDE w:val="0"/>
      <w:autoSpaceDN w:val="0"/>
      <w:adjustRightInd w:val="0"/>
      <w:spacing w:after="0" w:line="240" w:lineRule="auto"/>
    </w:pPr>
    <w:rPr>
      <w:rFonts w:ascii="Open Sans" w:hAnsi="Open Sans" w:cs="Open Sans"/>
      <w:color w:val="000000"/>
      <w:sz w:val="24"/>
      <w:szCs w:val="24"/>
    </w:rPr>
  </w:style>
  <w:style w:type="paragraph" w:styleId="Revisione">
    <w:name w:val="Revision"/>
    <w:hidden/>
    <w:uiPriority w:val="99"/>
    <w:rsid w:val="009A2074"/>
    <w:pPr>
      <w:spacing w:after="0" w:line="240" w:lineRule="auto"/>
    </w:pPr>
    <w:rPr>
      <w:rFonts w:ascii="Times New Roman" w:eastAsia="Times New Roman" w:hAnsi="Times New Roman" w:cs="Times New Roman"/>
      <w:sz w:val="24"/>
      <w:szCs w:val="24"/>
      <w:lang w:eastAsia="it-IT"/>
    </w:rPr>
  </w:style>
  <w:style w:type="paragraph" w:styleId="Titolosommario">
    <w:name w:val="TOC Heading"/>
    <w:basedOn w:val="Titolo1"/>
    <w:next w:val="Normale"/>
    <w:uiPriority w:val="39"/>
    <w:unhideWhenUsed/>
    <w:qFormat/>
    <w:rsid w:val="005C06EC"/>
    <w:pPr>
      <w:outlineLvl w:val="9"/>
    </w:pPr>
  </w:style>
  <w:style w:type="paragraph" w:styleId="Sommario1">
    <w:name w:val="toc 1"/>
    <w:basedOn w:val="Normale"/>
    <w:next w:val="Normale"/>
    <w:autoRedefine/>
    <w:unhideWhenUsed/>
    <w:rsid w:val="00814FF4"/>
    <w:pPr>
      <w:spacing w:after="100"/>
    </w:pPr>
  </w:style>
  <w:style w:type="paragraph" w:styleId="Sommario2">
    <w:name w:val="toc 2"/>
    <w:basedOn w:val="Normale"/>
    <w:next w:val="Normale"/>
    <w:autoRedefine/>
    <w:uiPriority w:val="39"/>
    <w:unhideWhenUsed/>
    <w:rsid w:val="00814FF4"/>
    <w:pPr>
      <w:spacing w:after="100"/>
      <w:ind w:left="240"/>
    </w:pPr>
  </w:style>
  <w:style w:type="character" w:customStyle="1" w:styleId="Titolo4Carattere">
    <w:name w:val="Titolo 4 Carattere"/>
    <w:basedOn w:val="Carpredefinitoparagrafo"/>
    <w:link w:val="Titolo4"/>
    <w:uiPriority w:val="9"/>
    <w:semiHidden/>
    <w:rsid w:val="005C06EC"/>
    <w:rPr>
      <w:rFonts w:asciiTheme="majorHAnsi" w:eastAsiaTheme="majorEastAsia" w:hAnsiTheme="majorHAnsi" w:cstheme="majorBidi"/>
      <w:color w:val="365F91" w:themeColor="accent1" w:themeShade="BF"/>
      <w:sz w:val="24"/>
      <w:szCs w:val="24"/>
    </w:rPr>
  </w:style>
  <w:style w:type="character" w:customStyle="1" w:styleId="Titolo5Carattere">
    <w:name w:val="Titolo 5 Carattere"/>
    <w:basedOn w:val="Carpredefinitoparagrafo"/>
    <w:link w:val="Titolo5"/>
    <w:uiPriority w:val="9"/>
    <w:semiHidden/>
    <w:rsid w:val="005C06EC"/>
    <w:rPr>
      <w:rFonts w:asciiTheme="majorHAnsi" w:eastAsiaTheme="majorEastAsia" w:hAnsiTheme="majorHAnsi" w:cstheme="majorBidi"/>
      <w:caps/>
      <w:color w:val="365F91" w:themeColor="accent1" w:themeShade="BF"/>
    </w:rPr>
  </w:style>
  <w:style w:type="character" w:customStyle="1" w:styleId="Titolo6Carattere">
    <w:name w:val="Titolo 6 Carattere"/>
    <w:basedOn w:val="Carpredefinitoparagrafo"/>
    <w:link w:val="Titolo6"/>
    <w:rsid w:val="005C06EC"/>
    <w:rPr>
      <w:rFonts w:asciiTheme="majorHAnsi" w:eastAsiaTheme="majorEastAsia" w:hAnsiTheme="majorHAnsi" w:cstheme="majorBidi"/>
      <w:i/>
      <w:iCs/>
      <w:caps/>
      <w:color w:val="244061" w:themeColor="accent1" w:themeShade="80"/>
    </w:rPr>
  </w:style>
  <w:style w:type="character" w:customStyle="1" w:styleId="Titolo7Carattere">
    <w:name w:val="Titolo 7 Carattere"/>
    <w:basedOn w:val="Carpredefinitoparagrafo"/>
    <w:link w:val="Titolo7"/>
    <w:uiPriority w:val="9"/>
    <w:semiHidden/>
    <w:rsid w:val="005C06EC"/>
    <w:rPr>
      <w:rFonts w:asciiTheme="majorHAnsi" w:eastAsiaTheme="majorEastAsia" w:hAnsiTheme="majorHAnsi" w:cstheme="majorBidi"/>
      <w:b/>
      <w:bCs/>
      <w:color w:val="244061" w:themeColor="accent1" w:themeShade="80"/>
    </w:rPr>
  </w:style>
  <w:style w:type="character" w:customStyle="1" w:styleId="Titolo8Carattere">
    <w:name w:val="Titolo 8 Carattere"/>
    <w:basedOn w:val="Carpredefinitoparagrafo"/>
    <w:link w:val="Titolo8"/>
    <w:uiPriority w:val="9"/>
    <w:semiHidden/>
    <w:rsid w:val="005C06EC"/>
    <w:rPr>
      <w:rFonts w:asciiTheme="majorHAnsi" w:eastAsiaTheme="majorEastAsia" w:hAnsiTheme="majorHAnsi" w:cstheme="majorBidi"/>
      <w:b/>
      <w:bCs/>
      <w:i/>
      <w:iCs/>
      <w:color w:val="244061" w:themeColor="accent1" w:themeShade="80"/>
    </w:rPr>
  </w:style>
  <w:style w:type="character" w:customStyle="1" w:styleId="Titolo9Carattere">
    <w:name w:val="Titolo 9 Carattere"/>
    <w:basedOn w:val="Carpredefinitoparagrafo"/>
    <w:link w:val="Titolo9"/>
    <w:uiPriority w:val="9"/>
    <w:semiHidden/>
    <w:rsid w:val="005C06EC"/>
    <w:rPr>
      <w:rFonts w:asciiTheme="majorHAnsi" w:eastAsiaTheme="majorEastAsia" w:hAnsiTheme="majorHAnsi" w:cstheme="majorBidi"/>
      <w:i/>
      <w:iCs/>
      <w:color w:val="244061" w:themeColor="accent1" w:themeShade="80"/>
    </w:rPr>
  </w:style>
  <w:style w:type="paragraph" w:styleId="Titolo">
    <w:name w:val="Title"/>
    <w:basedOn w:val="Normale"/>
    <w:next w:val="Normale"/>
    <w:link w:val="TitoloCarattere"/>
    <w:qFormat/>
    <w:rsid w:val="005C06EC"/>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oloCarattere">
    <w:name w:val="Titolo Carattere"/>
    <w:basedOn w:val="Carpredefinitoparagrafo"/>
    <w:link w:val="Titolo"/>
    <w:rsid w:val="005C06EC"/>
    <w:rPr>
      <w:rFonts w:asciiTheme="majorHAnsi" w:eastAsiaTheme="majorEastAsia" w:hAnsiTheme="majorHAnsi" w:cstheme="majorBidi"/>
      <w:caps/>
      <w:color w:val="1F497D" w:themeColor="text2"/>
      <w:spacing w:val="-15"/>
      <w:sz w:val="72"/>
      <w:szCs w:val="72"/>
    </w:rPr>
  </w:style>
  <w:style w:type="paragraph" w:styleId="Sottotitolo">
    <w:name w:val="Subtitle"/>
    <w:basedOn w:val="Normale"/>
    <w:next w:val="Normale"/>
    <w:link w:val="SottotitoloCarattere"/>
    <w:qFormat/>
    <w:rsid w:val="005C06EC"/>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ottotitoloCarattere">
    <w:name w:val="Sottotitolo Carattere"/>
    <w:basedOn w:val="Carpredefinitoparagrafo"/>
    <w:link w:val="Sottotitolo"/>
    <w:uiPriority w:val="11"/>
    <w:rsid w:val="005C06EC"/>
    <w:rPr>
      <w:rFonts w:asciiTheme="majorHAnsi" w:eastAsiaTheme="majorEastAsia" w:hAnsiTheme="majorHAnsi" w:cstheme="majorBidi"/>
      <w:color w:val="4F81BD" w:themeColor="accent1"/>
      <w:sz w:val="28"/>
      <w:szCs w:val="28"/>
    </w:rPr>
  </w:style>
  <w:style w:type="character" w:styleId="Enfasigrassetto">
    <w:name w:val="Strong"/>
    <w:basedOn w:val="Carpredefinitoparagrafo"/>
    <w:qFormat/>
    <w:rsid w:val="005C06EC"/>
    <w:rPr>
      <w:b/>
      <w:bCs/>
    </w:rPr>
  </w:style>
  <w:style w:type="character" w:styleId="Enfasicorsivo">
    <w:name w:val="Emphasis"/>
    <w:basedOn w:val="Carpredefinitoparagrafo"/>
    <w:uiPriority w:val="20"/>
    <w:qFormat/>
    <w:rsid w:val="005C06EC"/>
    <w:rPr>
      <w:i/>
      <w:iCs/>
    </w:rPr>
  </w:style>
  <w:style w:type="paragraph" w:styleId="Nessunaspaziatura">
    <w:name w:val="No Spacing"/>
    <w:uiPriority w:val="1"/>
    <w:qFormat/>
    <w:rsid w:val="005C06EC"/>
    <w:pPr>
      <w:spacing w:after="0" w:line="240" w:lineRule="auto"/>
    </w:pPr>
  </w:style>
  <w:style w:type="paragraph" w:styleId="Citazione">
    <w:name w:val="Quote"/>
    <w:basedOn w:val="Normale"/>
    <w:next w:val="Normale"/>
    <w:link w:val="CitazioneCarattere"/>
    <w:uiPriority w:val="29"/>
    <w:qFormat/>
    <w:rsid w:val="005C06EC"/>
    <w:pPr>
      <w:spacing w:before="120" w:after="120"/>
      <w:ind w:left="720"/>
    </w:pPr>
    <w:rPr>
      <w:color w:val="1F497D" w:themeColor="text2"/>
      <w:sz w:val="24"/>
      <w:szCs w:val="24"/>
    </w:rPr>
  </w:style>
  <w:style w:type="character" w:customStyle="1" w:styleId="CitazioneCarattere">
    <w:name w:val="Citazione Carattere"/>
    <w:basedOn w:val="Carpredefinitoparagrafo"/>
    <w:link w:val="Citazione"/>
    <w:uiPriority w:val="29"/>
    <w:rsid w:val="005C06EC"/>
    <w:rPr>
      <w:color w:val="1F497D" w:themeColor="text2"/>
      <w:sz w:val="24"/>
      <w:szCs w:val="24"/>
    </w:rPr>
  </w:style>
  <w:style w:type="paragraph" w:styleId="Citazioneintensa">
    <w:name w:val="Intense Quote"/>
    <w:basedOn w:val="Normale"/>
    <w:next w:val="Normale"/>
    <w:link w:val="CitazioneintensaCarattere"/>
    <w:uiPriority w:val="30"/>
    <w:qFormat/>
    <w:rsid w:val="005C06EC"/>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CitazioneintensaCarattere">
    <w:name w:val="Citazione intensa Carattere"/>
    <w:basedOn w:val="Carpredefinitoparagrafo"/>
    <w:link w:val="Citazioneintensa"/>
    <w:uiPriority w:val="30"/>
    <w:rsid w:val="005C06EC"/>
    <w:rPr>
      <w:rFonts w:asciiTheme="majorHAnsi" w:eastAsiaTheme="majorEastAsia" w:hAnsiTheme="majorHAnsi" w:cstheme="majorBidi"/>
      <w:color w:val="1F497D" w:themeColor="text2"/>
      <w:spacing w:val="-6"/>
      <w:sz w:val="32"/>
      <w:szCs w:val="32"/>
    </w:rPr>
  </w:style>
  <w:style w:type="character" w:styleId="Enfasidelicata">
    <w:name w:val="Subtle Emphasis"/>
    <w:basedOn w:val="Carpredefinitoparagrafo"/>
    <w:uiPriority w:val="19"/>
    <w:qFormat/>
    <w:rsid w:val="005C06EC"/>
    <w:rPr>
      <w:i/>
      <w:iCs/>
      <w:color w:val="595959" w:themeColor="text1" w:themeTint="A6"/>
    </w:rPr>
  </w:style>
  <w:style w:type="character" w:styleId="Enfasiintensa">
    <w:name w:val="Intense Emphasis"/>
    <w:basedOn w:val="Carpredefinitoparagrafo"/>
    <w:uiPriority w:val="21"/>
    <w:qFormat/>
    <w:rsid w:val="005C06EC"/>
    <w:rPr>
      <w:b/>
      <w:bCs/>
      <w:i/>
      <w:iCs/>
    </w:rPr>
  </w:style>
  <w:style w:type="character" w:styleId="Riferimentodelicato">
    <w:name w:val="Subtle Reference"/>
    <w:basedOn w:val="Carpredefinitoparagrafo"/>
    <w:uiPriority w:val="31"/>
    <w:qFormat/>
    <w:rsid w:val="005C06EC"/>
    <w:rPr>
      <w:smallCaps/>
      <w:color w:val="595959" w:themeColor="text1" w:themeTint="A6"/>
      <w:u w:val="none" w:color="7F7F7F" w:themeColor="text1" w:themeTint="80"/>
      <w:bdr w:val="none" w:sz="0" w:space="0" w:color="auto"/>
    </w:rPr>
  </w:style>
  <w:style w:type="character" w:styleId="Riferimentointenso">
    <w:name w:val="Intense Reference"/>
    <w:basedOn w:val="Carpredefinitoparagrafo"/>
    <w:uiPriority w:val="32"/>
    <w:qFormat/>
    <w:rsid w:val="005C06EC"/>
    <w:rPr>
      <w:b/>
      <w:bCs/>
      <w:smallCaps/>
      <w:color w:val="1F497D" w:themeColor="text2"/>
      <w:u w:val="single"/>
    </w:rPr>
  </w:style>
  <w:style w:type="character" w:styleId="Titolodellibro">
    <w:name w:val="Book Title"/>
    <w:basedOn w:val="Carpredefinitoparagrafo"/>
    <w:uiPriority w:val="33"/>
    <w:qFormat/>
    <w:rsid w:val="005C06EC"/>
    <w:rPr>
      <w:b/>
      <w:bCs/>
      <w:smallCaps/>
      <w:spacing w:val="10"/>
    </w:rPr>
  </w:style>
  <w:style w:type="paragraph" w:styleId="Sommario3">
    <w:name w:val="toc 3"/>
    <w:basedOn w:val="Normale"/>
    <w:next w:val="Normale"/>
    <w:autoRedefine/>
    <w:uiPriority w:val="39"/>
    <w:unhideWhenUsed/>
    <w:rsid w:val="00E83415"/>
    <w:pPr>
      <w:spacing w:after="100"/>
      <w:ind w:left="440"/>
    </w:pPr>
  </w:style>
  <w:style w:type="numbering" w:customStyle="1" w:styleId="Elencocorrente1">
    <w:name w:val="Elenco corrente1"/>
    <w:uiPriority w:val="99"/>
    <w:rsid w:val="00F940A9"/>
    <w:pPr>
      <w:numPr>
        <w:numId w:val="1"/>
      </w:numPr>
    </w:pPr>
  </w:style>
  <w:style w:type="paragraph" w:customStyle="1" w:styleId="TableParagraph">
    <w:name w:val="Table Paragraph"/>
    <w:basedOn w:val="Normale"/>
    <w:uiPriority w:val="1"/>
    <w:qFormat/>
    <w:rsid w:val="00893A06"/>
    <w:pPr>
      <w:widowControl w:val="0"/>
      <w:autoSpaceDE w:val="0"/>
      <w:autoSpaceDN w:val="0"/>
      <w:spacing w:after="0" w:line="240" w:lineRule="auto"/>
    </w:pPr>
    <w:rPr>
      <w:rFonts w:ascii="Arial" w:eastAsia="Arial" w:hAnsi="Arial" w:cs="Arial"/>
    </w:rPr>
  </w:style>
  <w:style w:type="table" w:styleId="Grigliatabellachiara">
    <w:name w:val="Grid Table Light"/>
    <w:basedOn w:val="Tabellanormale"/>
    <w:uiPriority w:val="40"/>
    <w:rsid w:val="00ED030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WW8Num1z0">
    <w:name w:val="WW8Num1z0"/>
    <w:rsid w:val="0043153F"/>
  </w:style>
  <w:style w:type="character" w:customStyle="1" w:styleId="WW8Num1z1">
    <w:name w:val="WW8Num1z1"/>
    <w:rsid w:val="0043153F"/>
  </w:style>
  <w:style w:type="character" w:customStyle="1" w:styleId="WW8Num1z2">
    <w:name w:val="WW8Num1z2"/>
    <w:rsid w:val="0043153F"/>
  </w:style>
  <w:style w:type="character" w:customStyle="1" w:styleId="WW8Num1z3">
    <w:name w:val="WW8Num1z3"/>
    <w:rsid w:val="0043153F"/>
  </w:style>
  <w:style w:type="character" w:customStyle="1" w:styleId="WW8Num1z4">
    <w:name w:val="WW8Num1z4"/>
    <w:rsid w:val="0043153F"/>
  </w:style>
  <w:style w:type="character" w:customStyle="1" w:styleId="WW8Num1z5">
    <w:name w:val="WW8Num1z5"/>
    <w:rsid w:val="0043153F"/>
  </w:style>
  <w:style w:type="character" w:customStyle="1" w:styleId="WW8Num1z6">
    <w:name w:val="WW8Num1z6"/>
    <w:rsid w:val="0043153F"/>
  </w:style>
  <w:style w:type="character" w:customStyle="1" w:styleId="WW8Num1z7">
    <w:name w:val="WW8Num1z7"/>
    <w:rsid w:val="0043153F"/>
  </w:style>
  <w:style w:type="character" w:customStyle="1" w:styleId="WW8Num1z8">
    <w:name w:val="WW8Num1z8"/>
    <w:rsid w:val="0043153F"/>
  </w:style>
  <w:style w:type="character" w:customStyle="1" w:styleId="WW8Num2z0">
    <w:name w:val="WW8Num2z0"/>
    <w:rsid w:val="0043153F"/>
    <w:rPr>
      <w:rFonts w:ascii="Symbol" w:hAnsi="Symbol" w:cs="Symbol"/>
    </w:rPr>
  </w:style>
  <w:style w:type="character" w:customStyle="1" w:styleId="WW8Num3z0">
    <w:name w:val="WW8Num3z0"/>
    <w:rsid w:val="0043153F"/>
    <w:rPr>
      <w:rFonts w:ascii="Symbol" w:hAnsi="Symbol" w:cs="Symbol"/>
      <w:b w:val="0"/>
      <w:i w:val="0"/>
      <w:sz w:val="22"/>
      <w:szCs w:val="22"/>
    </w:rPr>
  </w:style>
  <w:style w:type="character" w:customStyle="1" w:styleId="WW8Num4z0">
    <w:name w:val="WW8Num4z0"/>
    <w:rsid w:val="0043153F"/>
    <w:rPr>
      <w:rFonts w:ascii="Symbol" w:hAnsi="Symbol" w:cs="Symbol"/>
      <w:b w:val="0"/>
      <w:i w:val="0"/>
      <w:sz w:val="22"/>
      <w:szCs w:val="22"/>
    </w:rPr>
  </w:style>
  <w:style w:type="character" w:customStyle="1" w:styleId="WW8Num5z0">
    <w:name w:val="WW8Num5z0"/>
    <w:rsid w:val="0043153F"/>
    <w:rPr>
      <w:rFonts w:ascii="Symbol" w:hAnsi="Symbol" w:cs="Symbol"/>
      <w:b w:val="0"/>
      <w:i w:val="0"/>
      <w:sz w:val="22"/>
      <w:szCs w:val="22"/>
    </w:rPr>
  </w:style>
  <w:style w:type="character" w:customStyle="1" w:styleId="WW8Num6z0">
    <w:name w:val="WW8Num6z0"/>
    <w:rsid w:val="0043153F"/>
    <w:rPr>
      <w:rFonts w:ascii="Trebuchet MS" w:hAnsi="Trebuchet MS" w:cs="Trebuchet MS" w:hint="default"/>
      <w:b/>
      <w:bCs/>
      <w:color w:val="1F497D"/>
      <w:lang w:val="sl-SI"/>
    </w:rPr>
  </w:style>
  <w:style w:type="character" w:customStyle="1" w:styleId="WW8Num7z0">
    <w:name w:val="WW8Num7z0"/>
    <w:rsid w:val="0043153F"/>
    <w:rPr>
      <w:lang w:val="it-IT"/>
    </w:rPr>
  </w:style>
  <w:style w:type="character" w:customStyle="1" w:styleId="WW8Num8z0">
    <w:name w:val="WW8Num8z0"/>
    <w:rsid w:val="0043153F"/>
    <w:rPr>
      <w:rFonts w:ascii="Open Sans" w:hAnsi="Open Sans" w:cs="Open Sans"/>
      <w:b/>
      <w:bCs/>
      <w:lang w:val="sl-SI"/>
    </w:rPr>
  </w:style>
  <w:style w:type="character" w:customStyle="1" w:styleId="WW8Num9z0">
    <w:name w:val="WW8Num9z0"/>
    <w:rsid w:val="0043153F"/>
    <w:rPr>
      <w:rFonts w:ascii="Open Sans" w:hAnsi="Open Sans" w:cs="Open Sans"/>
      <w:b/>
      <w:bCs/>
      <w:lang w:val="it-IT"/>
    </w:rPr>
  </w:style>
  <w:style w:type="character" w:customStyle="1" w:styleId="WW8Num10z0">
    <w:name w:val="WW8Num10z0"/>
    <w:rsid w:val="0043153F"/>
    <w:rPr>
      <w:rFonts w:ascii="Symbol" w:hAnsi="Symbol" w:cs="Symbol"/>
      <w:b w:val="0"/>
      <w:i w:val="0"/>
      <w:color w:val="1F497D"/>
      <w:sz w:val="22"/>
      <w:szCs w:val="22"/>
      <w:lang w:val="it-IT"/>
    </w:rPr>
  </w:style>
  <w:style w:type="character" w:customStyle="1" w:styleId="WW8Num11z0">
    <w:name w:val="WW8Num11z0"/>
    <w:rsid w:val="0043153F"/>
    <w:rPr>
      <w:rFonts w:ascii="Open Sans" w:hAnsi="Open Sans" w:cs="Open Sans"/>
      <w:b/>
      <w:bCs/>
      <w:lang w:val="it-IT"/>
    </w:rPr>
  </w:style>
  <w:style w:type="character" w:customStyle="1" w:styleId="WW8Num12z0">
    <w:name w:val="WW8Num12z0"/>
    <w:rsid w:val="0043153F"/>
    <w:rPr>
      <w:rFonts w:cs="Open Sans"/>
      <w:lang w:val="sl-SI"/>
    </w:rPr>
  </w:style>
  <w:style w:type="character" w:customStyle="1" w:styleId="WW8Num12z1">
    <w:name w:val="WW8Num12z1"/>
    <w:rsid w:val="0043153F"/>
  </w:style>
  <w:style w:type="character" w:customStyle="1" w:styleId="WW8Num12z2">
    <w:name w:val="WW8Num12z2"/>
    <w:rsid w:val="0043153F"/>
  </w:style>
  <w:style w:type="character" w:customStyle="1" w:styleId="WW8Num12z3">
    <w:name w:val="WW8Num12z3"/>
    <w:rsid w:val="0043153F"/>
  </w:style>
  <w:style w:type="character" w:customStyle="1" w:styleId="WW8Num12z4">
    <w:name w:val="WW8Num12z4"/>
    <w:rsid w:val="0043153F"/>
  </w:style>
  <w:style w:type="character" w:customStyle="1" w:styleId="WW8Num12z5">
    <w:name w:val="WW8Num12z5"/>
    <w:rsid w:val="0043153F"/>
  </w:style>
  <w:style w:type="character" w:customStyle="1" w:styleId="WW8Num12z6">
    <w:name w:val="WW8Num12z6"/>
    <w:rsid w:val="0043153F"/>
  </w:style>
  <w:style w:type="character" w:customStyle="1" w:styleId="WW8Num12z7">
    <w:name w:val="WW8Num12z7"/>
    <w:rsid w:val="0043153F"/>
  </w:style>
  <w:style w:type="character" w:customStyle="1" w:styleId="WW8Num12z8">
    <w:name w:val="WW8Num12z8"/>
    <w:rsid w:val="0043153F"/>
  </w:style>
  <w:style w:type="character" w:customStyle="1" w:styleId="WW8Num13z0">
    <w:name w:val="WW8Num13z0"/>
    <w:rsid w:val="0043153F"/>
    <w:rPr>
      <w:rFonts w:ascii="Symbol" w:hAnsi="Symbol" w:cs="Symbol"/>
      <w:b w:val="0"/>
      <w:color w:val="365F91"/>
      <w:lang w:val="it-IT"/>
    </w:rPr>
  </w:style>
  <w:style w:type="character" w:customStyle="1" w:styleId="WW8Num13z1">
    <w:name w:val="WW8Num13z1"/>
    <w:rsid w:val="0043153F"/>
    <w:rPr>
      <w:rFonts w:ascii="OpenSymbol" w:hAnsi="OpenSymbol" w:cs="OpenSymbol"/>
    </w:rPr>
  </w:style>
  <w:style w:type="character" w:customStyle="1" w:styleId="WW8Num14z0">
    <w:name w:val="WW8Num14z0"/>
    <w:rsid w:val="0043153F"/>
    <w:rPr>
      <w:rFonts w:cs="Open Sans"/>
      <w:lang w:val="it-IT"/>
    </w:rPr>
  </w:style>
  <w:style w:type="character" w:customStyle="1" w:styleId="WW8Num14z1">
    <w:name w:val="WW8Num14z1"/>
    <w:rsid w:val="0043153F"/>
  </w:style>
  <w:style w:type="character" w:customStyle="1" w:styleId="WW8Num14z2">
    <w:name w:val="WW8Num14z2"/>
    <w:rsid w:val="0043153F"/>
  </w:style>
  <w:style w:type="character" w:customStyle="1" w:styleId="WW8Num14z3">
    <w:name w:val="WW8Num14z3"/>
    <w:rsid w:val="0043153F"/>
  </w:style>
  <w:style w:type="character" w:customStyle="1" w:styleId="WW8Num14z4">
    <w:name w:val="WW8Num14z4"/>
    <w:rsid w:val="0043153F"/>
  </w:style>
  <w:style w:type="character" w:customStyle="1" w:styleId="WW8Num14z5">
    <w:name w:val="WW8Num14z5"/>
    <w:rsid w:val="0043153F"/>
  </w:style>
  <w:style w:type="character" w:customStyle="1" w:styleId="WW8Num14z6">
    <w:name w:val="WW8Num14z6"/>
    <w:rsid w:val="0043153F"/>
  </w:style>
  <w:style w:type="character" w:customStyle="1" w:styleId="WW8Num14z7">
    <w:name w:val="WW8Num14z7"/>
    <w:rsid w:val="0043153F"/>
  </w:style>
  <w:style w:type="character" w:customStyle="1" w:styleId="WW8Num14z8">
    <w:name w:val="WW8Num14z8"/>
    <w:rsid w:val="0043153F"/>
  </w:style>
  <w:style w:type="character" w:customStyle="1" w:styleId="WW8Num15z0">
    <w:name w:val="WW8Num15z0"/>
    <w:rsid w:val="0043153F"/>
    <w:rPr>
      <w:rFonts w:ascii="Trebuchet MS" w:hAnsi="Trebuchet MS" w:cs="Trebuchet MS" w:hint="default"/>
      <w:b/>
    </w:rPr>
  </w:style>
  <w:style w:type="character" w:customStyle="1" w:styleId="WW8Num15z1">
    <w:name w:val="WW8Num15z1"/>
    <w:rsid w:val="0043153F"/>
  </w:style>
  <w:style w:type="character" w:customStyle="1" w:styleId="WW8Num15z2">
    <w:name w:val="WW8Num15z2"/>
    <w:rsid w:val="0043153F"/>
  </w:style>
  <w:style w:type="character" w:customStyle="1" w:styleId="WW8Num15z3">
    <w:name w:val="WW8Num15z3"/>
    <w:rsid w:val="0043153F"/>
  </w:style>
  <w:style w:type="character" w:customStyle="1" w:styleId="WW8Num15z4">
    <w:name w:val="WW8Num15z4"/>
    <w:rsid w:val="0043153F"/>
  </w:style>
  <w:style w:type="character" w:customStyle="1" w:styleId="WW8Num15z5">
    <w:name w:val="WW8Num15z5"/>
    <w:rsid w:val="0043153F"/>
  </w:style>
  <w:style w:type="character" w:customStyle="1" w:styleId="WW8Num15z6">
    <w:name w:val="WW8Num15z6"/>
    <w:rsid w:val="0043153F"/>
  </w:style>
  <w:style w:type="character" w:customStyle="1" w:styleId="WW8Num15z7">
    <w:name w:val="WW8Num15z7"/>
    <w:rsid w:val="0043153F"/>
  </w:style>
  <w:style w:type="character" w:customStyle="1" w:styleId="WW8Num15z8">
    <w:name w:val="WW8Num15z8"/>
    <w:rsid w:val="0043153F"/>
  </w:style>
  <w:style w:type="character" w:customStyle="1" w:styleId="WW8Num16z0">
    <w:name w:val="WW8Num16z0"/>
    <w:rsid w:val="0043153F"/>
    <w:rPr>
      <w:rFonts w:ascii="Trebuchet MS" w:hAnsi="Trebuchet MS" w:cs="Trebuchet MS" w:hint="default"/>
      <w:b/>
    </w:rPr>
  </w:style>
  <w:style w:type="character" w:customStyle="1" w:styleId="WW8Num16z1">
    <w:name w:val="WW8Num16z1"/>
    <w:rsid w:val="0043153F"/>
  </w:style>
  <w:style w:type="character" w:customStyle="1" w:styleId="WW8Num16z2">
    <w:name w:val="WW8Num16z2"/>
    <w:rsid w:val="0043153F"/>
  </w:style>
  <w:style w:type="character" w:customStyle="1" w:styleId="WW8Num16z3">
    <w:name w:val="WW8Num16z3"/>
    <w:rsid w:val="0043153F"/>
  </w:style>
  <w:style w:type="character" w:customStyle="1" w:styleId="WW8Num16z4">
    <w:name w:val="WW8Num16z4"/>
    <w:rsid w:val="0043153F"/>
  </w:style>
  <w:style w:type="character" w:customStyle="1" w:styleId="WW8Num16z5">
    <w:name w:val="WW8Num16z5"/>
    <w:rsid w:val="0043153F"/>
  </w:style>
  <w:style w:type="character" w:customStyle="1" w:styleId="WW8Num16z6">
    <w:name w:val="WW8Num16z6"/>
    <w:rsid w:val="0043153F"/>
  </w:style>
  <w:style w:type="character" w:customStyle="1" w:styleId="WW8Num16z7">
    <w:name w:val="WW8Num16z7"/>
    <w:rsid w:val="0043153F"/>
  </w:style>
  <w:style w:type="character" w:customStyle="1" w:styleId="WW8Num16z8">
    <w:name w:val="WW8Num16z8"/>
    <w:rsid w:val="0043153F"/>
  </w:style>
  <w:style w:type="character" w:customStyle="1" w:styleId="WW8Num17z0">
    <w:name w:val="WW8Num17z0"/>
    <w:rsid w:val="0043153F"/>
    <w:rPr>
      <w:rFonts w:ascii="Open Sans" w:hAnsi="Open Sans" w:cs="Open Sans"/>
      <w:b/>
      <w:bCs/>
      <w:lang w:val="it-IT"/>
    </w:rPr>
  </w:style>
  <w:style w:type="character" w:customStyle="1" w:styleId="WW8Num17z1">
    <w:name w:val="WW8Num17z1"/>
    <w:rsid w:val="0043153F"/>
  </w:style>
  <w:style w:type="character" w:customStyle="1" w:styleId="WW8Num17z2">
    <w:name w:val="WW8Num17z2"/>
    <w:rsid w:val="0043153F"/>
  </w:style>
  <w:style w:type="character" w:customStyle="1" w:styleId="WW8Num17z3">
    <w:name w:val="WW8Num17z3"/>
    <w:rsid w:val="0043153F"/>
  </w:style>
  <w:style w:type="character" w:customStyle="1" w:styleId="WW8Num17z4">
    <w:name w:val="WW8Num17z4"/>
    <w:rsid w:val="0043153F"/>
  </w:style>
  <w:style w:type="character" w:customStyle="1" w:styleId="WW8Num17z5">
    <w:name w:val="WW8Num17z5"/>
    <w:rsid w:val="0043153F"/>
  </w:style>
  <w:style w:type="character" w:customStyle="1" w:styleId="WW8Num17z6">
    <w:name w:val="WW8Num17z6"/>
    <w:rsid w:val="0043153F"/>
  </w:style>
  <w:style w:type="character" w:customStyle="1" w:styleId="WW8Num17z7">
    <w:name w:val="WW8Num17z7"/>
    <w:rsid w:val="0043153F"/>
  </w:style>
  <w:style w:type="character" w:customStyle="1" w:styleId="WW8Num17z8">
    <w:name w:val="WW8Num17z8"/>
    <w:rsid w:val="0043153F"/>
  </w:style>
  <w:style w:type="character" w:customStyle="1" w:styleId="WW8Num18z0">
    <w:name w:val="WW8Num18z0"/>
    <w:rsid w:val="0043153F"/>
    <w:rPr>
      <w:rFonts w:ascii="Open Sans" w:eastAsia="Times New Roman" w:hAnsi="Open Sans" w:cs="Open Sans" w:hint="default"/>
      <w:b/>
      <w:lang w:val="sl-SI"/>
    </w:rPr>
  </w:style>
  <w:style w:type="character" w:customStyle="1" w:styleId="WW8Num19z0">
    <w:name w:val="WW8Num19z0"/>
    <w:rsid w:val="0043153F"/>
    <w:rPr>
      <w:rFonts w:ascii="Open Sans" w:hAnsi="Open Sans" w:cs="Open Sans"/>
      <w:b/>
      <w:bCs/>
      <w:lang w:val="it-IT"/>
    </w:rPr>
  </w:style>
  <w:style w:type="character" w:customStyle="1" w:styleId="WW8Num20z0">
    <w:name w:val="WW8Num20z0"/>
    <w:rsid w:val="0043153F"/>
    <w:rPr>
      <w:rFonts w:ascii="Trebuchet MS" w:hAnsi="Trebuchet MS" w:cs="Trebuchet MS" w:hint="default"/>
      <w:b/>
      <w:bCs/>
      <w:lang w:val="sl-SI"/>
    </w:rPr>
  </w:style>
  <w:style w:type="character" w:customStyle="1" w:styleId="WW8Num20z1">
    <w:name w:val="WW8Num20z1"/>
    <w:rsid w:val="0043153F"/>
    <w:rPr>
      <w:rFonts w:hint="default"/>
    </w:rPr>
  </w:style>
  <w:style w:type="character" w:customStyle="1" w:styleId="WW8Num21z0">
    <w:name w:val="WW8Num21z0"/>
    <w:rsid w:val="0043153F"/>
    <w:rPr>
      <w:rFonts w:ascii="Open Sans" w:hAnsi="Open Sans" w:cs="Open Sans" w:hint="default"/>
      <w:b/>
      <w:bCs/>
      <w:lang w:val="sl-SI"/>
    </w:rPr>
  </w:style>
  <w:style w:type="character" w:customStyle="1" w:styleId="WW8Num22z0">
    <w:name w:val="WW8Num22z0"/>
    <w:rsid w:val="0043153F"/>
    <w:rPr>
      <w:rFonts w:cs="Open Sans" w:hint="default"/>
      <w:lang w:val="sl-SI"/>
    </w:rPr>
  </w:style>
  <w:style w:type="character" w:customStyle="1" w:styleId="WW8Num23z0">
    <w:name w:val="WW8Num23z0"/>
    <w:rsid w:val="0043153F"/>
    <w:rPr>
      <w:rFonts w:ascii="Trebuchet MS" w:hAnsi="Trebuchet MS" w:cs="Trebuchet MS" w:hint="default"/>
      <w:b/>
      <w:bCs/>
      <w:lang w:val="it-IT"/>
    </w:rPr>
  </w:style>
  <w:style w:type="character" w:customStyle="1" w:styleId="WW8Num24z0">
    <w:name w:val="WW8Num24z0"/>
    <w:rsid w:val="0043153F"/>
    <w:rPr>
      <w:rFonts w:cs="Open Sans" w:hint="default"/>
      <w:lang w:val="sl-SI"/>
    </w:rPr>
  </w:style>
  <w:style w:type="character" w:customStyle="1" w:styleId="WW8Num25z0">
    <w:name w:val="WW8Num25z0"/>
    <w:rsid w:val="0043153F"/>
    <w:rPr>
      <w:rFonts w:cs="Open Sans"/>
      <w:lang w:val="sl-SI"/>
    </w:rPr>
  </w:style>
  <w:style w:type="character" w:customStyle="1" w:styleId="WW8Num26z0">
    <w:name w:val="WW8Num26z0"/>
    <w:rsid w:val="0043153F"/>
    <w:rPr>
      <w:rFonts w:cs="Open Sans" w:hint="default"/>
      <w:lang w:val="it-IT"/>
    </w:rPr>
  </w:style>
  <w:style w:type="character" w:customStyle="1" w:styleId="WW8Num27z0">
    <w:name w:val="WW8Num27z0"/>
    <w:rsid w:val="0043153F"/>
    <w:rPr>
      <w:rFonts w:ascii="Trebuchet MS" w:hAnsi="Trebuchet MS" w:cs="Trebuchet MS" w:hint="default"/>
      <w:b/>
      <w:lang w:val="it-IT"/>
    </w:rPr>
  </w:style>
  <w:style w:type="character" w:customStyle="1" w:styleId="WW8Num28z0">
    <w:name w:val="WW8Num28z0"/>
    <w:rsid w:val="0043153F"/>
    <w:rPr>
      <w:rFonts w:cs="Open Sans"/>
      <w:lang w:val="it-IT"/>
    </w:rPr>
  </w:style>
  <w:style w:type="character" w:customStyle="1" w:styleId="WW8Num29z0">
    <w:name w:val="WW8Num29z0"/>
    <w:rsid w:val="0043153F"/>
    <w:rPr>
      <w:rFonts w:cs="Open Sans" w:hint="default"/>
      <w:lang w:val="it-IT"/>
    </w:rPr>
  </w:style>
  <w:style w:type="character" w:customStyle="1" w:styleId="WW8Num30z0">
    <w:name w:val="WW8Num30z0"/>
    <w:rsid w:val="0043153F"/>
    <w:rPr>
      <w:rFonts w:ascii="Open Sans" w:hAnsi="Open Sans" w:cs="Open Sans"/>
      <w:b/>
      <w:bCs/>
      <w:lang w:val="sl-SI"/>
    </w:rPr>
  </w:style>
  <w:style w:type="character" w:customStyle="1" w:styleId="WW8Num30z1">
    <w:name w:val="WW8Num30z1"/>
    <w:rsid w:val="0043153F"/>
  </w:style>
  <w:style w:type="character" w:customStyle="1" w:styleId="WW8Num30z2">
    <w:name w:val="WW8Num30z2"/>
    <w:rsid w:val="0043153F"/>
  </w:style>
  <w:style w:type="character" w:customStyle="1" w:styleId="WW8Num30z3">
    <w:name w:val="WW8Num30z3"/>
    <w:rsid w:val="0043153F"/>
  </w:style>
  <w:style w:type="character" w:customStyle="1" w:styleId="WW8Num30z4">
    <w:name w:val="WW8Num30z4"/>
    <w:rsid w:val="0043153F"/>
  </w:style>
  <w:style w:type="character" w:customStyle="1" w:styleId="WW8Num30z5">
    <w:name w:val="WW8Num30z5"/>
    <w:rsid w:val="0043153F"/>
  </w:style>
  <w:style w:type="character" w:customStyle="1" w:styleId="WW8Num30z6">
    <w:name w:val="WW8Num30z6"/>
    <w:rsid w:val="0043153F"/>
  </w:style>
  <w:style w:type="character" w:customStyle="1" w:styleId="WW8Num30z7">
    <w:name w:val="WW8Num30z7"/>
    <w:rsid w:val="0043153F"/>
  </w:style>
  <w:style w:type="character" w:customStyle="1" w:styleId="WW8Num30z8">
    <w:name w:val="WW8Num30z8"/>
    <w:rsid w:val="0043153F"/>
  </w:style>
  <w:style w:type="character" w:customStyle="1" w:styleId="WW8Num31z0">
    <w:name w:val="WW8Num31z0"/>
    <w:rsid w:val="0043153F"/>
    <w:rPr>
      <w:rFonts w:ascii="Open Sans" w:hAnsi="Open Sans" w:cs="Open Sans" w:hint="default"/>
      <w:b/>
      <w:bCs/>
      <w:lang w:val="sl-SI"/>
    </w:rPr>
  </w:style>
  <w:style w:type="character" w:customStyle="1" w:styleId="WW8Num32z0">
    <w:name w:val="WW8Num32z0"/>
    <w:rsid w:val="0043153F"/>
    <w:rPr>
      <w:rFonts w:ascii="Open Sans" w:hAnsi="Open Sans" w:cs="Open Sans" w:hint="default"/>
      <w:b/>
      <w:bCs/>
      <w:lang w:val="sl-SI"/>
    </w:rPr>
  </w:style>
  <w:style w:type="character" w:customStyle="1" w:styleId="WW8Num33z0">
    <w:name w:val="WW8Num33z0"/>
    <w:rsid w:val="0043153F"/>
    <w:rPr>
      <w:rFonts w:hint="default"/>
    </w:rPr>
  </w:style>
  <w:style w:type="character" w:customStyle="1" w:styleId="WW8Num34z0">
    <w:name w:val="WW8Num34z0"/>
    <w:rsid w:val="0043153F"/>
  </w:style>
  <w:style w:type="character" w:customStyle="1" w:styleId="WW8Num35z0">
    <w:name w:val="WW8Num35z0"/>
    <w:rsid w:val="0043153F"/>
    <w:rPr>
      <w:rFonts w:ascii="Trebuchet MS" w:hAnsi="Trebuchet MS" w:cs="Trebuchet MS" w:hint="default"/>
      <w:b/>
      <w:lang w:val="sl-SI"/>
    </w:rPr>
  </w:style>
  <w:style w:type="character" w:customStyle="1" w:styleId="WW8Num36z0">
    <w:name w:val="WW8Num36z0"/>
    <w:rsid w:val="0043153F"/>
    <w:rPr>
      <w:rFonts w:ascii="Trebuchet MS" w:hAnsi="Trebuchet MS" w:cs="Trebuchet MS" w:hint="default"/>
      <w:b/>
      <w:lang w:val="it-IT"/>
    </w:rPr>
  </w:style>
  <w:style w:type="character" w:customStyle="1" w:styleId="WW8Num37z0">
    <w:name w:val="WW8Num37z0"/>
    <w:rsid w:val="0043153F"/>
    <w:rPr>
      <w:rFonts w:ascii="Trebuchet MS" w:hAnsi="Trebuchet MS" w:cs="Trebuchet MS" w:hint="default"/>
      <w:b/>
      <w:bCs/>
      <w:lang w:val="it-IT"/>
    </w:rPr>
  </w:style>
  <w:style w:type="character" w:customStyle="1" w:styleId="WW8Num38z0">
    <w:name w:val="WW8Num38z0"/>
    <w:rsid w:val="0043153F"/>
    <w:rPr>
      <w:rFonts w:ascii="Trebuchet MS" w:hAnsi="Trebuchet MS" w:cs="Trebuchet MS" w:hint="default"/>
      <w:b/>
      <w:bCs/>
      <w:lang w:val="it-IT"/>
    </w:rPr>
  </w:style>
  <w:style w:type="character" w:customStyle="1" w:styleId="WW8Num39z0">
    <w:name w:val="WW8Num39z0"/>
    <w:rsid w:val="0043153F"/>
    <w:rPr>
      <w:rFonts w:ascii="Trebuchet MS" w:hAnsi="Trebuchet MS" w:cs="Trebuchet MS" w:hint="default"/>
      <w:b/>
      <w:color w:val="1F497D"/>
      <w:lang w:val="it-IT"/>
    </w:rPr>
  </w:style>
  <w:style w:type="character" w:customStyle="1" w:styleId="WW8Num40z0">
    <w:name w:val="WW8Num40z0"/>
    <w:rsid w:val="0043153F"/>
    <w:rPr>
      <w:rFonts w:ascii="Trebuchet MS" w:hAnsi="Trebuchet MS" w:cs="Trebuchet MS" w:hint="default"/>
      <w:b/>
      <w:lang w:val="it-IT"/>
    </w:rPr>
  </w:style>
  <w:style w:type="character" w:customStyle="1" w:styleId="WW8Num41z0">
    <w:name w:val="WW8Num41z0"/>
    <w:rsid w:val="0043153F"/>
    <w:rPr>
      <w:rFonts w:hint="default"/>
      <w:lang w:val="it-IT"/>
    </w:rPr>
  </w:style>
  <w:style w:type="character" w:customStyle="1" w:styleId="WW8Num42z0">
    <w:name w:val="WW8Num42z0"/>
    <w:rsid w:val="0043153F"/>
    <w:rPr>
      <w:rFonts w:cs="Open Sans" w:hint="default"/>
      <w:lang w:val="it-IT"/>
    </w:rPr>
  </w:style>
  <w:style w:type="character" w:customStyle="1" w:styleId="WW8Num43z0">
    <w:name w:val="WW8Num43z0"/>
    <w:rsid w:val="0043153F"/>
    <w:rPr>
      <w:rFonts w:hint="default"/>
    </w:rPr>
  </w:style>
  <w:style w:type="character" w:customStyle="1" w:styleId="WW8Num44z0">
    <w:name w:val="WW8Num44z0"/>
    <w:rsid w:val="0043153F"/>
    <w:rPr>
      <w:rFonts w:ascii="Trebuchet MS" w:hAnsi="Trebuchet MS" w:cs="Trebuchet MS" w:hint="default"/>
      <w:b/>
    </w:rPr>
  </w:style>
  <w:style w:type="character" w:customStyle="1" w:styleId="WW8Num45z0">
    <w:name w:val="WW8Num45z0"/>
    <w:rsid w:val="0043153F"/>
    <w:rPr>
      <w:rFonts w:ascii="Open Sans" w:hAnsi="Open Sans" w:cs="Open Sans" w:hint="default"/>
      <w:b/>
      <w:bCs/>
      <w:lang w:val="it-IT"/>
    </w:rPr>
  </w:style>
  <w:style w:type="character" w:customStyle="1" w:styleId="WW8Num46z0">
    <w:name w:val="WW8Num46z0"/>
    <w:rsid w:val="0043153F"/>
    <w:rPr>
      <w:rFonts w:cs="Open Sans"/>
      <w:lang w:val="it-IT"/>
    </w:rPr>
  </w:style>
  <w:style w:type="character" w:customStyle="1" w:styleId="WW8Num47z0">
    <w:name w:val="WW8Num47z0"/>
    <w:rsid w:val="0043153F"/>
    <w:rPr>
      <w:rFonts w:cs="Open Sans"/>
      <w:lang w:val="it-IT"/>
    </w:rPr>
  </w:style>
  <w:style w:type="character" w:customStyle="1" w:styleId="WW8Num48z0">
    <w:name w:val="WW8Num48z0"/>
    <w:rsid w:val="0043153F"/>
    <w:rPr>
      <w:rFonts w:ascii="Trebuchet MS" w:hAnsi="Trebuchet MS" w:cs="Trebuchet MS" w:hint="default"/>
      <w:b/>
      <w:lang w:val="sl-SI"/>
    </w:rPr>
  </w:style>
  <w:style w:type="character" w:customStyle="1" w:styleId="WW8Num49z0">
    <w:name w:val="WW8Num49z0"/>
    <w:rsid w:val="0043153F"/>
    <w:rPr>
      <w:rFonts w:cs="Open Sans" w:hint="default"/>
      <w:lang w:val="it-IT"/>
    </w:rPr>
  </w:style>
  <w:style w:type="character" w:customStyle="1" w:styleId="WW8Num50z0">
    <w:name w:val="WW8Num50z0"/>
    <w:rsid w:val="0043153F"/>
    <w:rPr>
      <w:rFonts w:ascii="Open Sans" w:eastAsia="Times New Roman" w:hAnsi="Open Sans" w:cs="Open Sans"/>
      <w:b/>
      <w:bCs/>
      <w:lang w:val="sl-SI"/>
    </w:rPr>
  </w:style>
  <w:style w:type="character" w:customStyle="1" w:styleId="WW8Num51z0">
    <w:name w:val="WW8Num51z0"/>
    <w:rsid w:val="0043153F"/>
    <w:rPr>
      <w:rFonts w:cs="Open Sans" w:hint="default"/>
      <w:lang w:val="it-IT"/>
    </w:rPr>
  </w:style>
  <w:style w:type="character" w:customStyle="1" w:styleId="WW8Num52z0">
    <w:name w:val="WW8Num52z0"/>
    <w:rsid w:val="0043153F"/>
    <w:rPr>
      <w:rFonts w:ascii="Trebuchet MS" w:hAnsi="Trebuchet MS" w:cs="Trebuchet MS" w:hint="default"/>
      <w:b/>
      <w:lang w:val="sl-SI"/>
    </w:rPr>
  </w:style>
  <w:style w:type="character" w:customStyle="1" w:styleId="WW8Num53z0">
    <w:name w:val="WW8Num53z0"/>
    <w:rsid w:val="0043153F"/>
    <w:rPr>
      <w:rFonts w:cs="Open Sans" w:hint="default"/>
      <w:lang w:val="sl-SI"/>
    </w:rPr>
  </w:style>
  <w:style w:type="character" w:customStyle="1" w:styleId="WW8Num54z0">
    <w:name w:val="WW8Num54z0"/>
    <w:rsid w:val="0043153F"/>
    <w:rPr>
      <w:rFonts w:ascii="Trebuchet MS" w:eastAsia="Times New Roman" w:hAnsi="Trebuchet MS" w:cs="Trebuchet MS" w:hint="default"/>
      <w:b/>
      <w:lang w:val="sl-SI"/>
    </w:rPr>
  </w:style>
  <w:style w:type="character" w:customStyle="1" w:styleId="WW8Num55z0">
    <w:name w:val="WW8Num55z0"/>
    <w:rsid w:val="0043153F"/>
    <w:rPr>
      <w:rFonts w:ascii="Open Sans" w:hAnsi="Open Sans" w:cs="Open Sans"/>
      <w:b/>
      <w:bCs/>
      <w:lang w:val="it-IT"/>
    </w:rPr>
  </w:style>
  <w:style w:type="character" w:customStyle="1" w:styleId="WW8Num56z0">
    <w:name w:val="WW8Num56z0"/>
    <w:rsid w:val="0043153F"/>
    <w:rPr>
      <w:rFonts w:ascii="Open Sans" w:hAnsi="Open Sans" w:cs="Open Sans" w:hint="default"/>
      <w:b/>
      <w:bCs/>
      <w:highlight w:val="yellow"/>
      <w:lang w:val="sl-SI"/>
    </w:rPr>
  </w:style>
  <w:style w:type="character" w:customStyle="1" w:styleId="WW8Num57z0">
    <w:name w:val="WW8Num57z0"/>
    <w:rsid w:val="0043153F"/>
    <w:rPr>
      <w:rFonts w:ascii="Trebuchet MS" w:hAnsi="Trebuchet MS" w:cs="Trebuchet MS" w:hint="default"/>
      <w:b/>
      <w:lang w:val="it-IT"/>
    </w:rPr>
  </w:style>
  <w:style w:type="character" w:customStyle="1" w:styleId="WW8Num58z0">
    <w:name w:val="WW8Num58z0"/>
    <w:rsid w:val="0043153F"/>
    <w:rPr>
      <w:rFonts w:ascii="Trebuchet MS" w:hAnsi="Trebuchet MS" w:cs="Trebuchet MS" w:hint="default"/>
      <w:b/>
    </w:rPr>
  </w:style>
  <w:style w:type="character" w:customStyle="1" w:styleId="Privzetapisavaodstavka5">
    <w:name w:val="Privzeta pisava odstavka5"/>
    <w:rsid w:val="0043153F"/>
  </w:style>
  <w:style w:type="character" w:customStyle="1" w:styleId="Privzetapisavaodstavka4">
    <w:name w:val="Privzeta pisava odstavka4"/>
    <w:rsid w:val="0043153F"/>
  </w:style>
  <w:style w:type="character" w:customStyle="1" w:styleId="Privzetapisavaodstavka3">
    <w:name w:val="Privzeta pisava odstavka3"/>
    <w:rsid w:val="0043153F"/>
  </w:style>
  <w:style w:type="character" w:customStyle="1" w:styleId="Privzetapisavaodstavka2">
    <w:name w:val="Privzeta pisava odstavka2"/>
    <w:rsid w:val="0043153F"/>
  </w:style>
  <w:style w:type="character" w:customStyle="1" w:styleId="WW8Num8z1">
    <w:name w:val="WW8Num8z1"/>
    <w:rsid w:val="0043153F"/>
  </w:style>
  <w:style w:type="character" w:customStyle="1" w:styleId="WW8Num8z2">
    <w:name w:val="WW8Num8z2"/>
    <w:rsid w:val="0043153F"/>
  </w:style>
  <w:style w:type="character" w:customStyle="1" w:styleId="WW8Num8z3">
    <w:name w:val="WW8Num8z3"/>
    <w:rsid w:val="0043153F"/>
  </w:style>
  <w:style w:type="character" w:customStyle="1" w:styleId="WW8Num8z4">
    <w:name w:val="WW8Num8z4"/>
    <w:rsid w:val="0043153F"/>
  </w:style>
  <w:style w:type="character" w:customStyle="1" w:styleId="WW8Num8z5">
    <w:name w:val="WW8Num8z5"/>
    <w:rsid w:val="0043153F"/>
  </w:style>
  <w:style w:type="character" w:customStyle="1" w:styleId="WW8Num8z6">
    <w:name w:val="WW8Num8z6"/>
    <w:rsid w:val="0043153F"/>
  </w:style>
  <w:style w:type="character" w:customStyle="1" w:styleId="WW8Num8z7">
    <w:name w:val="WW8Num8z7"/>
    <w:rsid w:val="0043153F"/>
  </w:style>
  <w:style w:type="character" w:customStyle="1" w:styleId="WW8Num8z8">
    <w:name w:val="WW8Num8z8"/>
    <w:rsid w:val="0043153F"/>
  </w:style>
  <w:style w:type="character" w:customStyle="1" w:styleId="WW8Num11z2">
    <w:name w:val="WW8Num11z2"/>
    <w:rsid w:val="0043153F"/>
  </w:style>
  <w:style w:type="character" w:customStyle="1" w:styleId="WW8Num11z3">
    <w:name w:val="WW8Num11z3"/>
    <w:rsid w:val="0043153F"/>
  </w:style>
  <w:style w:type="character" w:customStyle="1" w:styleId="WW8Num11z4">
    <w:name w:val="WW8Num11z4"/>
    <w:rsid w:val="0043153F"/>
  </w:style>
  <w:style w:type="character" w:customStyle="1" w:styleId="WW8Num11z5">
    <w:name w:val="WW8Num11z5"/>
    <w:rsid w:val="0043153F"/>
  </w:style>
  <w:style w:type="character" w:customStyle="1" w:styleId="WW8Num11z6">
    <w:name w:val="WW8Num11z6"/>
    <w:rsid w:val="0043153F"/>
  </w:style>
  <w:style w:type="character" w:customStyle="1" w:styleId="WW8Num11z7">
    <w:name w:val="WW8Num11z7"/>
    <w:rsid w:val="0043153F"/>
  </w:style>
  <w:style w:type="character" w:customStyle="1" w:styleId="WW8Num11z8">
    <w:name w:val="WW8Num11z8"/>
    <w:rsid w:val="0043153F"/>
  </w:style>
  <w:style w:type="character" w:customStyle="1" w:styleId="WW8Num19z1">
    <w:name w:val="WW8Num19z1"/>
    <w:rsid w:val="0043153F"/>
  </w:style>
  <w:style w:type="character" w:customStyle="1" w:styleId="WW8Num19z2">
    <w:name w:val="WW8Num19z2"/>
    <w:rsid w:val="0043153F"/>
  </w:style>
  <w:style w:type="character" w:customStyle="1" w:styleId="WW8Num19z3">
    <w:name w:val="WW8Num19z3"/>
    <w:rsid w:val="0043153F"/>
  </w:style>
  <w:style w:type="character" w:customStyle="1" w:styleId="WW8Num19z4">
    <w:name w:val="WW8Num19z4"/>
    <w:rsid w:val="0043153F"/>
  </w:style>
  <w:style w:type="character" w:customStyle="1" w:styleId="WW8Num19z5">
    <w:name w:val="WW8Num19z5"/>
    <w:rsid w:val="0043153F"/>
  </w:style>
  <w:style w:type="character" w:customStyle="1" w:styleId="WW8Num19z6">
    <w:name w:val="WW8Num19z6"/>
    <w:rsid w:val="0043153F"/>
  </w:style>
  <w:style w:type="character" w:customStyle="1" w:styleId="WW8Num19z7">
    <w:name w:val="WW8Num19z7"/>
    <w:rsid w:val="0043153F"/>
  </w:style>
  <w:style w:type="character" w:customStyle="1" w:styleId="WW8Num19z8">
    <w:name w:val="WW8Num19z8"/>
    <w:rsid w:val="0043153F"/>
  </w:style>
  <w:style w:type="character" w:customStyle="1" w:styleId="WW8Num32z1">
    <w:name w:val="WW8Num32z1"/>
    <w:rsid w:val="0043153F"/>
  </w:style>
  <w:style w:type="character" w:customStyle="1" w:styleId="WW8Num32z2">
    <w:name w:val="WW8Num32z2"/>
    <w:rsid w:val="0043153F"/>
  </w:style>
  <w:style w:type="character" w:customStyle="1" w:styleId="WW8Num32z3">
    <w:name w:val="WW8Num32z3"/>
    <w:rsid w:val="0043153F"/>
  </w:style>
  <w:style w:type="character" w:customStyle="1" w:styleId="WW8Num32z4">
    <w:name w:val="WW8Num32z4"/>
    <w:rsid w:val="0043153F"/>
  </w:style>
  <w:style w:type="character" w:customStyle="1" w:styleId="WW8Num32z5">
    <w:name w:val="WW8Num32z5"/>
    <w:rsid w:val="0043153F"/>
  </w:style>
  <w:style w:type="character" w:customStyle="1" w:styleId="WW8Num32z6">
    <w:name w:val="WW8Num32z6"/>
    <w:rsid w:val="0043153F"/>
  </w:style>
  <w:style w:type="character" w:customStyle="1" w:styleId="WW8Num32z7">
    <w:name w:val="WW8Num32z7"/>
    <w:rsid w:val="0043153F"/>
  </w:style>
  <w:style w:type="character" w:customStyle="1" w:styleId="WW8Num32z8">
    <w:name w:val="WW8Num32z8"/>
    <w:rsid w:val="0043153F"/>
  </w:style>
  <w:style w:type="character" w:customStyle="1" w:styleId="WW8Num41z2">
    <w:name w:val="WW8Num41z2"/>
    <w:rsid w:val="0043153F"/>
  </w:style>
  <w:style w:type="character" w:customStyle="1" w:styleId="WW8Num41z3">
    <w:name w:val="WW8Num41z3"/>
    <w:rsid w:val="0043153F"/>
  </w:style>
  <w:style w:type="character" w:customStyle="1" w:styleId="WW8Num41z4">
    <w:name w:val="WW8Num41z4"/>
    <w:rsid w:val="0043153F"/>
  </w:style>
  <w:style w:type="character" w:customStyle="1" w:styleId="WW8Num41z5">
    <w:name w:val="WW8Num41z5"/>
    <w:rsid w:val="0043153F"/>
  </w:style>
  <w:style w:type="character" w:customStyle="1" w:styleId="WW8Num41z6">
    <w:name w:val="WW8Num41z6"/>
    <w:rsid w:val="0043153F"/>
  </w:style>
  <w:style w:type="character" w:customStyle="1" w:styleId="WW8Num41z7">
    <w:name w:val="WW8Num41z7"/>
    <w:rsid w:val="0043153F"/>
  </w:style>
  <w:style w:type="character" w:customStyle="1" w:styleId="WW8Num41z8">
    <w:name w:val="WW8Num41z8"/>
    <w:rsid w:val="0043153F"/>
  </w:style>
  <w:style w:type="character" w:customStyle="1" w:styleId="WW8Num42z1">
    <w:name w:val="WW8Num42z1"/>
    <w:rsid w:val="0043153F"/>
  </w:style>
  <w:style w:type="character" w:customStyle="1" w:styleId="WW8Num42z2">
    <w:name w:val="WW8Num42z2"/>
    <w:rsid w:val="0043153F"/>
  </w:style>
  <w:style w:type="character" w:customStyle="1" w:styleId="WW8Num42z3">
    <w:name w:val="WW8Num42z3"/>
    <w:rsid w:val="0043153F"/>
  </w:style>
  <w:style w:type="character" w:customStyle="1" w:styleId="WW8Num42z4">
    <w:name w:val="WW8Num42z4"/>
    <w:rsid w:val="0043153F"/>
  </w:style>
  <w:style w:type="character" w:customStyle="1" w:styleId="WW8Num42z5">
    <w:name w:val="WW8Num42z5"/>
    <w:rsid w:val="0043153F"/>
  </w:style>
  <w:style w:type="character" w:customStyle="1" w:styleId="WW8Num42z6">
    <w:name w:val="WW8Num42z6"/>
    <w:rsid w:val="0043153F"/>
  </w:style>
  <w:style w:type="character" w:customStyle="1" w:styleId="WW8Num42z7">
    <w:name w:val="WW8Num42z7"/>
    <w:rsid w:val="0043153F"/>
  </w:style>
  <w:style w:type="character" w:customStyle="1" w:styleId="WW8Num42z8">
    <w:name w:val="WW8Num42z8"/>
    <w:rsid w:val="0043153F"/>
  </w:style>
  <w:style w:type="character" w:customStyle="1" w:styleId="WW8Num48z1">
    <w:name w:val="WW8Num48z1"/>
    <w:rsid w:val="0043153F"/>
  </w:style>
  <w:style w:type="character" w:customStyle="1" w:styleId="WW8Num48z2">
    <w:name w:val="WW8Num48z2"/>
    <w:rsid w:val="0043153F"/>
  </w:style>
  <w:style w:type="character" w:customStyle="1" w:styleId="WW8Num48z3">
    <w:name w:val="WW8Num48z3"/>
    <w:rsid w:val="0043153F"/>
  </w:style>
  <w:style w:type="character" w:customStyle="1" w:styleId="WW8Num48z4">
    <w:name w:val="WW8Num48z4"/>
    <w:rsid w:val="0043153F"/>
  </w:style>
  <w:style w:type="character" w:customStyle="1" w:styleId="WW8Num48z5">
    <w:name w:val="WW8Num48z5"/>
    <w:rsid w:val="0043153F"/>
  </w:style>
  <w:style w:type="character" w:customStyle="1" w:styleId="WW8Num48z6">
    <w:name w:val="WW8Num48z6"/>
    <w:rsid w:val="0043153F"/>
  </w:style>
  <w:style w:type="character" w:customStyle="1" w:styleId="WW8Num48z7">
    <w:name w:val="WW8Num48z7"/>
    <w:rsid w:val="0043153F"/>
  </w:style>
  <w:style w:type="character" w:customStyle="1" w:styleId="WW8Num48z8">
    <w:name w:val="WW8Num48z8"/>
    <w:rsid w:val="0043153F"/>
  </w:style>
  <w:style w:type="character" w:customStyle="1" w:styleId="WW8Num49z1">
    <w:name w:val="WW8Num49z1"/>
    <w:rsid w:val="0043153F"/>
    <w:rPr>
      <w:rFonts w:ascii="OpenSymbol" w:hAnsi="OpenSymbol" w:cs="OpenSymbol"/>
    </w:rPr>
  </w:style>
  <w:style w:type="character" w:customStyle="1" w:styleId="WW8Num50z1">
    <w:name w:val="WW8Num50z1"/>
    <w:rsid w:val="0043153F"/>
  </w:style>
  <w:style w:type="character" w:customStyle="1" w:styleId="WW8Num50z2">
    <w:name w:val="WW8Num50z2"/>
    <w:rsid w:val="0043153F"/>
  </w:style>
  <w:style w:type="character" w:customStyle="1" w:styleId="WW8Num50z3">
    <w:name w:val="WW8Num50z3"/>
    <w:rsid w:val="0043153F"/>
  </w:style>
  <w:style w:type="character" w:customStyle="1" w:styleId="WW8Num50z4">
    <w:name w:val="WW8Num50z4"/>
    <w:rsid w:val="0043153F"/>
  </w:style>
  <w:style w:type="character" w:customStyle="1" w:styleId="WW8Num50z5">
    <w:name w:val="WW8Num50z5"/>
    <w:rsid w:val="0043153F"/>
  </w:style>
  <w:style w:type="character" w:customStyle="1" w:styleId="WW8Num50z6">
    <w:name w:val="WW8Num50z6"/>
    <w:rsid w:val="0043153F"/>
  </w:style>
  <w:style w:type="character" w:customStyle="1" w:styleId="WW8Num50z7">
    <w:name w:val="WW8Num50z7"/>
    <w:rsid w:val="0043153F"/>
  </w:style>
  <w:style w:type="character" w:customStyle="1" w:styleId="WW8Num50z8">
    <w:name w:val="WW8Num50z8"/>
    <w:rsid w:val="0043153F"/>
  </w:style>
  <w:style w:type="character" w:customStyle="1" w:styleId="WW8Num51z1">
    <w:name w:val="WW8Num51z1"/>
    <w:rsid w:val="0043153F"/>
  </w:style>
  <w:style w:type="character" w:customStyle="1" w:styleId="WW8Num51z2">
    <w:name w:val="WW8Num51z2"/>
    <w:rsid w:val="0043153F"/>
  </w:style>
  <w:style w:type="character" w:customStyle="1" w:styleId="WW8Num51z3">
    <w:name w:val="WW8Num51z3"/>
    <w:rsid w:val="0043153F"/>
  </w:style>
  <w:style w:type="character" w:customStyle="1" w:styleId="WW8Num51z4">
    <w:name w:val="WW8Num51z4"/>
    <w:rsid w:val="0043153F"/>
  </w:style>
  <w:style w:type="character" w:customStyle="1" w:styleId="WW8Num51z5">
    <w:name w:val="WW8Num51z5"/>
    <w:rsid w:val="0043153F"/>
  </w:style>
  <w:style w:type="character" w:customStyle="1" w:styleId="WW8Num51z6">
    <w:name w:val="WW8Num51z6"/>
    <w:rsid w:val="0043153F"/>
  </w:style>
  <w:style w:type="character" w:customStyle="1" w:styleId="WW8Num51z7">
    <w:name w:val="WW8Num51z7"/>
    <w:rsid w:val="0043153F"/>
  </w:style>
  <w:style w:type="character" w:customStyle="1" w:styleId="WW8Num51z8">
    <w:name w:val="WW8Num51z8"/>
    <w:rsid w:val="0043153F"/>
  </w:style>
  <w:style w:type="character" w:customStyle="1" w:styleId="WW8Num52z1">
    <w:name w:val="WW8Num52z1"/>
    <w:rsid w:val="0043153F"/>
  </w:style>
  <w:style w:type="character" w:customStyle="1" w:styleId="WW8Num52z2">
    <w:name w:val="WW8Num52z2"/>
    <w:rsid w:val="0043153F"/>
  </w:style>
  <w:style w:type="character" w:customStyle="1" w:styleId="WW8Num52z3">
    <w:name w:val="WW8Num52z3"/>
    <w:rsid w:val="0043153F"/>
  </w:style>
  <w:style w:type="character" w:customStyle="1" w:styleId="WW8Num52z4">
    <w:name w:val="WW8Num52z4"/>
    <w:rsid w:val="0043153F"/>
  </w:style>
  <w:style w:type="character" w:customStyle="1" w:styleId="WW8Num52z5">
    <w:name w:val="WW8Num52z5"/>
    <w:rsid w:val="0043153F"/>
  </w:style>
  <w:style w:type="character" w:customStyle="1" w:styleId="WW8Num52z6">
    <w:name w:val="WW8Num52z6"/>
    <w:rsid w:val="0043153F"/>
  </w:style>
  <w:style w:type="character" w:customStyle="1" w:styleId="WW8Num52z7">
    <w:name w:val="WW8Num52z7"/>
    <w:rsid w:val="0043153F"/>
  </w:style>
  <w:style w:type="character" w:customStyle="1" w:styleId="WW8Num52z8">
    <w:name w:val="WW8Num52z8"/>
    <w:rsid w:val="0043153F"/>
  </w:style>
  <w:style w:type="character" w:customStyle="1" w:styleId="WW8Num53z1">
    <w:name w:val="WW8Num53z1"/>
    <w:rsid w:val="0043153F"/>
  </w:style>
  <w:style w:type="character" w:customStyle="1" w:styleId="WW8Num53z2">
    <w:name w:val="WW8Num53z2"/>
    <w:rsid w:val="0043153F"/>
  </w:style>
  <w:style w:type="character" w:customStyle="1" w:styleId="WW8Num53z3">
    <w:name w:val="WW8Num53z3"/>
    <w:rsid w:val="0043153F"/>
  </w:style>
  <w:style w:type="character" w:customStyle="1" w:styleId="WW8Num53z4">
    <w:name w:val="WW8Num53z4"/>
    <w:rsid w:val="0043153F"/>
  </w:style>
  <w:style w:type="character" w:customStyle="1" w:styleId="WW8Num53z5">
    <w:name w:val="WW8Num53z5"/>
    <w:rsid w:val="0043153F"/>
  </w:style>
  <w:style w:type="character" w:customStyle="1" w:styleId="WW8Num53z6">
    <w:name w:val="WW8Num53z6"/>
    <w:rsid w:val="0043153F"/>
  </w:style>
  <w:style w:type="character" w:customStyle="1" w:styleId="WW8Num53z7">
    <w:name w:val="WW8Num53z7"/>
    <w:rsid w:val="0043153F"/>
  </w:style>
  <w:style w:type="character" w:customStyle="1" w:styleId="WW8Num53z8">
    <w:name w:val="WW8Num53z8"/>
    <w:rsid w:val="0043153F"/>
  </w:style>
  <w:style w:type="character" w:customStyle="1" w:styleId="WW8Num54z1">
    <w:name w:val="WW8Num54z1"/>
    <w:rsid w:val="0043153F"/>
  </w:style>
  <w:style w:type="character" w:customStyle="1" w:styleId="WW8Num54z2">
    <w:name w:val="WW8Num54z2"/>
    <w:rsid w:val="0043153F"/>
  </w:style>
  <w:style w:type="character" w:customStyle="1" w:styleId="WW8Num54z3">
    <w:name w:val="WW8Num54z3"/>
    <w:rsid w:val="0043153F"/>
  </w:style>
  <w:style w:type="character" w:customStyle="1" w:styleId="WW8Num54z4">
    <w:name w:val="WW8Num54z4"/>
    <w:rsid w:val="0043153F"/>
  </w:style>
  <w:style w:type="character" w:customStyle="1" w:styleId="WW8Num54z5">
    <w:name w:val="WW8Num54z5"/>
    <w:rsid w:val="0043153F"/>
  </w:style>
  <w:style w:type="character" w:customStyle="1" w:styleId="WW8Num54z6">
    <w:name w:val="WW8Num54z6"/>
    <w:rsid w:val="0043153F"/>
  </w:style>
  <w:style w:type="character" w:customStyle="1" w:styleId="WW8Num54z7">
    <w:name w:val="WW8Num54z7"/>
    <w:rsid w:val="0043153F"/>
  </w:style>
  <w:style w:type="character" w:customStyle="1" w:styleId="WW8Num54z8">
    <w:name w:val="WW8Num54z8"/>
    <w:rsid w:val="0043153F"/>
  </w:style>
  <w:style w:type="character" w:customStyle="1" w:styleId="WW8Num55z1">
    <w:name w:val="WW8Num55z1"/>
    <w:rsid w:val="0043153F"/>
  </w:style>
  <w:style w:type="character" w:customStyle="1" w:styleId="WW8Num55z2">
    <w:name w:val="WW8Num55z2"/>
    <w:rsid w:val="0043153F"/>
  </w:style>
  <w:style w:type="character" w:customStyle="1" w:styleId="WW8Num55z3">
    <w:name w:val="WW8Num55z3"/>
    <w:rsid w:val="0043153F"/>
  </w:style>
  <w:style w:type="character" w:customStyle="1" w:styleId="WW8Num55z4">
    <w:name w:val="WW8Num55z4"/>
    <w:rsid w:val="0043153F"/>
  </w:style>
  <w:style w:type="character" w:customStyle="1" w:styleId="WW8Num55z5">
    <w:name w:val="WW8Num55z5"/>
    <w:rsid w:val="0043153F"/>
  </w:style>
  <w:style w:type="character" w:customStyle="1" w:styleId="WW8Num55z6">
    <w:name w:val="WW8Num55z6"/>
    <w:rsid w:val="0043153F"/>
  </w:style>
  <w:style w:type="character" w:customStyle="1" w:styleId="WW8Num55z7">
    <w:name w:val="WW8Num55z7"/>
    <w:rsid w:val="0043153F"/>
  </w:style>
  <w:style w:type="character" w:customStyle="1" w:styleId="WW8Num55z8">
    <w:name w:val="WW8Num55z8"/>
    <w:rsid w:val="0043153F"/>
  </w:style>
  <w:style w:type="character" w:customStyle="1" w:styleId="WW8Num56z1">
    <w:name w:val="WW8Num56z1"/>
    <w:rsid w:val="0043153F"/>
    <w:rPr>
      <w:rFonts w:hint="default"/>
    </w:rPr>
  </w:style>
  <w:style w:type="character" w:customStyle="1" w:styleId="WW8Num57z1">
    <w:name w:val="WW8Num57z1"/>
    <w:rsid w:val="0043153F"/>
  </w:style>
  <w:style w:type="character" w:customStyle="1" w:styleId="WW8Num57z2">
    <w:name w:val="WW8Num57z2"/>
    <w:rsid w:val="0043153F"/>
  </w:style>
  <w:style w:type="character" w:customStyle="1" w:styleId="WW8Num57z3">
    <w:name w:val="WW8Num57z3"/>
    <w:rsid w:val="0043153F"/>
  </w:style>
  <w:style w:type="character" w:customStyle="1" w:styleId="WW8Num57z4">
    <w:name w:val="WW8Num57z4"/>
    <w:rsid w:val="0043153F"/>
  </w:style>
  <w:style w:type="character" w:customStyle="1" w:styleId="WW8Num57z5">
    <w:name w:val="WW8Num57z5"/>
    <w:rsid w:val="0043153F"/>
  </w:style>
  <w:style w:type="character" w:customStyle="1" w:styleId="WW8Num57z6">
    <w:name w:val="WW8Num57z6"/>
    <w:rsid w:val="0043153F"/>
  </w:style>
  <w:style w:type="character" w:customStyle="1" w:styleId="WW8Num57z7">
    <w:name w:val="WW8Num57z7"/>
    <w:rsid w:val="0043153F"/>
  </w:style>
  <w:style w:type="character" w:customStyle="1" w:styleId="WW8Num57z8">
    <w:name w:val="WW8Num57z8"/>
    <w:rsid w:val="0043153F"/>
  </w:style>
  <w:style w:type="character" w:customStyle="1" w:styleId="WW8Num58z1">
    <w:name w:val="WW8Num58z1"/>
    <w:rsid w:val="0043153F"/>
  </w:style>
  <w:style w:type="character" w:customStyle="1" w:styleId="WW8Num58z2">
    <w:name w:val="WW8Num58z2"/>
    <w:rsid w:val="0043153F"/>
  </w:style>
  <w:style w:type="character" w:customStyle="1" w:styleId="WW8Num58z3">
    <w:name w:val="WW8Num58z3"/>
    <w:rsid w:val="0043153F"/>
  </w:style>
  <w:style w:type="character" w:customStyle="1" w:styleId="WW8Num58z4">
    <w:name w:val="WW8Num58z4"/>
    <w:rsid w:val="0043153F"/>
  </w:style>
  <w:style w:type="character" w:customStyle="1" w:styleId="WW8Num58z5">
    <w:name w:val="WW8Num58z5"/>
    <w:rsid w:val="0043153F"/>
  </w:style>
  <w:style w:type="character" w:customStyle="1" w:styleId="WW8Num58z6">
    <w:name w:val="WW8Num58z6"/>
    <w:rsid w:val="0043153F"/>
  </w:style>
  <w:style w:type="character" w:customStyle="1" w:styleId="WW8Num58z7">
    <w:name w:val="WW8Num58z7"/>
    <w:rsid w:val="0043153F"/>
  </w:style>
  <w:style w:type="character" w:customStyle="1" w:styleId="WW8Num58z8">
    <w:name w:val="WW8Num58z8"/>
    <w:rsid w:val="0043153F"/>
  </w:style>
  <w:style w:type="character" w:customStyle="1" w:styleId="WW8Num59z0">
    <w:name w:val="WW8Num59z0"/>
    <w:rsid w:val="0043153F"/>
    <w:rPr>
      <w:rFonts w:ascii="Trebuchet MS" w:hAnsi="Trebuchet MS" w:cs="Trebuchet MS" w:hint="default"/>
      <w:b/>
      <w:bCs/>
      <w:lang w:val="it-IT"/>
    </w:rPr>
  </w:style>
  <w:style w:type="character" w:customStyle="1" w:styleId="WW8Num59z1">
    <w:name w:val="WW8Num59z1"/>
    <w:rsid w:val="0043153F"/>
  </w:style>
  <w:style w:type="character" w:customStyle="1" w:styleId="WW8Num59z2">
    <w:name w:val="WW8Num59z2"/>
    <w:rsid w:val="0043153F"/>
  </w:style>
  <w:style w:type="character" w:customStyle="1" w:styleId="WW8Num59z3">
    <w:name w:val="WW8Num59z3"/>
    <w:rsid w:val="0043153F"/>
  </w:style>
  <w:style w:type="character" w:customStyle="1" w:styleId="WW8Num59z4">
    <w:name w:val="WW8Num59z4"/>
    <w:rsid w:val="0043153F"/>
  </w:style>
  <w:style w:type="character" w:customStyle="1" w:styleId="WW8Num59z5">
    <w:name w:val="WW8Num59z5"/>
    <w:rsid w:val="0043153F"/>
  </w:style>
  <w:style w:type="character" w:customStyle="1" w:styleId="WW8Num59z6">
    <w:name w:val="WW8Num59z6"/>
    <w:rsid w:val="0043153F"/>
  </w:style>
  <w:style w:type="character" w:customStyle="1" w:styleId="WW8Num59z7">
    <w:name w:val="WW8Num59z7"/>
    <w:rsid w:val="0043153F"/>
  </w:style>
  <w:style w:type="character" w:customStyle="1" w:styleId="WW8Num59z8">
    <w:name w:val="WW8Num59z8"/>
    <w:rsid w:val="0043153F"/>
  </w:style>
  <w:style w:type="character" w:customStyle="1" w:styleId="WW8Num60z0">
    <w:name w:val="WW8Num60z0"/>
    <w:rsid w:val="0043153F"/>
    <w:rPr>
      <w:rFonts w:cs="Open Sans" w:hint="default"/>
      <w:lang w:val="sl-SI"/>
    </w:rPr>
  </w:style>
  <w:style w:type="character" w:customStyle="1" w:styleId="WW8Num60z1">
    <w:name w:val="WW8Num60z1"/>
    <w:rsid w:val="0043153F"/>
  </w:style>
  <w:style w:type="character" w:customStyle="1" w:styleId="WW8Num60z2">
    <w:name w:val="WW8Num60z2"/>
    <w:rsid w:val="0043153F"/>
  </w:style>
  <w:style w:type="character" w:customStyle="1" w:styleId="WW8Num60z3">
    <w:name w:val="WW8Num60z3"/>
    <w:rsid w:val="0043153F"/>
  </w:style>
  <w:style w:type="character" w:customStyle="1" w:styleId="WW8Num60z4">
    <w:name w:val="WW8Num60z4"/>
    <w:rsid w:val="0043153F"/>
  </w:style>
  <w:style w:type="character" w:customStyle="1" w:styleId="WW8Num60z5">
    <w:name w:val="WW8Num60z5"/>
    <w:rsid w:val="0043153F"/>
  </w:style>
  <w:style w:type="character" w:customStyle="1" w:styleId="WW8Num60z6">
    <w:name w:val="WW8Num60z6"/>
    <w:rsid w:val="0043153F"/>
  </w:style>
  <w:style w:type="character" w:customStyle="1" w:styleId="WW8Num60z7">
    <w:name w:val="WW8Num60z7"/>
    <w:rsid w:val="0043153F"/>
  </w:style>
  <w:style w:type="character" w:customStyle="1" w:styleId="WW8Num60z8">
    <w:name w:val="WW8Num60z8"/>
    <w:rsid w:val="0043153F"/>
  </w:style>
  <w:style w:type="character" w:customStyle="1" w:styleId="WW8Num61z0">
    <w:name w:val="WW8Num61z0"/>
    <w:rsid w:val="0043153F"/>
    <w:rPr>
      <w:rFonts w:cs="Open Sans"/>
      <w:lang w:val="sl-SI"/>
    </w:rPr>
  </w:style>
  <w:style w:type="character" w:customStyle="1" w:styleId="WW8Num61z1">
    <w:name w:val="WW8Num61z1"/>
    <w:rsid w:val="0043153F"/>
  </w:style>
  <w:style w:type="character" w:customStyle="1" w:styleId="WW8Num61z2">
    <w:name w:val="WW8Num61z2"/>
    <w:rsid w:val="0043153F"/>
  </w:style>
  <w:style w:type="character" w:customStyle="1" w:styleId="WW8Num61z3">
    <w:name w:val="WW8Num61z3"/>
    <w:rsid w:val="0043153F"/>
  </w:style>
  <w:style w:type="character" w:customStyle="1" w:styleId="WW8Num61z4">
    <w:name w:val="WW8Num61z4"/>
    <w:rsid w:val="0043153F"/>
  </w:style>
  <w:style w:type="character" w:customStyle="1" w:styleId="WW8Num61z5">
    <w:name w:val="WW8Num61z5"/>
    <w:rsid w:val="0043153F"/>
  </w:style>
  <w:style w:type="character" w:customStyle="1" w:styleId="WW8Num61z6">
    <w:name w:val="WW8Num61z6"/>
    <w:rsid w:val="0043153F"/>
  </w:style>
  <w:style w:type="character" w:customStyle="1" w:styleId="WW8Num61z7">
    <w:name w:val="WW8Num61z7"/>
    <w:rsid w:val="0043153F"/>
  </w:style>
  <w:style w:type="character" w:customStyle="1" w:styleId="WW8Num61z8">
    <w:name w:val="WW8Num61z8"/>
    <w:rsid w:val="0043153F"/>
  </w:style>
  <w:style w:type="character" w:customStyle="1" w:styleId="WW8Num62z0">
    <w:name w:val="WW8Num62z0"/>
    <w:rsid w:val="0043153F"/>
    <w:rPr>
      <w:rFonts w:cs="Open Sans" w:hint="default"/>
      <w:lang w:val="it-IT"/>
    </w:rPr>
  </w:style>
  <w:style w:type="character" w:customStyle="1" w:styleId="WW8Num62z1">
    <w:name w:val="WW8Num62z1"/>
    <w:rsid w:val="0043153F"/>
  </w:style>
  <w:style w:type="character" w:customStyle="1" w:styleId="WW8Num62z2">
    <w:name w:val="WW8Num62z2"/>
    <w:rsid w:val="0043153F"/>
  </w:style>
  <w:style w:type="character" w:customStyle="1" w:styleId="WW8Num62z3">
    <w:name w:val="WW8Num62z3"/>
    <w:rsid w:val="0043153F"/>
  </w:style>
  <w:style w:type="character" w:customStyle="1" w:styleId="WW8Num62z4">
    <w:name w:val="WW8Num62z4"/>
    <w:rsid w:val="0043153F"/>
  </w:style>
  <w:style w:type="character" w:customStyle="1" w:styleId="WW8Num62z5">
    <w:name w:val="WW8Num62z5"/>
    <w:rsid w:val="0043153F"/>
  </w:style>
  <w:style w:type="character" w:customStyle="1" w:styleId="WW8Num62z6">
    <w:name w:val="WW8Num62z6"/>
    <w:rsid w:val="0043153F"/>
  </w:style>
  <w:style w:type="character" w:customStyle="1" w:styleId="WW8Num62z7">
    <w:name w:val="WW8Num62z7"/>
    <w:rsid w:val="0043153F"/>
  </w:style>
  <w:style w:type="character" w:customStyle="1" w:styleId="WW8Num62z8">
    <w:name w:val="WW8Num62z8"/>
    <w:rsid w:val="0043153F"/>
  </w:style>
  <w:style w:type="character" w:customStyle="1" w:styleId="WW8Num63z0">
    <w:name w:val="WW8Num63z0"/>
    <w:rsid w:val="0043153F"/>
    <w:rPr>
      <w:rFonts w:ascii="Trebuchet MS" w:hAnsi="Trebuchet MS" w:cs="Trebuchet MS" w:hint="default"/>
      <w:b/>
      <w:lang w:val="it-IT"/>
    </w:rPr>
  </w:style>
  <w:style w:type="character" w:customStyle="1" w:styleId="WW8Num63z1">
    <w:name w:val="WW8Num63z1"/>
    <w:rsid w:val="0043153F"/>
  </w:style>
  <w:style w:type="character" w:customStyle="1" w:styleId="WW8Num63z2">
    <w:name w:val="WW8Num63z2"/>
    <w:rsid w:val="0043153F"/>
  </w:style>
  <w:style w:type="character" w:customStyle="1" w:styleId="WW8Num63z3">
    <w:name w:val="WW8Num63z3"/>
    <w:rsid w:val="0043153F"/>
  </w:style>
  <w:style w:type="character" w:customStyle="1" w:styleId="WW8Num63z4">
    <w:name w:val="WW8Num63z4"/>
    <w:rsid w:val="0043153F"/>
  </w:style>
  <w:style w:type="character" w:customStyle="1" w:styleId="WW8Num63z5">
    <w:name w:val="WW8Num63z5"/>
    <w:rsid w:val="0043153F"/>
  </w:style>
  <w:style w:type="character" w:customStyle="1" w:styleId="WW8Num63z6">
    <w:name w:val="WW8Num63z6"/>
    <w:rsid w:val="0043153F"/>
  </w:style>
  <w:style w:type="character" w:customStyle="1" w:styleId="WW8Num63z7">
    <w:name w:val="WW8Num63z7"/>
    <w:rsid w:val="0043153F"/>
  </w:style>
  <w:style w:type="character" w:customStyle="1" w:styleId="WW8Num63z8">
    <w:name w:val="WW8Num63z8"/>
    <w:rsid w:val="0043153F"/>
  </w:style>
  <w:style w:type="character" w:customStyle="1" w:styleId="WW8Num64z0">
    <w:name w:val="WW8Num64z0"/>
    <w:rsid w:val="0043153F"/>
    <w:rPr>
      <w:rFonts w:cs="Open Sans"/>
      <w:lang w:val="it-IT"/>
    </w:rPr>
  </w:style>
  <w:style w:type="character" w:customStyle="1" w:styleId="WW8Num65z0">
    <w:name w:val="WW8Num65z0"/>
    <w:rsid w:val="0043153F"/>
    <w:rPr>
      <w:rFonts w:cs="Open Sans" w:hint="default"/>
      <w:lang w:val="it-IT"/>
    </w:rPr>
  </w:style>
  <w:style w:type="character" w:customStyle="1" w:styleId="WW8Num65z1">
    <w:name w:val="WW8Num65z1"/>
    <w:rsid w:val="0043153F"/>
  </w:style>
  <w:style w:type="character" w:customStyle="1" w:styleId="WW8Num65z2">
    <w:name w:val="WW8Num65z2"/>
    <w:rsid w:val="0043153F"/>
  </w:style>
  <w:style w:type="character" w:customStyle="1" w:styleId="WW8Num65z3">
    <w:name w:val="WW8Num65z3"/>
    <w:rsid w:val="0043153F"/>
  </w:style>
  <w:style w:type="character" w:customStyle="1" w:styleId="WW8Num65z4">
    <w:name w:val="WW8Num65z4"/>
    <w:rsid w:val="0043153F"/>
  </w:style>
  <w:style w:type="character" w:customStyle="1" w:styleId="WW8Num65z5">
    <w:name w:val="WW8Num65z5"/>
    <w:rsid w:val="0043153F"/>
  </w:style>
  <w:style w:type="character" w:customStyle="1" w:styleId="WW8Num65z6">
    <w:name w:val="WW8Num65z6"/>
    <w:rsid w:val="0043153F"/>
  </w:style>
  <w:style w:type="character" w:customStyle="1" w:styleId="WW8Num65z7">
    <w:name w:val="WW8Num65z7"/>
    <w:rsid w:val="0043153F"/>
  </w:style>
  <w:style w:type="character" w:customStyle="1" w:styleId="WW8Num65z8">
    <w:name w:val="WW8Num65z8"/>
    <w:rsid w:val="0043153F"/>
  </w:style>
  <w:style w:type="character" w:customStyle="1" w:styleId="WW8Num66z0">
    <w:name w:val="WW8Num66z0"/>
    <w:rsid w:val="0043153F"/>
    <w:rPr>
      <w:rFonts w:ascii="Open Sans" w:hAnsi="Open Sans" w:cs="Open Sans"/>
      <w:b/>
      <w:bCs/>
      <w:lang w:val="sl-SI"/>
    </w:rPr>
  </w:style>
  <w:style w:type="character" w:customStyle="1" w:styleId="WW8Num66z1">
    <w:name w:val="WW8Num66z1"/>
    <w:rsid w:val="0043153F"/>
  </w:style>
  <w:style w:type="character" w:customStyle="1" w:styleId="WW8Num66z2">
    <w:name w:val="WW8Num66z2"/>
    <w:rsid w:val="0043153F"/>
  </w:style>
  <w:style w:type="character" w:customStyle="1" w:styleId="WW8Num66z3">
    <w:name w:val="WW8Num66z3"/>
    <w:rsid w:val="0043153F"/>
  </w:style>
  <w:style w:type="character" w:customStyle="1" w:styleId="WW8Num66z4">
    <w:name w:val="WW8Num66z4"/>
    <w:rsid w:val="0043153F"/>
  </w:style>
  <w:style w:type="character" w:customStyle="1" w:styleId="WW8Num66z5">
    <w:name w:val="WW8Num66z5"/>
    <w:rsid w:val="0043153F"/>
  </w:style>
  <w:style w:type="character" w:customStyle="1" w:styleId="WW8Num66z6">
    <w:name w:val="WW8Num66z6"/>
    <w:rsid w:val="0043153F"/>
  </w:style>
  <w:style w:type="character" w:customStyle="1" w:styleId="WW8Num66z7">
    <w:name w:val="WW8Num66z7"/>
    <w:rsid w:val="0043153F"/>
  </w:style>
  <w:style w:type="character" w:customStyle="1" w:styleId="WW8Num66z8">
    <w:name w:val="WW8Num66z8"/>
    <w:rsid w:val="0043153F"/>
  </w:style>
  <w:style w:type="character" w:customStyle="1" w:styleId="WW8Num67z0">
    <w:name w:val="WW8Num67z0"/>
    <w:rsid w:val="0043153F"/>
    <w:rPr>
      <w:rFonts w:ascii="Open Sans" w:hAnsi="Open Sans" w:cs="Open Sans" w:hint="default"/>
      <w:b/>
      <w:bCs/>
      <w:lang w:val="sl-SI"/>
    </w:rPr>
  </w:style>
  <w:style w:type="character" w:customStyle="1" w:styleId="WW8Num67z1">
    <w:name w:val="WW8Num67z1"/>
    <w:rsid w:val="0043153F"/>
  </w:style>
  <w:style w:type="character" w:customStyle="1" w:styleId="WW8Num67z2">
    <w:name w:val="WW8Num67z2"/>
    <w:rsid w:val="0043153F"/>
  </w:style>
  <w:style w:type="character" w:customStyle="1" w:styleId="WW8Num67z3">
    <w:name w:val="WW8Num67z3"/>
    <w:rsid w:val="0043153F"/>
  </w:style>
  <w:style w:type="character" w:customStyle="1" w:styleId="WW8Num67z4">
    <w:name w:val="WW8Num67z4"/>
    <w:rsid w:val="0043153F"/>
  </w:style>
  <w:style w:type="character" w:customStyle="1" w:styleId="WW8Num67z5">
    <w:name w:val="WW8Num67z5"/>
    <w:rsid w:val="0043153F"/>
  </w:style>
  <w:style w:type="character" w:customStyle="1" w:styleId="WW8Num67z6">
    <w:name w:val="WW8Num67z6"/>
    <w:rsid w:val="0043153F"/>
  </w:style>
  <w:style w:type="character" w:customStyle="1" w:styleId="WW8Num67z7">
    <w:name w:val="WW8Num67z7"/>
    <w:rsid w:val="0043153F"/>
  </w:style>
  <w:style w:type="character" w:customStyle="1" w:styleId="WW8Num67z8">
    <w:name w:val="WW8Num67z8"/>
    <w:rsid w:val="0043153F"/>
  </w:style>
  <w:style w:type="character" w:customStyle="1" w:styleId="WW8Num68z0">
    <w:name w:val="WW8Num68z0"/>
    <w:rsid w:val="0043153F"/>
    <w:rPr>
      <w:rFonts w:ascii="Open Sans" w:hAnsi="Open Sans" w:cs="Open Sans" w:hint="default"/>
      <w:b/>
      <w:bCs/>
      <w:lang w:val="sl-SI"/>
    </w:rPr>
  </w:style>
  <w:style w:type="character" w:customStyle="1" w:styleId="WW8Num68z1">
    <w:name w:val="WW8Num68z1"/>
    <w:rsid w:val="0043153F"/>
  </w:style>
  <w:style w:type="character" w:customStyle="1" w:styleId="WW8Num68z2">
    <w:name w:val="WW8Num68z2"/>
    <w:rsid w:val="0043153F"/>
  </w:style>
  <w:style w:type="character" w:customStyle="1" w:styleId="WW8Num68z3">
    <w:name w:val="WW8Num68z3"/>
    <w:rsid w:val="0043153F"/>
  </w:style>
  <w:style w:type="character" w:customStyle="1" w:styleId="WW8Num68z4">
    <w:name w:val="WW8Num68z4"/>
    <w:rsid w:val="0043153F"/>
  </w:style>
  <w:style w:type="character" w:customStyle="1" w:styleId="WW8Num68z5">
    <w:name w:val="WW8Num68z5"/>
    <w:rsid w:val="0043153F"/>
  </w:style>
  <w:style w:type="character" w:customStyle="1" w:styleId="WW8Num68z6">
    <w:name w:val="WW8Num68z6"/>
    <w:rsid w:val="0043153F"/>
  </w:style>
  <w:style w:type="character" w:customStyle="1" w:styleId="WW8Num68z7">
    <w:name w:val="WW8Num68z7"/>
    <w:rsid w:val="0043153F"/>
  </w:style>
  <w:style w:type="character" w:customStyle="1" w:styleId="WW8Num68z8">
    <w:name w:val="WW8Num68z8"/>
    <w:rsid w:val="0043153F"/>
  </w:style>
  <w:style w:type="character" w:customStyle="1" w:styleId="WW8Num69z0">
    <w:name w:val="WW8Num69z0"/>
    <w:rsid w:val="0043153F"/>
    <w:rPr>
      <w:rFonts w:hint="default"/>
    </w:rPr>
  </w:style>
  <w:style w:type="character" w:customStyle="1" w:styleId="WW8Num69z1">
    <w:name w:val="WW8Num69z1"/>
    <w:rsid w:val="0043153F"/>
  </w:style>
  <w:style w:type="character" w:customStyle="1" w:styleId="WW8Num69z2">
    <w:name w:val="WW8Num69z2"/>
    <w:rsid w:val="0043153F"/>
  </w:style>
  <w:style w:type="character" w:customStyle="1" w:styleId="WW8Num69z3">
    <w:name w:val="WW8Num69z3"/>
    <w:rsid w:val="0043153F"/>
  </w:style>
  <w:style w:type="character" w:customStyle="1" w:styleId="WW8Num69z4">
    <w:name w:val="WW8Num69z4"/>
    <w:rsid w:val="0043153F"/>
  </w:style>
  <w:style w:type="character" w:customStyle="1" w:styleId="WW8Num69z5">
    <w:name w:val="WW8Num69z5"/>
    <w:rsid w:val="0043153F"/>
  </w:style>
  <w:style w:type="character" w:customStyle="1" w:styleId="WW8Num69z6">
    <w:name w:val="WW8Num69z6"/>
    <w:rsid w:val="0043153F"/>
  </w:style>
  <w:style w:type="character" w:customStyle="1" w:styleId="WW8Num69z7">
    <w:name w:val="WW8Num69z7"/>
    <w:rsid w:val="0043153F"/>
  </w:style>
  <w:style w:type="character" w:customStyle="1" w:styleId="WW8Num69z8">
    <w:name w:val="WW8Num69z8"/>
    <w:rsid w:val="0043153F"/>
  </w:style>
  <w:style w:type="character" w:customStyle="1" w:styleId="WW8Num70z0">
    <w:name w:val="WW8Num70z0"/>
    <w:rsid w:val="0043153F"/>
  </w:style>
  <w:style w:type="character" w:customStyle="1" w:styleId="WW8Num70z1">
    <w:name w:val="WW8Num70z1"/>
    <w:rsid w:val="0043153F"/>
  </w:style>
  <w:style w:type="character" w:customStyle="1" w:styleId="WW8Num70z2">
    <w:name w:val="WW8Num70z2"/>
    <w:rsid w:val="0043153F"/>
  </w:style>
  <w:style w:type="character" w:customStyle="1" w:styleId="WW8Num70z3">
    <w:name w:val="WW8Num70z3"/>
    <w:rsid w:val="0043153F"/>
  </w:style>
  <w:style w:type="character" w:customStyle="1" w:styleId="WW8Num70z4">
    <w:name w:val="WW8Num70z4"/>
    <w:rsid w:val="0043153F"/>
  </w:style>
  <w:style w:type="character" w:customStyle="1" w:styleId="WW8Num70z5">
    <w:name w:val="WW8Num70z5"/>
    <w:rsid w:val="0043153F"/>
  </w:style>
  <w:style w:type="character" w:customStyle="1" w:styleId="WW8Num70z6">
    <w:name w:val="WW8Num70z6"/>
    <w:rsid w:val="0043153F"/>
  </w:style>
  <w:style w:type="character" w:customStyle="1" w:styleId="WW8Num70z7">
    <w:name w:val="WW8Num70z7"/>
    <w:rsid w:val="0043153F"/>
  </w:style>
  <w:style w:type="character" w:customStyle="1" w:styleId="WW8Num70z8">
    <w:name w:val="WW8Num70z8"/>
    <w:rsid w:val="0043153F"/>
  </w:style>
  <w:style w:type="character" w:customStyle="1" w:styleId="WW8Num71z0">
    <w:name w:val="WW8Num71z0"/>
    <w:rsid w:val="0043153F"/>
    <w:rPr>
      <w:rFonts w:ascii="Trebuchet MS" w:hAnsi="Trebuchet MS" w:cs="Trebuchet MS" w:hint="default"/>
      <w:b/>
      <w:lang w:val="sl-SI"/>
    </w:rPr>
  </w:style>
  <w:style w:type="character" w:customStyle="1" w:styleId="WW8Num71z1">
    <w:name w:val="WW8Num71z1"/>
    <w:rsid w:val="0043153F"/>
  </w:style>
  <w:style w:type="character" w:customStyle="1" w:styleId="WW8Num71z2">
    <w:name w:val="WW8Num71z2"/>
    <w:rsid w:val="0043153F"/>
  </w:style>
  <w:style w:type="character" w:customStyle="1" w:styleId="WW8Num71z3">
    <w:name w:val="WW8Num71z3"/>
    <w:rsid w:val="0043153F"/>
  </w:style>
  <w:style w:type="character" w:customStyle="1" w:styleId="WW8Num71z4">
    <w:name w:val="WW8Num71z4"/>
    <w:rsid w:val="0043153F"/>
  </w:style>
  <w:style w:type="character" w:customStyle="1" w:styleId="WW8Num71z5">
    <w:name w:val="WW8Num71z5"/>
    <w:rsid w:val="0043153F"/>
  </w:style>
  <w:style w:type="character" w:customStyle="1" w:styleId="WW8Num71z6">
    <w:name w:val="WW8Num71z6"/>
    <w:rsid w:val="0043153F"/>
  </w:style>
  <w:style w:type="character" w:customStyle="1" w:styleId="WW8Num71z7">
    <w:name w:val="WW8Num71z7"/>
    <w:rsid w:val="0043153F"/>
  </w:style>
  <w:style w:type="character" w:customStyle="1" w:styleId="WW8Num71z8">
    <w:name w:val="WW8Num71z8"/>
    <w:rsid w:val="0043153F"/>
  </w:style>
  <w:style w:type="character" w:customStyle="1" w:styleId="WW8Num72z0">
    <w:name w:val="WW8Num72z0"/>
    <w:rsid w:val="0043153F"/>
    <w:rPr>
      <w:rFonts w:ascii="Trebuchet MS" w:hAnsi="Trebuchet MS" w:cs="Trebuchet MS" w:hint="default"/>
      <w:b/>
      <w:lang w:val="it-IT"/>
    </w:rPr>
  </w:style>
  <w:style w:type="character" w:customStyle="1" w:styleId="WW8Num72z1">
    <w:name w:val="WW8Num72z1"/>
    <w:rsid w:val="0043153F"/>
  </w:style>
  <w:style w:type="character" w:customStyle="1" w:styleId="WW8Num72z2">
    <w:name w:val="WW8Num72z2"/>
    <w:rsid w:val="0043153F"/>
  </w:style>
  <w:style w:type="character" w:customStyle="1" w:styleId="WW8Num72z3">
    <w:name w:val="WW8Num72z3"/>
    <w:rsid w:val="0043153F"/>
  </w:style>
  <w:style w:type="character" w:customStyle="1" w:styleId="WW8Num72z4">
    <w:name w:val="WW8Num72z4"/>
    <w:rsid w:val="0043153F"/>
  </w:style>
  <w:style w:type="character" w:customStyle="1" w:styleId="WW8Num72z5">
    <w:name w:val="WW8Num72z5"/>
    <w:rsid w:val="0043153F"/>
  </w:style>
  <w:style w:type="character" w:customStyle="1" w:styleId="WW8Num72z6">
    <w:name w:val="WW8Num72z6"/>
    <w:rsid w:val="0043153F"/>
  </w:style>
  <w:style w:type="character" w:customStyle="1" w:styleId="WW8Num72z7">
    <w:name w:val="WW8Num72z7"/>
    <w:rsid w:val="0043153F"/>
  </w:style>
  <w:style w:type="character" w:customStyle="1" w:styleId="WW8Num72z8">
    <w:name w:val="WW8Num72z8"/>
    <w:rsid w:val="0043153F"/>
  </w:style>
  <w:style w:type="character" w:customStyle="1" w:styleId="WW8Num73z0">
    <w:name w:val="WW8Num73z0"/>
    <w:rsid w:val="0043153F"/>
    <w:rPr>
      <w:rFonts w:ascii="Trebuchet MS" w:hAnsi="Trebuchet MS" w:cs="Trebuchet MS" w:hint="default"/>
      <w:b/>
      <w:bCs/>
      <w:lang w:val="it-IT"/>
    </w:rPr>
  </w:style>
  <w:style w:type="character" w:customStyle="1" w:styleId="WW8Num73z1">
    <w:name w:val="WW8Num73z1"/>
    <w:rsid w:val="0043153F"/>
  </w:style>
  <w:style w:type="character" w:customStyle="1" w:styleId="WW8Num73z2">
    <w:name w:val="WW8Num73z2"/>
    <w:rsid w:val="0043153F"/>
  </w:style>
  <w:style w:type="character" w:customStyle="1" w:styleId="WW8Num73z3">
    <w:name w:val="WW8Num73z3"/>
    <w:rsid w:val="0043153F"/>
  </w:style>
  <w:style w:type="character" w:customStyle="1" w:styleId="WW8Num73z4">
    <w:name w:val="WW8Num73z4"/>
    <w:rsid w:val="0043153F"/>
  </w:style>
  <w:style w:type="character" w:customStyle="1" w:styleId="WW8Num73z5">
    <w:name w:val="WW8Num73z5"/>
    <w:rsid w:val="0043153F"/>
  </w:style>
  <w:style w:type="character" w:customStyle="1" w:styleId="WW8Num73z6">
    <w:name w:val="WW8Num73z6"/>
    <w:rsid w:val="0043153F"/>
  </w:style>
  <w:style w:type="character" w:customStyle="1" w:styleId="WW8Num73z7">
    <w:name w:val="WW8Num73z7"/>
    <w:rsid w:val="0043153F"/>
  </w:style>
  <w:style w:type="character" w:customStyle="1" w:styleId="WW8Num73z8">
    <w:name w:val="WW8Num73z8"/>
    <w:rsid w:val="0043153F"/>
  </w:style>
  <w:style w:type="character" w:customStyle="1" w:styleId="WW8Num74z0">
    <w:name w:val="WW8Num74z0"/>
    <w:rsid w:val="0043153F"/>
    <w:rPr>
      <w:rFonts w:ascii="Trebuchet MS" w:hAnsi="Trebuchet MS" w:cs="Trebuchet MS" w:hint="default"/>
      <w:b/>
      <w:bCs/>
      <w:lang w:val="it-IT"/>
    </w:rPr>
  </w:style>
  <w:style w:type="character" w:customStyle="1" w:styleId="WW8Num74z1">
    <w:name w:val="WW8Num74z1"/>
    <w:rsid w:val="0043153F"/>
  </w:style>
  <w:style w:type="character" w:customStyle="1" w:styleId="WW8Num74z2">
    <w:name w:val="WW8Num74z2"/>
    <w:rsid w:val="0043153F"/>
  </w:style>
  <w:style w:type="character" w:customStyle="1" w:styleId="WW8Num74z3">
    <w:name w:val="WW8Num74z3"/>
    <w:rsid w:val="0043153F"/>
  </w:style>
  <w:style w:type="character" w:customStyle="1" w:styleId="WW8Num74z4">
    <w:name w:val="WW8Num74z4"/>
    <w:rsid w:val="0043153F"/>
  </w:style>
  <w:style w:type="character" w:customStyle="1" w:styleId="WW8Num74z5">
    <w:name w:val="WW8Num74z5"/>
    <w:rsid w:val="0043153F"/>
  </w:style>
  <w:style w:type="character" w:customStyle="1" w:styleId="WW8Num74z6">
    <w:name w:val="WW8Num74z6"/>
    <w:rsid w:val="0043153F"/>
  </w:style>
  <w:style w:type="character" w:customStyle="1" w:styleId="WW8Num74z7">
    <w:name w:val="WW8Num74z7"/>
    <w:rsid w:val="0043153F"/>
  </w:style>
  <w:style w:type="character" w:customStyle="1" w:styleId="WW8Num74z8">
    <w:name w:val="WW8Num74z8"/>
    <w:rsid w:val="0043153F"/>
  </w:style>
  <w:style w:type="character" w:customStyle="1" w:styleId="WW8Num75z0">
    <w:name w:val="WW8Num75z0"/>
    <w:rsid w:val="0043153F"/>
    <w:rPr>
      <w:rFonts w:ascii="Trebuchet MS" w:hAnsi="Trebuchet MS" w:cs="Trebuchet MS" w:hint="default"/>
      <w:b/>
      <w:color w:val="1F497D"/>
      <w:lang w:val="it-IT"/>
    </w:rPr>
  </w:style>
  <w:style w:type="character" w:customStyle="1" w:styleId="WW8Num75z1">
    <w:name w:val="WW8Num75z1"/>
    <w:rsid w:val="0043153F"/>
  </w:style>
  <w:style w:type="character" w:customStyle="1" w:styleId="WW8Num75z2">
    <w:name w:val="WW8Num75z2"/>
    <w:rsid w:val="0043153F"/>
  </w:style>
  <w:style w:type="character" w:customStyle="1" w:styleId="WW8Num75z3">
    <w:name w:val="WW8Num75z3"/>
    <w:rsid w:val="0043153F"/>
  </w:style>
  <w:style w:type="character" w:customStyle="1" w:styleId="WW8Num75z4">
    <w:name w:val="WW8Num75z4"/>
    <w:rsid w:val="0043153F"/>
  </w:style>
  <w:style w:type="character" w:customStyle="1" w:styleId="WW8Num75z5">
    <w:name w:val="WW8Num75z5"/>
    <w:rsid w:val="0043153F"/>
  </w:style>
  <w:style w:type="character" w:customStyle="1" w:styleId="WW8Num75z6">
    <w:name w:val="WW8Num75z6"/>
    <w:rsid w:val="0043153F"/>
  </w:style>
  <w:style w:type="character" w:customStyle="1" w:styleId="WW8Num75z7">
    <w:name w:val="WW8Num75z7"/>
    <w:rsid w:val="0043153F"/>
  </w:style>
  <w:style w:type="character" w:customStyle="1" w:styleId="WW8Num75z8">
    <w:name w:val="WW8Num75z8"/>
    <w:rsid w:val="0043153F"/>
  </w:style>
  <w:style w:type="character" w:customStyle="1" w:styleId="WW8Num76z0">
    <w:name w:val="WW8Num76z0"/>
    <w:rsid w:val="0043153F"/>
    <w:rPr>
      <w:rFonts w:ascii="Trebuchet MS" w:hAnsi="Trebuchet MS" w:cs="Trebuchet MS" w:hint="default"/>
      <w:b/>
      <w:lang w:val="it-IT"/>
    </w:rPr>
  </w:style>
  <w:style w:type="character" w:customStyle="1" w:styleId="WW8Num76z1">
    <w:name w:val="WW8Num76z1"/>
    <w:rsid w:val="0043153F"/>
  </w:style>
  <w:style w:type="character" w:customStyle="1" w:styleId="WW8Num76z2">
    <w:name w:val="WW8Num76z2"/>
    <w:rsid w:val="0043153F"/>
  </w:style>
  <w:style w:type="character" w:customStyle="1" w:styleId="WW8Num76z3">
    <w:name w:val="WW8Num76z3"/>
    <w:rsid w:val="0043153F"/>
  </w:style>
  <w:style w:type="character" w:customStyle="1" w:styleId="WW8Num76z4">
    <w:name w:val="WW8Num76z4"/>
    <w:rsid w:val="0043153F"/>
  </w:style>
  <w:style w:type="character" w:customStyle="1" w:styleId="WW8Num76z5">
    <w:name w:val="WW8Num76z5"/>
    <w:rsid w:val="0043153F"/>
  </w:style>
  <w:style w:type="character" w:customStyle="1" w:styleId="WW8Num76z6">
    <w:name w:val="WW8Num76z6"/>
    <w:rsid w:val="0043153F"/>
  </w:style>
  <w:style w:type="character" w:customStyle="1" w:styleId="WW8Num76z7">
    <w:name w:val="WW8Num76z7"/>
    <w:rsid w:val="0043153F"/>
  </w:style>
  <w:style w:type="character" w:customStyle="1" w:styleId="WW8Num76z8">
    <w:name w:val="WW8Num76z8"/>
    <w:rsid w:val="0043153F"/>
  </w:style>
  <w:style w:type="character" w:customStyle="1" w:styleId="WW8Num77z0">
    <w:name w:val="WW8Num77z0"/>
    <w:rsid w:val="0043153F"/>
    <w:rPr>
      <w:rFonts w:hint="default"/>
    </w:rPr>
  </w:style>
  <w:style w:type="character" w:customStyle="1" w:styleId="WW8Num77z1">
    <w:name w:val="WW8Num77z1"/>
    <w:rsid w:val="0043153F"/>
  </w:style>
  <w:style w:type="character" w:customStyle="1" w:styleId="WW8Num77z2">
    <w:name w:val="WW8Num77z2"/>
    <w:rsid w:val="0043153F"/>
  </w:style>
  <w:style w:type="character" w:customStyle="1" w:styleId="WW8Num77z3">
    <w:name w:val="WW8Num77z3"/>
    <w:rsid w:val="0043153F"/>
  </w:style>
  <w:style w:type="character" w:customStyle="1" w:styleId="WW8Num77z4">
    <w:name w:val="WW8Num77z4"/>
    <w:rsid w:val="0043153F"/>
  </w:style>
  <w:style w:type="character" w:customStyle="1" w:styleId="WW8Num77z5">
    <w:name w:val="WW8Num77z5"/>
    <w:rsid w:val="0043153F"/>
  </w:style>
  <w:style w:type="character" w:customStyle="1" w:styleId="WW8Num77z6">
    <w:name w:val="WW8Num77z6"/>
    <w:rsid w:val="0043153F"/>
  </w:style>
  <w:style w:type="character" w:customStyle="1" w:styleId="WW8Num77z7">
    <w:name w:val="WW8Num77z7"/>
    <w:rsid w:val="0043153F"/>
  </w:style>
  <w:style w:type="character" w:customStyle="1" w:styleId="WW8Num77z8">
    <w:name w:val="WW8Num77z8"/>
    <w:rsid w:val="0043153F"/>
  </w:style>
  <w:style w:type="character" w:customStyle="1" w:styleId="WW8Num78z0">
    <w:name w:val="WW8Num78z0"/>
    <w:rsid w:val="0043153F"/>
    <w:rPr>
      <w:rFonts w:cs="Open Sans" w:hint="default"/>
      <w:lang w:val="it-IT"/>
    </w:rPr>
  </w:style>
  <w:style w:type="character" w:customStyle="1" w:styleId="WW8Num78z1">
    <w:name w:val="WW8Num78z1"/>
    <w:rsid w:val="0043153F"/>
  </w:style>
  <w:style w:type="character" w:customStyle="1" w:styleId="WW8Num78z2">
    <w:name w:val="WW8Num78z2"/>
    <w:rsid w:val="0043153F"/>
  </w:style>
  <w:style w:type="character" w:customStyle="1" w:styleId="WW8Num78z3">
    <w:name w:val="WW8Num78z3"/>
    <w:rsid w:val="0043153F"/>
  </w:style>
  <w:style w:type="character" w:customStyle="1" w:styleId="WW8Num78z4">
    <w:name w:val="WW8Num78z4"/>
    <w:rsid w:val="0043153F"/>
  </w:style>
  <w:style w:type="character" w:customStyle="1" w:styleId="WW8Num78z5">
    <w:name w:val="WW8Num78z5"/>
    <w:rsid w:val="0043153F"/>
  </w:style>
  <w:style w:type="character" w:customStyle="1" w:styleId="WW8Num78z6">
    <w:name w:val="WW8Num78z6"/>
    <w:rsid w:val="0043153F"/>
  </w:style>
  <w:style w:type="character" w:customStyle="1" w:styleId="WW8Num78z7">
    <w:name w:val="WW8Num78z7"/>
    <w:rsid w:val="0043153F"/>
  </w:style>
  <w:style w:type="character" w:customStyle="1" w:styleId="WW8Num78z8">
    <w:name w:val="WW8Num78z8"/>
    <w:rsid w:val="0043153F"/>
  </w:style>
  <w:style w:type="character" w:customStyle="1" w:styleId="WW8Num79z0">
    <w:name w:val="WW8Num79z0"/>
    <w:rsid w:val="0043153F"/>
    <w:rPr>
      <w:rFonts w:hint="default"/>
    </w:rPr>
  </w:style>
  <w:style w:type="character" w:customStyle="1" w:styleId="WW8Num80z0">
    <w:name w:val="WW8Num80z0"/>
    <w:rsid w:val="0043153F"/>
    <w:rPr>
      <w:rFonts w:ascii="Trebuchet MS" w:hAnsi="Trebuchet MS" w:cs="Trebuchet MS" w:hint="default"/>
      <w:b/>
    </w:rPr>
  </w:style>
  <w:style w:type="character" w:customStyle="1" w:styleId="WW8Num80z1">
    <w:name w:val="WW8Num80z1"/>
    <w:rsid w:val="0043153F"/>
  </w:style>
  <w:style w:type="character" w:customStyle="1" w:styleId="WW8Num80z2">
    <w:name w:val="WW8Num80z2"/>
    <w:rsid w:val="0043153F"/>
  </w:style>
  <w:style w:type="character" w:customStyle="1" w:styleId="WW8Num80z3">
    <w:name w:val="WW8Num80z3"/>
    <w:rsid w:val="0043153F"/>
  </w:style>
  <w:style w:type="character" w:customStyle="1" w:styleId="WW8Num80z4">
    <w:name w:val="WW8Num80z4"/>
    <w:rsid w:val="0043153F"/>
  </w:style>
  <w:style w:type="character" w:customStyle="1" w:styleId="WW8Num80z5">
    <w:name w:val="WW8Num80z5"/>
    <w:rsid w:val="0043153F"/>
  </w:style>
  <w:style w:type="character" w:customStyle="1" w:styleId="WW8Num80z6">
    <w:name w:val="WW8Num80z6"/>
    <w:rsid w:val="0043153F"/>
  </w:style>
  <w:style w:type="character" w:customStyle="1" w:styleId="WW8Num80z7">
    <w:name w:val="WW8Num80z7"/>
    <w:rsid w:val="0043153F"/>
  </w:style>
  <w:style w:type="character" w:customStyle="1" w:styleId="WW8Num80z8">
    <w:name w:val="WW8Num80z8"/>
    <w:rsid w:val="0043153F"/>
  </w:style>
  <w:style w:type="character" w:customStyle="1" w:styleId="WW8Num81z0">
    <w:name w:val="WW8Num81z0"/>
    <w:rsid w:val="0043153F"/>
    <w:rPr>
      <w:rFonts w:ascii="Open Sans" w:hAnsi="Open Sans" w:cs="Open Sans" w:hint="default"/>
      <w:b/>
      <w:bCs/>
      <w:lang w:val="it-IT"/>
    </w:rPr>
  </w:style>
  <w:style w:type="character" w:customStyle="1" w:styleId="WW8Num81z1">
    <w:name w:val="WW8Num81z1"/>
    <w:rsid w:val="0043153F"/>
  </w:style>
  <w:style w:type="character" w:customStyle="1" w:styleId="WW8Num81z2">
    <w:name w:val="WW8Num81z2"/>
    <w:rsid w:val="0043153F"/>
  </w:style>
  <w:style w:type="character" w:customStyle="1" w:styleId="WW8Num81z3">
    <w:name w:val="WW8Num81z3"/>
    <w:rsid w:val="0043153F"/>
  </w:style>
  <w:style w:type="character" w:customStyle="1" w:styleId="WW8Num81z4">
    <w:name w:val="WW8Num81z4"/>
    <w:rsid w:val="0043153F"/>
  </w:style>
  <w:style w:type="character" w:customStyle="1" w:styleId="WW8Num81z5">
    <w:name w:val="WW8Num81z5"/>
    <w:rsid w:val="0043153F"/>
  </w:style>
  <w:style w:type="character" w:customStyle="1" w:styleId="WW8Num81z6">
    <w:name w:val="WW8Num81z6"/>
    <w:rsid w:val="0043153F"/>
  </w:style>
  <w:style w:type="character" w:customStyle="1" w:styleId="WW8Num81z7">
    <w:name w:val="WW8Num81z7"/>
    <w:rsid w:val="0043153F"/>
  </w:style>
  <w:style w:type="character" w:customStyle="1" w:styleId="WW8Num81z8">
    <w:name w:val="WW8Num81z8"/>
    <w:rsid w:val="0043153F"/>
  </w:style>
  <w:style w:type="character" w:customStyle="1" w:styleId="WW8Num82z0">
    <w:name w:val="WW8Num82z0"/>
    <w:rsid w:val="0043153F"/>
    <w:rPr>
      <w:rFonts w:cs="Open Sans"/>
      <w:lang w:val="it-IT"/>
    </w:rPr>
  </w:style>
  <w:style w:type="character" w:customStyle="1" w:styleId="WW8Num83z0">
    <w:name w:val="WW8Num83z0"/>
    <w:rsid w:val="0043153F"/>
    <w:rPr>
      <w:rFonts w:cs="Open Sans"/>
      <w:lang w:val="it-IT"/>
    </w:rPr>
  </w:style>
  <w:style w:type="character" w:customStyle="1" w:styleId="WW8Num83z1">
    <w:name w:val="WW8Num83z1"/>
    <w:rsid w:val="0043153F"/>
  </w:style>
  <w:style w:type="character" w:customStyle="1" w:styleId="WW8Num83z2">
    <w:name w:val="WW8Num83z2"/>
    <w:rsid w:val="0043153F"/>
  </w:style>
  <w:style w:type="character" w:customStyle="1" w:styleId="WW8Num83z3">
    <w:name w:val="WW8Num83z3"/>
    <w:rsid w:val="0043153F"/>
  </w:style>
  <w:style w:type="character" w:customStyle="1" w:styleId="WW8Num83z4">
    <w:name w:val="WW8Num83z4"/>
    <w:rsid w:val="0043153F"/>
  </w:style>
  <w:style w:type="character" w:customStyle="1" w:styleId="WW8Num83z5">
    <w:name w:val="WW8Num83z5"/>
    <w:rsid w:val="0043153F"/>
  </w:style>
  <w:style w:type="character" w:customStyle="1" w:styleId="WW8Num83z6">
    <w:name w:val="WW8Num83z6"/>
    <w:rsid w:val="0043153F"/>
  </w:style>
  <w:style w:type="character" w:customStyle="1" w:styleId="WW8Num83z7">
    <w:name w:val="WW8Num83z7"/>
    <w:rsid w:val="0043153F"/>
  </w:style>
  <w:style w:type="character" w:customStyle="1" w:styleId="WW8Num83z8">
    <w:name w:val="WW8Num83z8"/>
    <w:rsid w:val="0043153F"/>
  </w:style>
  <w:style w:type="character" w:customStyle="1" w:styleId="WW8Num84z0">
    <w:name w:val="WW8Num84z0"/>
    <w:rsid w:val="0043153F"/>
    <w:rPr>
      <w:rFonts w:ascii="Trebuchet MS" w:hAnsi="Trebuchet MS" w:cs="Trebuchet MS" w:hint="default"/>
      <w:b/>
      <w:lang w:val="sl-SI"/>
    </w:rPr>
  </w:style>
  <w:style w:type="character" w:customStyle="1" w:styleId="WW8Num84z1">
    <w:name w:val="WW8Num84z1"/>
    <w:rsid w:val="0043153F"/>
  </w:style>
  <w:style w:type="character" w:customStyle="1" w:styleId="WW8Num84z2">
    <w:name w:val="WW8Num84z2"/>
    <w:rsid w:val="0043153F"/>
  </w:style>
  <w:style w:type="character" w:customStyle="1" w:styleId="WW8Num84z3">
    <w:name w:val="WW8Num84z3"/>
    <w:rsid w:val="0043153F"/>
  </w:style>
  <w:style w:type="character" w:customStyle="1" w:styleId="WW8Num84z4">
    <w:name w:val="WW8Num84z4"/>
    <w:rsid w:val="0043153F"/>
  </w:style>
  <w:style w:type="character" w:customStyle="1" w:styleId="WW8Num84z5">
    <w:name w:val="WW8Num84z5"/>
    <w:rsid w:val="0043153F"/>
  </w:style>
  <w:style w:type="character" w:customStyle="1" w:styleId="WW8Num84z6">
    <w:name w:val="WW8Num84z6"/>
    <w:rsid w:val="0043153F"/>
  </w:style>
  <w:style w:type="character" w:customStyle="1" w:styleId="WW8Num84z7">
    <w:name w:val="WW8Num84z7"/>
    <w:rsid w:val="0043153F"/>
  </w:style>
  <w:style w:type="character" w:customStyle="1" w:styleId="WW8Num84z8">
    <w:name w:val="WW8Num84z8"/>
    <w:rsid w:val="0043153F"/>
  </w:style>
  <w:style w:type="character" w:customStyle="1" w:styleId="WW8Num85z0">
    <w:name w:val="WW8Num85z0"/>
    <w:rsid w:val="0043153F"/>
    <w:rPr>
      <w:rFonts w:cs="Open Sans" w:hint="default"/>
      <w:lang w:val="it-IT"/>
    </w:rPr>
  </w:style>
  <w:style w:type="character" w:customStyle="1" w:styleId="WW8Num85z1">
    <w:name w:val="WW8Num85z1"/>
    <w:rsid w:val="0043153F"/>
  </w:style>
  <w:style w:type="character" w:customStyle="1" w:styleId="WW8Num85z2">
    <w:name w:val="WW8Num85z2"/>
    <w:rsid w:val="0043153F"/>
  </w:style>
  <w:style w:type="character" w:customStyle="1" w:styleId="WW8Num85z3">
    <w:name w:val="WW8Num85z3"/>
    <w:rsid w:val="0043153F"/>
  </w:style>
  <w:style w:type="character" w:customStyle="1" w:styleId="WW8Num85z4">
    <w:name w:val="WW8Num85z4"/>
    <w:rsid w:val="0043153F"/>
  </w:style>
  <w:style w:type="character" w:customStyle="1" w:styleId="WW8Num85z5">
    <w:name w:val="WW8Num85z5"/>
    <w:rsid w:val="0043153F"/>
  </w:style>
  <w:style w:type="character" w:customStyle="1" w:styleId="WW8Num85z6">
    <w:name w:val="WW8Num85z6"/>
    <w:rsid w:val="0043153F"/>
  </w:style>
  <w:style w:type="character" w:customStyle="1" w:styleId="WW8Num85z7">
    <w:name w:val="WW8Num85z7"/>
    <w:rsid w:val="0043153F"/>
  </w:style>
  <w:style w:type="character" w:customStyle="1" w:styleId="WW8Num85z8">
    <w:name w:val="WW8Num85z8"/>
    <w:rsid w:val="0043153F"/>
  </w:style>
  <w:style w:type="character" w:customStyle="1" w:styleId="WW8Num86z0">
    <w:name w:val="WW8Num86z0"/>
    <w:rsid w:val="0043153F"/>
    <w:rPr>
      <w:rFonts w:ascii="Open Sans" w:eastAsia="Times New Roman" w:hAnsi="Open Sans" w:cs="Open Sans"/>
      <w:b/>
      <w:bCs/>
      <w:lang w:val="sl-SI"/>
    </w:rPr>
  </w:style>
  <w:style w:type="character" w:customStyle="1" w:styleId="WW8Num86z1">
    <w:name w:val="WW8Num86z1"/>
    <w:rsid w:val="0043153F"/>
  </w:style>
  <w:style w:type="character" w:customStyle="1" w:styleId="WW8Num86z2">
    <w:name w:val="WW8Num86z2"/>
    <w:rsid w:val="0043153F"/>
  </w:style>
  <w:style w:type="character" w:customStyle="1" w:styleId="WW8Num86z3">
    <w:name w:val="WW8Num86z3"/>
    <w:rsid w:val="0043153F"/>
  </w:style>
  <w:style w:type="character" w:customStyle="1" w:styleId="WW8Num86z4">
    <w:name w:val="WW8Num86z4"/>
    <w:rsid w:val="0043153F"/>
  </w:style>
  <w:style w:type="character" w:customStyle="1" w:styleId="WW8Num86z5">
    <w:name w:val="WW8Num86z5"/>
    <w:rsid w:val="0043153F"/>
  </w:style>
  <w:style w:type="character" w:customStyle="1" w:styleId="WW8Num86z6">
    <w:name w:val="WW8Num86z6"/>
    <w:rsid w:val="0043153F"/>
  </w:style>
  <w:style w:type="character" w:customStyle="1" w:styleId="WW8Num86z7">
    <w:name w:val="WW8Num86z7"/>
    <w:rsid w:val="0043153F"/>
  </w:style>
  <w:style w:type="character" w:customStyle="1" w:styleId="WW8Num86z8">
    <w:name w:val="WW8Num86z8"/>
    <w:rsid w:val="0043153F"/>
  </w:style>
  <w:style w:type="character" w:customStyle="1" w:styleId="WW8Num87z0">
    <w:name w:val="WW8Num87z0"/>
    <w:rsid w:val="0043153F"/>
    <w:rPr>
      <w:rFonts w:cs="Open Sans" w:hint="default"/>
      <w:lang w:val="it-IT"/>
    </w:rPr>
  </w:style>
  <w:style w:type="character" w:customStyle="1" w:styleId="WW8Num87z1">
    <w:name w:val="WW8Num87z1"/>
    <w:rsid w:val="0043153F"/>
  </w:style>
  <w:style w:type="character" w:customStyle="1" w:styleId="WW8Num87z2">
    <w:name w:val="WW8Num87z2"/>
    <w:rsid w:val="0043153F"/>
  </w:style>
  <w:style w:type="character" w:customStyle="1" w:styleId="WW8Num87z3">
    <w:name w:val="WW8Num87z3"/>
    <w:rsid w:val="0043153F"/>
  </w:style>
  <w:style w:type="character" w:customStyle="1" w:styleId="WW8Num87z4">
    <w:name w:val="WW8Num87z4"/>
    <w:rsid w:val="0043153F"/>
  </w:style>
  <w:style w:type="character" w:customStyle="1" w:styleId="WW8Num87z5">
    <w:name w:val="WW8Num87z5"/>
    <w:rsid w:val="0043153F"/>
  </w:style>
  <w:style w:type="character" w:customStyle="1" w:styleId="WW8Num87z6">
    <w:name w:val="WW8Num87z6"/>
    <w:rsid w:val="0043153F"/>
  </w:style>
  <w:style w:type="character" w:customStyle="1" w:styleId="WW8Num87z7">
    <w:name w:val="WW8Num87z7"/>
    <w:rsid w:val="0043153F"/>
  </w:style>
  <w:style w:type="character" w:customStyle="1" w:styleId="WW8Num87z8">
    <w:name w:val="WW8Num87z8"/>
    <w:rsid w:val="0043153F"/>
  </w:style>
  <w:style w:type="character" w:customStyle="1" w:styleId="WW8Num88z0">
    <w:name w:val="WW8Num88z0"/>
    <w:rsid w:val="0043153F"/>
    <w:rPr>
      <w:rFonts w:ascii="Trebuchet MS" w:hAnsi="Trebuchet MS" w:cs="Trebuchet MS" w:hint="default"/>
      <w:b/>
      <w:lang w:val="sl-SI"/>
    </w:rPr>
  </w:style>
  <w:style w:type="character" w:customStyle="1" w:styleId="WW8Num88z1">
    <w:name w:val="WW8Num88z1"/>
    <w:rsid w:val="0043153F"/>
  </w:style>
  <w:style w:type="character" w:customStyle="1" w:styleId="WW8Num88z2">
    <w:name w:val="WW8Num88z2"/>
    <w:rsid w:val="0043153F"/>
  </w:style>
  <w:style w:type="character" w:customStyle="1" w:styleId="WW8Num88z3">
    <w:name w:val="WW8Num88z3"/>
    <w:rsid w:val="0043153F"/>
  </w:style>
  <w:style w:type="character" w:customStyle="1" w:styleId="WW8Num88z4">
    <w:name w:val="WW8Num88z4"/>
    <w:rsid w:val="0043153F"/>
  </w:style>
  <w:style w:type="character" w:customStyle="1" w:styleId="WW8Num88z5">
    <w:name w:val="WW8Num88z5"/>
    <w:rsid w:val="0043153F"/>
  </w:style>
  <w:style w:type="character" w:customStyle="1" w:styleId="WW8Num88z6">
    <w:name w:val="WW8Num88z6"/>
    <w:rsid w:val="0043153F"/>
  </w:style>
  <w:style w:type="character" w:customStyle="1" w:styleId="WW8Num88z7">
    <w:name w:val="WW8Num88z7"/>
    <w:rsid w:val="0043153F"/>
  </w:style>
  <w:style w:type="character" w:customStyle="1" w:styleId="WW8Num88z8">
    <w:name w:val="WW8Num88z8"/>
    <w:rsid w:val="0043153F"/>
  </w:style>
  <w:style w:type="character" w:customStyle="1" w:styleId="WW8Num89z0">
    <w:name w:val="WW8Num89z0"/>
    <w:rsid w:val="0043153F"/>
    <w:rPr>
      <w:rFonts w:cs="Open Sans" w:hint="default"/>
      <w:lang w:val="sl-SI"/>
    </w:rPr>
  </w:style>
  <w:style w:type="character" w:customStyle="1" w:styleId="WW8Num89z1">
    <w:name w:val="WW8Num89z1"/>
    <w:rsid w:val="0043153F"/>
  </w:style>
  <w:style w:type="character" w:customStyle="1" w:styleId="WW8Num89z2">
    <w:name w:val="WW8Num89z2"/>
    <w:rsid w:val="0043153F"/>
  </w:style>
  <w:style w:type="character" w:customStyle="1" w:styleId="WW8Num89z3">
    <w:name w:val="WW8Num89z3"/>
    <w:rsid w:val="0043153F"/>
  </w:style>
  <w:style w:type="character" w:customStyle="1" w:styleId="WW8Num89z4">
    <w:name w:val="WW8Num89z4"/>
    <w:rsid w:val="0043153F"/>
  </w:style>
  <w:style w:type="character" w:customStyle="1" w:styleId="WW8Num89z5">
    <w:name w:val="WW8Num89z5"/>
    <w:rsid w:val="0043153F"/>
  </w:style>
  <w:style w:type="character" w:customStyle="1" w:styleId="WW8Num89z6">
    <w:name w:val="WW8Num89z6"/>
    <w:rsid w:val="0043153F"/>
  </w:style>
  <w:style w:type="character" w:customStyle="1" w:styleId="WW8Num89z7">
    <w:name w:val="WW8Num89z7"/>
    <w:rsid w:val="0043153F"/>
  </w:style>
  <w:style w:type="character" w:customStyle="1" w:styleId="WW8Num89z8">
    <w:name w:val="WW8Num89z8"/>
    <w:rsid w:val="0043153F"/>
  </w:style>
  <w:style w:type="character" w:customStyle="1" w:styleId="WW8Num90z0">
    <w:name w:val="WW8Num90z0"/>
    <w:rsid w:val="0043153F"/>
    <w:rPr>
      <w:rFonts w:ascii="Trebuchet MS" w:eastAsia="Times New Roman" w:hAnsi="Trebuchet MS" w:cs="Trebuchet MS" w:hint="default"/>
      <w:b/>
      <w:lang w:val="sl-SI"/>
    </w:rPr>
  </w:style>
  <w:style w:type="character" w:customStyle="1" w:styleId="WW8Num90z1">
    <w:name w:val="WW8Num90z1"/>
    <w:rsid w:val="0043153F"/>
  </w:style>
  <w:style w:type="character" w:customStyle="1" w:styleId="WW8Num90z2">
    <w:name w:val="WW8Num90z2"/>
    <w:rsid w:val="0043153F"/>
  </w:style>
  <w:style w:type="character" w:customStyle="1" w:styleId="WW8Num90z3">
    <w:name w:val="WW8Num90z3"/>
    <w:rsid w:val="0043153F"/>
  </w:style>
  <w:style w:type="character" w:customStyle="1" w:styleId="WW8Num90z4">
    <w:name w:val="WW8Num90z4"/>
    <w:rsid w:val="0043153F"/>
  </w:style>
  <w:style w:type="character" w:customStyle="1" w:styleId="WW8Num90z5">
    <w:name w:val="WW8Num90z5"/>
    <w:rsid w:val="0043153F"/>
  </w:style>
  <w:style w:type="character" w:customStyle="1" w:styleId="WW8Num90z6">
    <w:name w:val="WW8Num90z6"/>
    <w:rsid w:val="0043153F"/>
  </w:style>
  <w:style w:type="character" w:customStyle="1" w:styleId="WW8Num90z7">
    <w:name w:val="WW8Num90z7"/>
    <w:rsid w:val="0043153F"/>
  </w:style>
  <w:style w:type="character" w:customStyle="1" w:styleId="WW8Num90z8">
    <w:name w:val="WW8Num90z8"/>
    <w:rsid w:val="0043153F"/>
  </w:style>
  <w:style w:type="character" w:customStyle="1" w:styleId="WW8Num91z0">
    <w:name w:val="WW8Num91z0"/>
    <w:rsid w:val="0043153F"/>
    <w:rPr>
      <w:rFonts w:ascii="Open Sans" w:hAnsi="Open Sans" w:cs="Open Sans"/>
      <w:b/>
      <w:bCs/>
      <w:lang w:val="it-IT"/>
    </w:rPr>
  </w:style>
  <w:style w:type="character" w:customStyle="1" w:styleId="WW8Num91z1">
    <w:name w:val="WW8Num91z1"/>
    <w:rsid w:val="0043153F"/>
  </w:style>
  <w:style w:type="character" w:customStyle="1" w:styleId="WW8Num91z2">
    <w:name w:val="WW8Num91z2"/>
    <w:rsid w:val="0043153F"/>
  </w:style>
  <w:style w:type="character" w:customStyle="1" w:styleId="WW8Num91z3">
    <w:name w:val="WW8Num91z3"/>
    <w:rsid w:val="0043153F"/>
  </w:style>
  <w:style w:type="character" w:customStyle="1" w:styleId="WW8Num91z4">
    <w:name w:val="WW8Num91z4"/>
    <w:rsid w:val="0043153F"/>
  </w:style>
  <w:style w:type="character" w:customStyle="1" w:styleId="WW8Num91z5">
    <w:name w:val="WW8Num91z5"/>
    <w:rsid w:val="0043153F"/>
  </w:style>
  <w:style w:type="character" w:customStyle="1" w:styleId="WW8Num91z6">
    <w:name w:val="WW8Num91z6"/>
    <w:rsid w:val="0043153F"/>
  </w:style>
  <w:style w:type="character" w:customStyle="1" w:styleId="WW8Num91z7">
    <w:name w:val="WW8Num91z7"/>
    <w:rsid w:val="0043153F"/>
  </w:style>
  <w:style w:type="character" w:customStyle="1" w:styleId="WW8Num91z8">
    <w:name w:val="WW8Num91z8"/>
    <w:rsid w:val="0043153F"/>
  </w:style>
  <w:style w:type="character" w:customStyle="1" w:styleId="WW8Num92z0">
    <w:name w:val="WW8Num92z0"/>
    <w:rsid w:val="0043153F"/>
    <w:rPr>
      <w:rFonts w:ascii="Open Sans" w:hAnsi="Open Sans" w:cs="Open Sans" w:hint="default"/>
      <w:b/>
      <w:bCs/>
      <w:highlight w:val="yellow"/>
      <w:lang w:val="sl-SI"/>
    </w:rPr>
  </w:style>
  <w:style w:type="character" w:customStyle="1" w:styleId="WW8Num92z1">
    <w:name w:val="WW8Num92z1"/>
    <w:rsid w:val="0043153F"/>
  </w:style>
  <w:style w:type="character" w:customStyle="1" w:styleId="WW8Num92z2">
    <w:name w:val="WW8Num92z2"/>
    <w:rsid w:val="0043153F"/>
  </w:style>
  <w:style w:type="character" w:customStyle="1" w:styleId="WW8Num92z3">
    <w:name w:val="WW8Num92z3"/>
    <w:rsid w:val="0043153F"/>
  </w:style>
  <w:style w:type="character" w:customStyle="1" w:styleId="WW8Num92z4">
    <w:name w:val="WW8Num92z4"/>
    <w:rsid w:val="0043153F"/>
  </w:style>
  <w:style w:type="character" w:customStyle="1" w:styleId="WW8Num92z5">
    <w:name w:val="WW8Num92z5"/>
    <w:rsid w:val="0043153F"/>
  </w:style>
  <w:style w:type="character" w:customStyle="1" w:styleId="WW8Num92z6">
    <w:name w:val="WW8Num92z6"/>
    <w:rsid w:val="0043153F"/>
  </w:style>
  <w:style w:type="character" w:customStyle="1" w:styleId="WW8Num92z7">
    <w:name w:val="WW8Num92z7"/>
    <w:rsid w:val="0043153F"/>
  </w:style>
  <w:style w:type="character" w:customStyle="1" w:styleId="WW8Num92z8">
    <w:name w:val="WW8Num92z8"/>
    <w:rsid w:val="0043153F"/>
  </w:style>
  <w:style w:type="character" w:customStyle="1" w:styleId="WW8Num93z0">
    <w:name w:val="WW8Num93z0"/>
    <w:rsid w:val="0043153F"/>
    <w:rPr>
      <w:rFonts w:ascii="Trebuchet MS" w:hAnsi="Trebuchet MS" w:cs="Trebuchet MS" w:hint="default"/>
      <w:b/>
      <w:lang w:val="it-IT"/>
    </w:rPr>
  </w:style>
  <w:style w:type="character" w:customStyle="1" w:styleId="WW8Num93z1">
    <w:name w:val="WW8Num93z1"/>
    <w:rsid w:val="0043153F"/>
  </w:style>
  <w:style w:type="character" w:customStyle="1" w:styleId="WW8Num93z2">
    <w:name w:val="WW8Num93z2"/>
    <w:rsid w:val="0043153F"/>
  </w:style>
  <w:style w:type="character" w:customStyle="1" w:styleId="WW8Num93z3">
    <w:name w:val="WW8Num93z3"/>
    <w:rsid w:val="0043153F"/>
  </w:style>
  <w:style w:type="character" w:customStyle="1" w:styleId="WW8Num93z4">
    <w:name w:val="WW8Num93z4"/>
    <w:rsid w:val="0043153F"/>
  </w:style>
  <w:style w:type="character" w:customStyle="1" w:styleId="WW8Num93z5">
    <w:name w:val="WW8Num93z5"/>
    <w:rsid w:val="0043153F"/>
  </w:style>
  <w:style w:type="character" w:customStyle="1" w:styleId="WW8Num93z6">
    <w:name w:val="WW8Num93z6"/>
    <w:rsid w:val="0043153F"/>
  </w:style>
  <w:style w:type="character" w:customStyle="1" w:styleId="WW8Num93z7">
    <w:name w:val="WW8Num93z7"/>
    <w:rsid w:val="0043153F"/>
  </w:style>
  <w:style w:type="character" w:customStyle="1" w:styleId="WW8Num93z8">
    <w:name w:val="WW8Num93z8"/>
    <w:rsid w:val="0043153F"/>
  </w:style>
  <w:style w:type="character" w:customStyle="1" w:styleId="WW8Num94z0">
    <w:name w:val="WW8Num94z0"/>
    <w:rsid w:val="0043153F"/>
    <w:rPr>
      <w:rFonts w:ascii="Trebuchet MS" w:hAnsi="Trebuchet MS" w:cs="Trebuchet MS" w:hint="default"/>
      <w:b/>
    </w:rPr>
  </w:style>
  <w:style w:type="character" w:customStyle="1" w:styleId="WW8Num94z1">
    <w:name w:val="WW8Num94z1"/>
    <w:rsid w:val="0043153F"/>
  </w:style>
  <w:style w:type="character" w:customStyle="1" w:styleId="WW8Num94z2">
    <w:name w:val="WW8Num94z2"/>
    <w:rsid w:val="0043153F"/>
  </w:style>
  <w:style w:type="character" w:customStyle="1" w:styleId="WW8Num94z3">
    <w:name w:val="WW8Num94z3"/>
    <w:rsid w:val="0043153F"/>
  </w:style>
  <w:style w:type="character" w:customStyle="1" w:styleId="WW8Num94z4">
    <w:name w:val="WW8Num94z4"/>
    <w:rsid w:val="0043153F"/>
  </w:style>
  <w:style w:type="character" w:customStyle="1" w:styleId="WW8Num94z5">
    <w:name w:val="WW8Num94z5"/>
    <w:rsid w:val="0043153F"/>
  </w:style>
  <w:style w:type="character" w:customStyle="1" w:styleId="WW8Num94z6">
    <w:name w:val="WW8Num94z6"/>
    <w:rsid w:val="0043153F"/>
  </w:style>
  <w:style w:type="character" w:customStyle="1" w:styleId="WW8Num94z7">
    <w:name w:val="WW8Num94z7"/>
    <w:rsid w:val="0043153F"/>
  </w:style>
  <w:style w:type="character" w:customStyle="1" w:styleId="WW8Num94z8">
    <w:name w:val="WW8Num94z8"/>
    <w:rsid w:val="0043153F"/>
  </w:style>
  <w:style w:type="character" w:customStyle="1" w:styleId="Privzetapisavaodstavka1">
    <w:name w:val="Privzeta pisava odstavka1"/>
    <w:rsid w:val="0043153F"/>
  </w:style>
  <w:style w:type="character" w:customStyle="1" w:styleId="WW8Num95z0">
    <w:name w:val="WW8Num95z0"/>
    <w:rsid w:val="0043153F"/>
    <w:rPr>
      <w:sz w:val="22"/>
      <w:szCs w:val="22"/>
    </w:rPr>
  </w:style>
  <w:style w:type="character" w:customStyle="1" w:styleId="WW8Num96z0">
    <w:name w:val="WW8Num96z0"/>
    <w:rsid w:val="0043153F"/>
    <w:rPr>
      <w:b w:val="0"/>
      <w:i w:val="0"/>
      <w:sz w:val="22"/>
      <w:szCs w:val="22"/>
    </w:rPr>
  </w:style>
  <w:style w:type="character" w:customStyle="1" w:styleId="WW8Num97z0">
    <w:name w:val="WW8Num97z0"/>
    <w:rsid w:val="0043153F"/>
    <w:rPr>
      <w:sz w:val="22"/>
      <w:szCs w:val="22"/>
    </w:rPr>
  </w:style>
  <w:style w:type="character" w:customStyle="1" w:styleId="WW8Num100z0">
    <w:name w:val="WW8Num100z0"/>
    <w:rsid w:val="0043153F"/>
    <w:rPr>
      <w:b w:val="0"/>
      <w:i w:val="0"/>
      <w:sz w:val="22"/>
      <w:szCs w:val="22"/>
    </w:rPr>
  </w:style>
  <w:style w:type="character" w:customStyle="1" w:styleId="WW8Num101z0">
    <w:name w:val="WW8Num101z0"/>
    <w:rsid w:val="0043153F"/>
    <w:rPr>
      <w:b w:val="0"/>
      <w:bCs w:val="0"/>
      <w:i w:val="0"/>
      <w:iCs w:val="0"/>
      <w:sz w:val="22"/>
      <w:szCs w:val="22"/>
    </w:rPr>
  </w:style>
  <w:style w:type="character" w:customStyle="1" w:styleId="WW8Num101z1">
    <w:name w:val="WW8Num101z1"/>
    <w:rsid w:val="0043153F"/>
    <w:rPr>
      <w:rFonts w:ascii="Courier New" w:hAnsi="Courier New" w:cs="Courier New"/>
    </w:rPr>
  </w:style>
  <w:style w:type="character" w:customStyle="1" w:styleId="WW8Num101z2">
    <w:name w:val="WW8Num101z2"/>
    <w:rsid w:val="0043153F"/>
    <w:rPr>
      <w:rFonts w:ascii="Wingdings" w:hAnsi="Wingdings" w:cs="Wingdings"/>
    </w:rPr>
  </w:style>
  <w:style w:type="character" w:customStyle="1" w:styleId="WW8Num101z3">
    <w:name w:val="WW8Num101z3"/>
    <w:rsid w:val="0043153F"/>
    <w:rPr>
      <w:rFonts w:ascii="Symbol" w:hAnsi="Symbol" w:cs="Symbol"/>
    </w:rPr>
  </w:style>
  <w:style w:type="character" w:customStyle="1" w:styleId="WW8Num103z2">
    <w:name w:val="WW8Num103z2"/>
    <w:rsid w:val="0043153F"/>
    <w:rPr>
      <w:rFonts w:ascii="Wingdings" w:hAnsi="Wingdings" w:cs="Wingdings"/>
    </w:rPr>
  </w:style>
  <w:style w:type="character" w:customStyle="1" w:styleId="WW8Num103z3">
    <w:name w:val="WW8Num103z3"/>
    <w:rsid w:val="0043153F"/>
    <w:rPr>
      <w:rFonts w:ascii="Symbol" w:hAnsi="Symbol" w:cs="Symbol"/>
    </w:rPr>
  </w:style>
  <w:style w:type="character" w:customStyle="1" w:styleId="WW8Num103z4">
    <w:name w:val="WW8Num103z4"/>
    <w:rsid w:val="0043153F"/>
    <w:rPr>
      <w:rFonts w:ascii="Courier New" w:hAnsi="Courier New" w:cs="Courier New"/>
    </w:rPr>
  </w:style>
  <w:style w:type="character" w:customStyle="1" w:styleId="WW8Num104z0">
    <w:name w:val="WW8Num104z0"/>
    <w:rsid w:val="0043153F"/>
    <w:rPr>
      <w:sz w:val="22"/>
      <w:szCs w:val="22"/>
    </w:rPr>
  </w:style>
  <w:style w:type="character" w:customStyle="1" w:styleId="WW8Num104z1">
    <w:name w:val="WW8Num104z1"/>
    <w:rsid w:val="0043153F"/>
    <w:rPr>
      <w:rFonts w:ascii="Courier New" w:hAnsi="Courier New" w:cs="Courier New"/>
    </w:rPr>
  </w:style>
  <w:style w:type="character" w:customStyle="1" w:styleId="WW8Num104z2">
    <w:name w:val="WW8Num104z2"/>
    <w:rsid w:val="0043153F"/>
    <w:rPr>
      <w:rFonts w:ascii="Wingdings" w:hAnsi="Wingdings" w:cs="Wingdings"/>
    </w:rPr>
  </w:style>
  <w:style w:type="character" w:customStyle="1" w:styleId="WW8Num105z0">
    <w:name w:val="WW8Num105z0"/>
    <w:rsid w:val="0043153F"/>
    <w:rPr>
      <w:b w:val="0"/>
      <w:i w:val="0"/>
      <w:sz w:val="22"/>
      <w:szCs w:val="22"/>
    </w:rPr>
  </w:style>
  <w:style w:type="character" w:customStyle="1" w:styleId="WW8Num107z0">
    <w:name w:val="WW8Num107z0"/>
    <w:rsid w:val="0043153F"/>
    <w:rPr>
      <w:rFonts w:ascii="Symbol" w:hAnsi="Symbol" w:cs="Symbol"/>
    </w:rPr>
  </w:style>
  <w:style w:type="character" w:customStyle="1" w:styleId="WW8Num108z0">
    <w:name w:val="WW8Num108z0"/>
    <w:rsid w:val="0043153F"/>
    <w:rPr>
      <w:rFonts w:ascii="Symbol" w:hAnsi="Symbol" w:cs="Symbol"/>
    </w:rPr>
  </w:style>
  <w:style w:type="character" w:customStyle="1" w:styleId="WW8Num109z0">
    <w:name w:val="WW8Num109z0"/>
    <w:rsid w:val="0043153F"/>
    <w:rPr>
      <w:b w:val="0"/>
      <w:i w:val="0"/>
      <w:sz w:val="22"/>
      <w:szCs w:val="22"/>
    </w:rPr>
  </w:style>
  <w:style w:type="character" w:customStyle="1" w:styleId="WW8Num111z0">
    <w:name w:val="WW8Num111z0"/>
    <w:rsid w:val="0043153F"/>
    <w:rPr>
      <w:b w:val="0"/>
    </w:rPr>
  </w:style>
  <w:style w:type="character" w:customStyle="1" w:styleId="WW8Num113z0">
    <w:name w:val="WW8Num113z0"/>
    <w:rsid w:val="0043153F"/>
    <w:rPr>
      <w:b w:val="0"/>
      <w:i w:val="0"/>
      <w:sz w:val="22"/>
      <w:szCs w:val="22"/>
    </w:rPr>
  </w:style>
  <w:style w:type="character" w:customStyle="1" w:styleId="WW8Num115z0">
    <w:name w:val="WW8Num115z0"/>
    <w:rsid w:val="0043153F"/>
    <w:rPr>
      <w:rFonts w:ascii="Symbol" w:hAnsi="Symbol" w:cs="Symbol"/>
    </w:rPr>
  </w:style>
  <w:style w:type="character" w:customStyle="1" w:styleId="WW8Num119z0">
    <w:name w:val="WW8Num119z0"/>
    <w:rsid w:val="0043153F"/>
    <w:rPr>
      <w:sz w:val="22"/>
      <w:szCs w:val="22"/>
    </w:rPr>
  </w:style>
  <w:style w:type="character" w:customStyle="1" w:styleId="WW8Num120z0">
    <w:name w:val="WW8Num120z0"/>
    <w:rsid w:val="0043153F"/>
    <w:rPr>
      <w:sz w:val="22"/>
      <w:szCs w:val="22"/>
    </w:rPr>
  </w:style>
  <w:style w:type="character" w:customStyle="1" w:styleId="Carpredefinitoparagrafo6">
    <w:name w:val="Car. predefinito paragrafo6"/>
    <w:rsid w:val="0043153F"/>
  </w:style>
  <w:style w:type="character" w:customStyle="1" w:styleId="Carpredefinitoparagrafo5">
    <w:name w:val="Car. predefinito paragrafo5"/>
    <w:rsid w:val="0043153F"/>
  </w:style>
  <w:style w:type="character" w:customStyle="1" w:styleId="Carpredefinitoparagrafo4">
    <w:name w:val="Car. predefinito paragrafo4"/>
    <w:rsid w:val="0043153F"/>
  </w:style>
  <w:style w:type="character" w:customStyle="1" w:styleId="WW8Num98z0">
    <w:name w:val="WW8Num98z0"/>
    <w:rsid w:val="0043153F"/>
    <w:rPr>
      <w:rFonts w:ascii="Trebuchet MS" w:eastAsia="Calibri" w:hAnsi="Trebuchet MS" w:cs="Times New Roman"/>
    </w:rPr>
  </w:style>
  <w:style w:type="character" w:customStyle="1" w:styleId="WW8Num102z0">
    <w:name w:val="WW8Num102z0"/>
    <w:rsid w:val="0043153F"/>
    <w:rPr>
      <w:b w:val="0"/>
      <w:bCs w:val="0"/>
      <w:i w:val="0"/>
      <w:iCs w:val="0"/>
      <w:sz w:val="22"/>
      <w:szCs w:val="22"/>
    </w:rPr>
  </w:style>
  <w:style w:type="character" w:customStyle="1" w:styleId="WW8Num103z0">
    <w:name w:val="WW8Num103z0"/>
    <w:rsid w:val="0043153F"/>
    <w:rPr>
      <w:b w:val="0"/>
      <w:i w:val="0"/>
      <w:sz w:val="22"/>
      <w:szCs w:val="22"/>
    </w:rPr>
  </w:style>
  <w:style w:type="character" w:customStyle="1" w:styleId="WW8Num110z0">
    <w:name w:val="WW8Num110z0"/>
    <w:rsid w:val="0043153F"/>
    <w:rPr>
      <w:b w:val="0"/>
      <w:i w:val="0"/>
      <w:sz w:val="22"/>
      <w:szCs w:val="22"/>
    </w:rPr>
  </w:style>
  <w:style w:type="character" w:customStyle="1" w:styleId="WW8Num112z0">
    <w:name w:val="WW8Num112z0"/>
    <w:rsid w:val="0043153F"/>
    <w:rPr>
      <w:b w:val="0"/>
    </w:rPr>
  </w:style>
  <w:style w:type="character" w:customStyle="1" w:styleId="WW8Num114z0">
    <w:name w:val="WW8Num114z0"/>
    <w:rsid w:val="0043153F"/>
    <w:rPr>
      <w:rFonts w:ascii="Symbol" w:hAnsi="Symbol" w:cs="Symbol"/>
    </w:rPr>
  </w:style>
  <w:style w:type="character" w:customStyle="1" w:styleId="WW8Num117z0">
    <w:name w:val="WW8Num117z0"/>
    <w:rsid w:val="0043153F"/>
    <w:rPr>
      <w:b w:val="0"/>
      <w:i w:val="0"/>
      <w:sz w:val="22"/>
      <w:szCs w:val="22"/>
    </w:rPr>
  </w:style>
  <w:style w:type="character" w:customStyle="1" w:styleId="WW8Num121z0">
    <w:name w:val="WW8Num121z0"/>
    <w:rsid w:val="0043153F"/>
    <w:rPr>
      <w:b w:val="0"/>
    </w:rPr>
  </w:style>
  <w:style w:type="character" w:customStyle="1" w:styleId="WW8Num122z0">
    <w:name w:val="WW8Num122z0"/>
    <w:rsid w:val="0043153F"/>
    <w:rPr>
      <w:b w:val="0"/>
    </w:rPr>
  </w:style>
  <w:style w:type="character" w:customStyle="1" w:styleId="WW8Num124z0">
    <w:name w:val="WW8Num124z0"/>
    <w:rsid w:val="0043153F"/>
    <w:rPr>
      <w:b w:val="0"/>
      <w:i w:val="0"/>
      <w:sz w:val="22"/>
      <w:szCs w:val="22"/>
    </w:rPr>
  </w:style>
  <w:style w:type="character" w:customStyle="1" w:styleId="WW8Num125z0">
    <w:name w:val="WW8Num125z0"/>
    <w:rsid w:val="0043153F"/>
    <w:rPr>
      <w:b w:val="0"/>
      <w:bCs w:val="0"/>
      <w:i w:val="0"/>
      <w:iCs w:val="0"/>
      <w:sz w:val="22"/>
      <w:szCs w:val="22"/>
    </w:rPr>
  </w:style>
  <w:style w:type="character" w:customStyle="1" w:styleId="WW8Num126z0">
    <w:name w:val="WW8Num126z0"/>
    <w:rsid w:val="0043153F"/>
    <w:rPr>
      <w:rFonts w:ascii="Symbol" w:hAnsi="Symbol" w:cs="Symbol"/>
    </w:rPr>
  </w:style>
  <w:style w:type="character" w:customStyle="1" w:styleId="Carpredefinitoparagrafo3">
    <w:name w:val="Car. predefinito paragrafo3"/>
    <w:rsid w:val="0043153F"/>
  </w:style>
  <w:style w:type="character" w:customStyle="1" w:styleId="WW8Num118z0">
    <w:name w:val="WW8Num118z0"/>
    <w:rsid w:val="0043153F"/>
    <w:rPr>
      <w:b w:val="0"/>
      <w:i w:val="0"/>
      <w:sz w:val="22"/>
      <w:szCs w:val="22"/>
    </w:rPr>
  </w:style>
  <w:style w:type="character" w:customStyle="1" w:styleId="WW8Num106z0">
    <w:name w:val="WW8Num106z0"/>
    <w:rsid w:val="0043153F"/>
    <w:rPr>
      <w:b w:val="0"/>
    </w:rPr>
  </w:style>
  <w:style w:type="character" w:customStyle="1" w:styleId="WW8Num123z0">
    <w:name w:val="WW8Num123z0"/>
    <w:rsid w:val="0043153F"/>
    <w:rPr>
      <w:sz w:val="22"/>
      <w:szCs w:val="22"/>
    </w:rPr>
  </w:style>
  <w:style w:type="character" w:customStyle="1" w:styleId="WW8Num99z0">
    <w:name w:val="WW8Num99z0"/>
    <w:rsid w:val="0043153F"/>
    <w:rPr>
      <w:b w:val="0"/>
    </w:rPr>
  </w:style>
  <w:style w:type="character" w:customStyle="1" w:styleId="WW8Num116z0">
    <w:name w:val="WW8Num116z0"/>
    <w:rsid w:val="0043153F"/>
    <w:rPr>
      <w:b w:val="0"/>
      <w:i w:val="0"/>
      <w:sz w:val="22"/>
      <w:szCs w:val="22"/>
    </w:rPr>
  </w:style>
  <w:style w:type="character" w:customStyle="1" w:styleId="WW8Num126z1">
    <w:name w:val="WW8Num126z1"/>
    <w:rsid w:val="0043153F"/>
    <w:rPr>
      <w:rFonts w:ascii="Courier New" w:hAnsi="Courier New" w:cs="Courier New"/>
    </w:rPr>
  </w:style>
  <w:style w:type="character" w:customStyle="1" w:styleId="WW8Num126z2">
    <w:name w:val="WW8Num126z2"/>
    <w:rsid w:val="0043153F"/>
    <w:rPr>
      <w:rFonts w:ascii="Wingdings" w:hAnsi="Wingdings" w:cs="Wingdings"/>
    </w:rPr>
  </w:style>
  <w:style w:type="character" w:customStyle="1" w:styleId="WW8Num127z0">
    <w:name w:val="WW8Num127z0"/>
    <w:rsid w:val="0043153F"/>
    <w:rPr>
      <w:b w:val="0"/>
    </w:rPr>
  </w:style>
  <w:style w:type="character" w:customStyle="1" w:styleId="WW8Num128z0">
    <w:name w:val="WW8Num128z0"/>
    <w:rsid w:val="0043153F"/>
    <w:rPr>
      <w:b w:val="0"/>
    </w:rPr>
  </w:style>
  <w:style w:type="character" w:customStyle="1" w:styleId="WW8Num130z0">
    <w:name w:val="WW8Num130z0"/>
    <w:rsid w:val="0043153F"/>
    <w:rPr>
      <w:b w:val="0"/>
      <w:i w:val="0"/>
      <w:sz w:val="22"/>
      <w:szCs w:val="22"/>
    </w:rPr>
  </w:style>
  <w:style w:type="character" w:customStyle="1" w:styleId="WW8Num131z0">
    <w:name w:val="WW8Num131z0"/>
    <w:rsid w:val="0043153F"/>
    <w:rPr>
      <w:b w:val="0"/>
    </w:rPr>
  </w:style>
  <w:style w:type="character" w:customStyle="1" w:styleId="WW8Num133z0">
    <w:name w:val="WW8Num133z0"/>
    <w:rsid w:val="0043153F"/>
    <w:rPr>
      <w:sz w:val="22"/>
      <w:szCs w:val="22"/>
    </w:rPr>
  </w:style>
  <w:style w:type="character" w:customStyle="1" w:styleId="WW8Num134z0">
    <w:name w:val="WW8Num134z0"/>
    <w:rsid w:val="0043153F"/>
    <w:rPr>
      <w:sz w:val="22"/>
      <w:szCs w:val="22"/>
    </w:rPr>
  </w:style>
  <w:style w:type="character" w:customStyle="1" w:styleId="WW8Num135z0">
    <w:name w:val="WW8Num135z0"/>
    <w:rsid w:val="0043153F"/>
    <w:rPr>
      <w:b w:val="0"/>
      <w:i w:val="0"/>
      <w:sz w:val="22"/>
      <w:szCs w:val="22"/>
    </w:rPr>
  </w:style>
  <w:style w:type="character" w:customStyle="1" w:styleId="WW8Num136z0">
    <w:name w:val="WW8Num136z0"/>
    <w:rsid w:val="0043153F"/>
    <w:rPr>
      <w:b w:val="0"/>
    </w:rPr>
  </w:style>
  <w:style w:type="character" w:customStyle="1" w:styleId="WW8Num138z0">
    <w:name w:val="WW8Num138z0"/>
    <w:rsid w:val="0043153F"/>
    <w:rPr>
      <w:b w:val="0"/>
      <w:i w:val="0"/>
      <w:sz w:val="22"/>
      <w:szCs w:val="22"/>
    </w:rPr>
  </w:style>
  <w:style w:type="character" w:customStyle="1" w:styleId="WW8Num139z0">
    <w:name w:val="WW8Num139z0"/>
    <w:rsid w:val="0043153F"/>
    <w:rPr>
      <w:b w:val="0"/>
      <w:i w:val="0"/>
      <w:sz w:val="22"/>
      <w:szCs w:val="22"/>
    </w:rPr>
  </w:style>
  <w:style w:type="character" w:customStyle="1" w:styleId="WW8Num141z0">
    <w:name w:val="WW8Num141z0"/>
    <w:rsid w:val="0043153F"/>
    <w:rPr>
      <w:rFonts w:ascii="Trebuchet MS" w:hAnsi="Trebuchet MS" w:cs="Trebuchet MS"/>
    </w:rPr>
  </w:style>
  <w:style w:type="character" w:customStyle="1" w:styleId="WW8Num145z0">
    <w:name w:val="WW8Num145z0"/>
    <w:rsid w:val="0043153F"/>
    <w:rPr>
      <w:b w:val="0"/>
      <w:i w:val="0"/>
      <w:sz w:val="22"/>
      <w:szCs w:val="22"/>
    </w:rPr>
  </w:style>
  <w:style w:type="character" w:customStyle="1" w:styleId="WW8Num147z0">
    <w:name w:val="WW8Num147z0"/>
    <w:rsid w:val="0043153F"/>
    <w:rPr>
      <w:b w:val="0"/>
    </w:rPr>
  </w:style>
  <w:style w:type="character" w:customStyle="1" w:styleId="WW8Num148z0">
    <w:name w:val="WW8Num148z0"/>
    <w:rsid w:val="0043153F"/>
    <w:rPr>
      <w:b w:val="0"/>
      <w:i w:val="0"/>
      <w:sz w:val="22"/>
      <w:szCs w:val="22"/>
    </w:rPr>
  </w:style>
  <w:style w:type="character" w:customStyle="1" w:styleId="WW8Num149z0">
    <w:name w:val="WW8Num149z0"/>
    <w:rsid w:val="0043153F"/>
    <w:rPr>
      <w:sz w:val="22"/>
      <w:szCs w:val="22"/>
    </w:rPr>
  </w:style>
  <w:style w:type="character" w:customStyle="1" w:styleId="WW8Num150z0">
    <w:name w:val="WW8Num150z0"/>
    <w:rsid w:val="0043153F"/>
    <w:rPr>
      <w:sz w:val="22"/>
      <w:szCs w:val="22"/>
    </w:rPr>
  </w:style>
  <w:style w:type="character" w:customStyle="1" w:styleId="WW8Num151z0">
    <w:name w:val="WW8Num151z0"/>
    <w:rsid w:val="0043153F"/>
    <w:rPr>
      <w:b w:val="0"/>
      <w:i w:val="0"/>
      <w:sz w:val="22"/>
      <w:szCs w:val="22"/>
    </w:rPr>
  </w:style>
  <w:style w:type="character" w:customStyle="1" w:styleId="Carpredefinitoparagrafo2">
    <w:name w:val="Car. predefinito paragrafo2"/>
    <w:rsid w:val="0043153F"/>
  </w:style>
  <w:style w:type="character" w:customStyle="1" w:styleId="WW8Num23z1">
    <w:name w:val="WW8Num23z1"/>
    <w:rsid w:val="0043153F"/>
    <w:rPr>
      <w:rFonts w:ascii="Courier New" w:hAnsi="Courier New" w:cs="Courier New"/>
    </w:rPr>
  </w:style>
  <w:style w:type="character" w:customStyle="1" w:styleId="WW8Num23z2">
    <w:name w:val="WW8Num23z2"/>
    <w:rsid w:val="0043153F"/>
    <w:rPr>
      <w:rFonts w:ascii="Wingdings" w:hAnsi="Wingdings" w:cs="Wingdings"/>
    </w:rPr>
  </w:style>
  <w:style w:type="character" w:customStyle="1" w:styleId="WW8Num28z1">
    <w:name w:val="WW8Num28z1"/>
    <w:rsid w:val="0043153F"/>
    <w:rPr>
      <w:rFonts w:ascii="Courier New" w:hAnsi="Courier New" w:cs="Courier New"/>
    </w:rPr>
  </w:style>
  <w:style w:type="character" w:customStyle="1" w:styleId="WW8Num28z2">
    <w:name w:val="WW8Num28z2"/>
    <w:rsid w:val="0043153F"/>
    <w:rPr>
      <w:rFonts w:ascii="Wingdings" w:hAnsi="Wingdings" w:cs="Wingdings"/>
    </w:rPr>
  </w:style>
  <w:style w:type="character" w:customStyle="1" w:styleId="WW8Num28z3">
    <w:name w:val="WW8Num28z3"/>
    <w:rsid w:val="0043153F"/>
    <w:rPr>
      <w:rFonts w:ascii="Symbol" w:hAnsi="Symbol" w:cs="Symbol"/>
    </w:rPr>
  </w:style>
  <w:style w:type="character" w:customStyle="1" w:styleId="WW8Num41z1">
    <w:name w:val="WW8Num41z1"/>
    <w:rsid w:val="0043153F"/>
    <w:rPr>
      <w:rFonts w:ascii="Courier New" w:hAnsi="Courier New" w:cs="Courier New"/>
    </w:rPr>
  </w:style>
  <w:style w:type="character" w:customStyle="1" w:styleId="WW8Num107z1">
    <w:name w:val="WW8Num107z1"/>
    <w:rsid w:val="0043153F"/>
    <w:rPr>
      <w:rFonts w:ascii="Courier New" w:hAnsi="Courier New" w:cs="Courier New"/>
    </w:rPr>
  </w:style>
  <w:style w:type="character" w:customStyle="1" w:styleId="WW8Num107z2">
    <w:name w:val="WW8Num107z2"/>
    <w:rsid w:val="0043153F"/>
    <w:rPr>
      <w:rFonts w:ascii="Wingdings" w:hAnsi="Wingdings" w:cs="Wingdings"/>
    </w:rPr>
  </w:style>
  <w:style w:type="character" w:customStyle="1" w:styleId="WW8Num115z1">
    <w:name w:val="WW8Num115z1"/>
    <w:rsid w:val="0043153F"/>
    <w:rPr>
      <w:rFonts w:ascii="Courier New" w:hAnsi="Courier New" w:cs="Courier New"/>
    </w:rPr>
  </w:style>
  <w:style w:type="character" w:customStyle="1" w:styleId="WW8Num115z2">
    <w:name w:val="WW8Num115z2"/>
    <w:rsid w:val="0043153F"/>
    <w:rPr>
      <w:rFonts w:ascii="Wingdings" w:hAnsi="Wingdings" w:cs="Wingdings"/>
    </w:rPr>
  </w:style>
  <w:style w:type="character" w:customStyle="1" w:styleId="Carpredefinitoparagrafo1">
    <w:name w:val="Car. predefinito paragrafo1"/>
    <w:rsid w:val="0043153F"/>
  </w:style>
  <w:style w:type="character" w:customStyle="1" w:styleId="Heading6Char">
    <w:name w:val="Heading 6 Char"/>
    <w:rsid w:val="0043153F"/>
    <w:rPr>
      <w:rFonts w:ascii="Calibri" w:eastAsia="Times New Roman" w:hAnsi="Calibri" w:cs="Times New Roman"/>
      <w:b/>
      <w:bCs/>
      <w:lang w:val="en-US"/>
    </w:rPr>
  </w:style>
  <w:style w:type="character" w:customStyle="1" w:styleId="PidipaginaCarattere1">
    <w:name w:val="Piè di pagina Carattere1"/>
    <w:basedOn w:val="Carpredefinitoparagrafo1"/>
    <w:rsid w:val="0043153F"/>
  </w:style>
  <w:style w:type="character" w:customStyle="1" w:styleId="RelPiCarattereCarattere">
    <w:name w:val="RelPiè Carattere Carattere"/>
    <w:rsid w:val="0043153F"/>
    <w:rPr>
      <w:rFonts w:ascii="Arial" w:eastAsia="Times New Roman" w:hAnsi="Arial" w:cs="Arial"/>
      <w:sz w:val="22"/>
      <w:szCs w:val="22"/>
      <w:lang w:val="en-US"/>
    </w:rPr>
  </w:style>
  <w:style w:type="character" w:customStyle="1" w:styleId="CarattereCarattere6">
    <w:name w:val="Carattere Carattere6"/>
    <w:rsid w:val="0043153F"/>
    <w:rPr>
      <w:rFonts w:ascii="Tahoma" w:eastAsia="Times New Roman" w:hAnsi="Tahoma" w:cs="Tahoma"/>
      <w:sz w:val="16"/>
      <w:szCs w:val="16"/>
      <w:lang w:val="en-US"/>
    </w:rPr>
  </w:style>
  <w:style w:type="character" w:customStyle="1" w:styleId="Rimandocommento1">
    <w:name w:val="Rimando commento1"/>
    <w:rsid w:val="0043153F"/>
    <w:rPr>
      <w:sz w:val="16"/>
      <w:szCs w:val="16"/>
    </w:rPr>
  </w:style>
  <w:style w:type="character" w:customStyle="1" w:styleId="CommentTextChar">
    <w:name w:val="Comment Text Char"/>
    <w:rsid w:val="0043153F"/>
    <w:rPr>
      <w:rFonts w:cs="Calibri"/>
      <w:sz w:val="20"/>
      <w:szCs w:val="20"/>
      <w:lang w:val="en-US"/>
    </w:rPr>
  </w:style>
  <w:style w:type="character" w:customStyle="1" w:styleId="CommentSubjectChar">
    <w:name w:val="Comment Subject Char"/>
    <w:rsid w:val="0043153F"/>
    <w:rPr>
      <w:rFonts w:cs="Calibri"/>
      <w:b/>
      <w:bCs/>
      <w:sz w:val="20"/>
      <w:szCs w:val="20"/>
      <w:lang w:val="en-US"/>
    </w:rPr>
  </w:style>
  <w:style w:type="character" w:styleId="Numeropagina">
    <w:name w:val="page number"/>
    <w:basedOn w:val="Carpredefinitoparagrafo1"/>
    <w:rsid w:val="0043153F"/>
  </w:style>
  <w:style w:type="character" w:customStyle="1" w:styleId="MappadocumentoCarattere">
    <w:name w:val="Mappa documento Carattere"/>
    <w:rsid w:val="0043153F"/>
    <w:rPr>
      <w:rFonts w:ascii="Tahoma" w:hAnsi="Tahoma" w:cs="Tahoma"/>
      <w:lang w:val="it-IT"/>
    </w:rPr>
  </w:style>
  <w:style w:type="character" w:customStyle="1" w:styleId="DocumentMapChar">
    <w:name w:val="Document Map Char"/>
    <w:rsid w:val="0043153F"/>
    <w:rPr>
      <w:rFonts w:ascii="Times New Roman" w:hAnsi="Times New Roman" w:cs="Times New Roman"/>
      <w:sz w:val="0"/>
      <w:szCs w:val="0"/>
      <w:lang w:val="en-US"/>
    </w:rPr>
  </w:style>
  <w:style w:type="character" w:customStyle="1" w:styleId="CorpotestoCarattere">
    <w:name w:val="Corpo testo Carattere"/>
    <w:rsid w:val="0043153F"/>
    <w:rPr>
      <w:b/>
      <w:bCs/>
      <w:sz w:val="24"/>
      <w:szCs w:val="24"/>
      <w:lang w:val="it-IT"/>
    </w:rPr>
  </w:style>
  <w:style w:type="character" w:customStyle="1" w:styleId="BodyTextChar">
    <w:name w:val="Body Text Char"/>
    <w:rsid w:val="0043153F"/>
    <w:rPr>
      <w:rFonts w:cs="Calibri"/>
      <w:lang w:val="en-US"/>
    </w:rPr>
  </w:style>
  <w:style w:type="character" w:customStyle="1" w:styleId="TitleChar">
    <w:name w:val="Title Char"/>
    <w:rsid w:val="0043153F"/>
    <w:rPr>
      <w:rFonts w:ascii="Cambria" w:eastAsia="Times New Roman" w:hAnsi="Cambria" w:cs="Times New Roman"/>
      <w:b/>
      <w:bCs/>
      <w:kern w:val="1"/>
      <w:sz w:val="32"/>
      <w:szCs w:val="32"/>
      <w:lang w:val="en-US"/>
    </w:rPr>
  </w:style>
  <w:style w:type="character" w:customStyle="1" w:styleId="FootnoteTextChar">
    <w:name w:val="Footnote Text Char"/>
    <w:rsid w:val="0043153F"/>
    <w:rPr>
      <w:rFonts w:cs="Calibri"/>
      <w:sz w:val="20"/>
      <w:szCs w:val="20"/>
      <w:lang w:val="en-US"/>
    </w:rPr>
  </w:style>
  <w:style w:type="character" w:customStyle="1" w:styleId="RientrocorpodeltestoCarattere">
    <w:name w:val="Rientro corpo del testo Carattere"/>
    <w:rsid w:val="0043153F"/>
    <w:rPr>
      <w:rFonts w:ascii="Arial" w:eastAsia="Times New Roman" w:hAnsi="Arial" w:cs="Arial"/>
      <w:sz w:val="22"/>
      <w:szCs w:val="22"/>
      <w:lang w:val="en-US"/>
    </w:rPr>
  </w:style>
  <w:style w:type="character" w:customStyle="1" w:styleId="BodyTextIndentChar">
    <w:name w:val="Body Text Indent Char"/>
    <w:rsid w:val="0043153F"/>
    <w:rPr>
      <w:rFonts w:cs="Calibri"/>
      <w:lang w:val="en-US"/>
    </w:rPr>
  </w:style>
  <w:style w:type="character" w:customStyle="1" w:styleId="Caratteredellanota">
    <w:name w:val="Carattere della nota"/>
    <w:rsid w:val="0043153F"/>
    <w:rPr>
      <w:vertAlign w:val="superscript"/>
    </w:rPr>
  </w:style>
  <w:style w:type="character" w:customStyle="1" w:styleId="longtext1">
    <w:name w:val="long_text1"/>
    <w:rsid w:val="0043153F"/>
    <w:rPr>
      <w:sz w:val="20"/>
      <w:szCs w:val="20"/>
    </w:rPr>
  </w:style>
  <w:style w:type="character" w:customStyle="1" w:styleId="TestofumettoCarattere1">
    <w:name w:val="Testo fumetto Carattere1"/>
    <w:rsid w:val="0043153F"/>
    <w:rPr>
      <w:rFonts w:ascii="Tahoma" w:eastAsia="Calibri" w:hAnsi="Tahoma" w:cs="Tahoma"/>
      <w:sz w:val="16"/>
      <w:szCs w:val="16"/>
    </w:rPr>
  </w:style>
  <w:style w:type="character" w:customStyle="1" w:styleId="Rimandocommento2">
    <w:name w:val="Rimando commento2"/>
    <w:rsid w:val="0043153F"/>
    <w:rPr>
      <w:sz w:val="16"/>
      <w:szCs w:val="16"/>
    </w:rPr>
  </w:style>
  <w:style w:type="character" w:customStyle="1" w:styleId="TestocommentoCarattere1">
    <w:name w:val="Testo commento Carattere1"/>
    <w:rsid w:val="0043153F"/>
    <w:rPr>
      <w:rFonts w:ascii="Calibri" w:eastAsia="Calibri" w:hAnsi="Calibri" w:cs="Calibri"/>
      <w:lang w:val="en-US"/>
    </w:rPr>
  </w:style>
  <w:style w:type="character" w:customStyle="1" w:styleId="SoggettocommentoCarattere1">
    <w:name w:val="Soggetto commento Carattere1"/>
    <w:rsid w:val="0043153F"/>
    <w:rPr>
      <w:rFonts w:ascii="Calibri" w:eastAsia="Calibri" w:hAnsi="Calibri" w:cs="Calibri"/>
      <w:b/>
      <w:bCs/>
      <w:lang w:val="en-US"/>
    </w:rPr>
  </w:style>
  <w:style w:type="character" w:customStyle="1" w:styleId="Caratteredinumerazione">
    <w:name w:val="Carattere di numerazione"/>
    <w:rsid w:val="0043153F"/>
  </w:style>
  <w:style w:type="character" w:customStyle="1" w:styleId="Punti">
    <w:name w:val="Punti"/>
    <w:rsid w:val="0043153F"/>
    <w:rPr>
      <w:rFonts w:ascii="OpenSymbol" w:eastAsia="OpenSymbol" w:hAnsi="OpenSymbol" w:cs="OpenSymbol"/>
    </w:rPr>
  </w:style>
  <w:style w:type="character" w:customStyle="1" w:styleId="Rimandocommento3">
    <w:name w:val="Rimando commento3"/>
    <w:rsid w:val="0043153F"/>
    <w:rPr>
      <w:sz w:val="16"/>
      <w:szCs w:val="16"/>
    </w:rPr>
  </w:style>
  <w:style w:type="character" w:customStyle="1" w:styleId="TestocommentoCarattere2">
    <w:name w:val="Testo commento Carattere2"/>
    <w:rsid w:val="0043153F"/>
    <w:rPr>
      <w:rFonts w:ascii="Calibri" w:eastAsia="Calibri" w:hAnsi="Calibri" w:cs="Calibri"/>
      <w:lang w:val="en-US"/>
    </w:rPr>
  </w:style>
  <w:style w:type="character" w:customStyle="1" w:styleId="MappadocumentoCarattere1">
    <w:name w:val="Mappa documento Carattere1"/>
    <w:rsid w:val="0043153F"/>
    <w:rPr>
      <w:rFonts w:ascii="Tahoma" w:eastAsia="Calibri" w:hAnsi="Tahoma" w:cs="Tahoma"/>
      <w:sz w:val="16"/>
      <w:szCs w:val="16"/>
      <w:lang w:val="en-US"/>
    </w:rPr>
  </w:style>
  <w:style w:type="character" w:customStyle="1" w:styleId="Pripombasklic1">
    <w:name w:val="Pripomba – sklic1"/>
    <w:rsid w:val="0043153F"/>
    <w:rPr>
      <w:sz w:val="16"/>
      <w:szCs w:val="16"/>
    </w:rPr>
  </w:style>
  <w:style w:type="character" w:customStyle="1" w:styleId="TestocommentoCarattere3">
    <w:name w:val="Testo commento Carattere3"/>
    <w:uiPriority w:val="99"/>
    <w:rsid w:val="0043153F"/>
    <w:rPr>
      <w:rFonts w:ascii="Calibri" w:eastAsia="Calibri" w:hAnsi="Calibri" w:cs="Calibri"/>
      <w:lang w:val="en-US"/>
    </w:rPr>
  </w:style>
  <w:style w:type="character" w:customStyle="1" w:styleId="OdstavekseznamaZnak">
    <w:name w:val="Odstavek seznama Znak"/>
    <w:uiPriority w:val="34"/>
    <w:rsid w:val="0043153F"/>
    <w:rPr>
      <w:rFonts w:ascii="Calibri" w:eastAsia="Calibri" w:hAnsi="Calibri" w:cs="Calibri"/>
      <w:sz w:val="22"/>
      <w:szCs w:val="22"/>
      <w:lang w:val="en-US"/>
    </w:rPr>
  </w:style>
  <w:style w:type="character" w:customStyle="1" w:styleId="Simbolizaotevilevanje">
    <w:name w:val="Simboli za oštevilčevanje"/>
    <w:rsid w:val="0043153F"/>
  </w:style>
  <w:style w:type="character" w:customStyle="1" w:styleId="Pripombasklic2">
    <w:name w:val="Pripomba – sklic2"/>
    <w:rsid w:val="0043153F"/>
    <w:rPr>
      <w:sz w:val="16"/>
      <w:szCs w:val="16"/>
    </w:rPr>
  </w:style>
  <w:style w:type="character" w:customStyle="1" w:styleId="PripombabesediloZnak1">
    <w:name w:val="Pripomba – besedilo Znak1"/>
    <w:rsid w:val="0043153F"/>
    <w:rPr>
      <w:rFonts w:ascii="Calibri" w:eastAsia="Calibri" w:hAnsi="Calibri" w:cs="Calibri"/>
      <w:lang w:val="en-US" w:eastAsia="zh-CN"/>
    </w:rPr>
  </w:style>
  <w:style w:type="paragraph" w:customStyle="1" w:styleId="Naslov5">
    <w:name w:val="Naslov5"/>
    <w:basedOn w:val="Normale"/>
    <w:next w:val="Corpotesto"/>
    <w:rsid w:val="0043153F"/>
    <w:pPr>
      <w:keepNext/>
      <w:suppressAutoHyphens/>
      <w:spacing w:before="240" w:after="120" w:line="276" w:lineRule="auto"/>
    </w:pPr>
    <w:rPr>
      <w:rFonts w:ascii="Liberation Sans" w:eastAsia="Microsoft YaHei" w:hAnsi="Liberation Sans" w:cs="Lucida Sans"/>
      <w:sz w:val="28"/>
      <w:szCs w:val="28"/>
      <w:lang w:val="en-US" w:eastAsia="zh-CN"/>
    </w:rPr>
  </w:style>
  <w:style w:type="paragraph" w:styleId="Corpotesto">
    <w:name w:val="Body Text"/>
    <w:basedOn w:val="Normale"/>
    <w:link w:val="CorpotestoCarattere1"/>
    <w:rsid w:val="0043153F"/>
    <w:pPr>
      <w:suppressAutoHyphens/>
      <w:spacing w:after="0" w:line="480" w:lineRule="auto"/>
      <w:jc w:val="both"/>
    </w:pPr>
    <w:rPr>
      <w:rFonts w:ascii="Times New Roman" w:eastAsia="Calibri" w:hAnsi="Times New Roman" w:cs="Times New Roman"/>
      <w:b/>
      <w:bCs/>
      <w:sz w:val="24"/>
      <w:szCs w:val="24"/>
      <w:lang w:eastAsia="zh-CN"/>
    </w:rPr>
  </w:style>
  <w:style w:type="character" w:customStyle="1" w:styleId="CorpotestoCarattere1">
    <w:name w:val="Corpo testo Carattere1"/>
    <w:basedOn w:val="Carpredefinitoparagrafo"/>
    <w:link w:val="Corpotesto"/>
    <w:rsid w:val="0043153F"/>
    <w:rPr>
      <w:rFonts w:ascii="Times New Roman" w:eastAsia="Calibri" w:hAnsi="Times New Roman" w:cs="Times New Roman"/>
      <w:b/>
      <w:bCs/>
      <w:sz w:val="24"/>
      <w:szCs w:val="24"/>
      <w:lang w:eastAsia="zh-CN"/>
    </w:rPr>
  </w:style>
  <w:style w:type="paragraph" w:styleId="Elenco">
    <w:name w:val="List"/>
    <w:basedOn w:val="Corpotesto"/>
    <w:rsid w:val="0043153F"/>
    <w:rPr>
      <w:rFonts w:cs="Mangal"/>
    </w:rPr>
  </w:style>
  <w:style w:type="paragraph" w:customStyle="1" w:styleId="Kazalo">
    <w:name w:val="Kazalo"/>
    <w:basedOn w:val="Normale"/>
    <w:rsid w:val="0043153F"/>
    <w:pPr>
      <w:suppressLineNumbers/>
      <w:suppressAutoHyphens/>
      <w:spacing w:after="200" w:line="276" w:lineRule="auto"/>
    </w:pPr>
    <w:rPr>
      <w:rFonts w:ascii="Calibri" w:eastAsia="Calibri" w:hAnsi="Calibri" w:cs="Lucida Sans"/>
      <w:lang w:val="en-US" w:eastAsia="zh-CN"/>
    </w:rPr>
  </w:style>
  <w:style w:type="paragraph" w:customStyle="1" w:styleId="Naslov4">
    <w:name w:val="Naslov4"/>
    <w:basedOn w:val="Normale"/>
    <w:next w:val="Corpotesto"/>
    <w:rsid w:val="0043153F"/>
    <w:pPr>
      <w:keepNext/>
      <w:suppressAutoHyphens/>
      <w:spacing w:before="240" w:after="120" w:line="276" w:lineRule="auto"/>
    </w:pPr>
    <w:rPr>
      <w:rFonts w:ascii="Liberation Sans" w:eastAsia="Microsoft YaHei" w:hAnsi="Liberation Sans" w:cs="Lucida Sans"/>
      <w:sz w:val="28"/>
      <w:szCs w:val="28"/>
      <w:lang w:val="en-US" w:eastAsia="zh-CN"/>
    </w:rPr>
  </w:style>
  <w:style w:type="paragraph" w:customStyle="1" w:styleId="Naslov3">
    <w:name w:val="Naslov3"/>
    <w:basedOn w:val="Normale"/>
    <w:next w:val="Corpotesto"/>
    <w:rsid w:val="0043153F"/>
    <w:pPr>
      <w:keepNext/>
      <w:suppressAutoHyphens/>
      <w:spacing w:before="240" w:after="120" w:line="276" w:lineRule="auto"/>
    </w:pPr>
    <w:rPr>
      <w:rFonts w:ascii="Liberation Sans" w:eastAsia="Microsoft YaHei" w:hAnsi="Liberation Sans" w:cs="Lucida Sans"/>
      <w:sz w:val="28"/>
      <w:szCs w:val="28"/>
      <w:lang w:val="en-US" w:eastAsia="zh-CN"/>
    </w:rPr>
  </w:style>
  <w:style w:type="paragraph" w:customStyle="1" w:styleId="Naslov2">
    <w:name w:val="Naslov2"/>
    <w:basedOn w:val="Normale"/>
    <w:next w:val="Corpotesto"/>
    <w:rsid w:val="0043153F"/>
    <w:pPr>
      <w:keepNext/>
      <w:suppressAutoHyphens/>
      <w:spacing w:before="240" w:after="120" w:line="276" w:lineRule="auto"/>
    </w:pPr>
    <w:rPr>
      <w:rFonts w:ascii="Liberation Sans" w:eastAsia="Microsoft YaHei" w:hAnsi="Liberation Sans" w:cs="Lucida Sans"/>
      <w:sz w:val="28"/>
      <w:szCs w:val="28"/>
      <w:lang w:val="en-US" w:eastAsia="zh-CN"/>
    </w:rPr>
  </w:style>
  <w:style w:type="paragraph" w:customStyle="1" w:styleId="Naslov1">
    <w:name w:val="Naslov1"/>
    <w:basedOn w:val="Normale"/>
    <w:next w:val="Sottotitolo"/>
    <w:rsid w:val="0043153F"/>
    <w:pPr>
      <w:suppressAutoHyphens/>
      <w:spacing w:after="0" w:line="240" w:lineRule="auto"/>
      <w:jc w:val="center"/>
    </w:pPr>
    <w:rPr>
      <w:rFonts w:ascii="Times New Roman" w:eastAsia="Calibri" w:hAnsi="Times New Roman" w:cs="Times New Roman"/>
      <w:b/>
      <w:bCs/>
      <w:sz w:val="20"/>
      <w:szCs w:val="20"/>
      <w:lang w:eastAsia="zh-CN"/>
    </w:rPr>
  </w:style>
  <w:style w:type="paragraph" w:customStyle="1" w:styleId="Intestazione6">
    <w:name w:val="Intestazione6"/>
    <w:basedOn w:val="Normale"/>
    <w:next w:val="Corpotesto"/>
    <w:rsid w:val="0043153F"/>
    <w:pPr>
      <w:keepNext/>
      <w:suppressAutoHyphens/>
      <w:spacing w:before="240" w:after="120" w:line="276" w:lineRule="auto"/>
    </w:pPr>
    <w:rPr>
      <w:rFonts w:ascii="Arial" w:eastAsia="Microsoft YaHei" w:hAnsi="Arial" w:cs="Mangal"/>
      <w:sz w:val="28"/>
      <w:szCs w:val="28"/>
      <w:lang w:val="en-US" w:eastAsia="zh-CN"/>
    </w:rPr>
  </w:style>
  <w:style w:type="paragraph" w:customStyle="1" w:styleId="Didascalia6">
    <w:name w:val="Didascalia6"/>
    <w:basedOn w:val="Normale"/>
    <w:rsid w:val="0043153F"/>
    <w:pPr>
      <w:suppressLineNumbers/>
      <w:suppressAutoHyphens/>
      <w:spacing w:before="120" w:after="120" w:line="276" w:lineRule="auto"/>
    </w:pPr>
    <w:rPr>
      <w:rFonts w:ascii="Calibri" w:eastAsia="Calibri" w:hAnsi="Calibri" w:cs="Mangal"/>
      <w:i/>
      <w:iCs/>
      <w:sz w:val="24"/>
      <w:szCs w:val="24"/>
      <w:lang w:val="en-US" w:eastAsia="zh-CN"/>
    </w:rPr>
  </w:style>
  <w:style w:type="paragraph" w:customStyle="1" w:styleId="Indice">
    <w:name w:val="Indice"/>
    <w:basedOn w:val="Normale"/>
    <w:rsid w:val="0043153F"/>
    <w:pPr>
      <w:suppressLineNumbers/>
      <w:suppressAutoHyphens/>
      <w:spacing w:after="200" w:line="276" w:lineRule="auto"/>
    </w:pPr>
    <w:rPr>
      <w:rFonts w:ascii="Calibri" w:eastAsia="Calibri" w:hAnsi="Calibri" w:cs="Mangal"/>
      <w:lang w:val="en-US" w:eastAsia="zh-CN"/>
    </w:rPr>
  </w:style>
  <w:style w:type="paragraph" w:customStyle="1" w:styleId="Intestazione5">
    <w:name w:val="Intestazione5"/>
    <w:basedOn w:val="Normale"/>
    <w:next w:val="Corpotesto"/>
    <w:rsid w:val="0043153F"/>
    <w:pPr>
      <w:keepNext/>
      <w:suppressAutoHyphens/>
      <w:spacing w:before="240" w:after="120" w:line="276" w:lineRule="auto"/>
    </w:pPr>
    <w:rPr>
      <w:rFonts w:ascii="Arial" w:eastAsia="Microsoft YaHei" w:hAnsi="Arial" w:cs="Mangal"/>
      <w:sz w:val="28"/>
      <w:szCs w:val="28"/>
      <w:lang w:val="en-US" w:eastAsia="zh-CN"/>
    </w:rPr>
  </w:style>
  <w:style w:type="paragraph" w:customStyle="1" w:styleId="Didascalia5">
    <w:name w:val="Didascalia5"/>
    <w:basedOn w:val="Normale"/>
    <w:rsid w:val="0043153F"/>
    <w:pPr>
      <w:suppressLineNumbers/>
      <w:suppressAutoHyphens/>
      <w:spacing w:before="120" w:after="120" w:line="276" w:lineRule="auto"/>
    </w:pPr>
    <w:rPr>
      <w:rFonts w:ascii="Calibri" w:eastAsia="Calibri" w:hAnsi="Calibri" w:cs="Mangal"/>
      <w:i/>
      <w:iCs/>
      <w:sz w:val="24"/>
      <w:szCs w:val="24"/>
      <w:lang w:val="en-US" w:eastAsia="zh-CN"/>
    </w:rPr>
  </w:style>
  <w:style w:type="paragraph" w:customStyle="1" w:styleId="Intestazione4">
    <w:name w:val="Intestazione4"/>
    <w:basedOn w:val="Normale"/>
    <w:next w:val="Corpotesto"/>
    <w:rsid w:val="0043153F"/>
    <w:pPr>
      <w:keepNext/>
      <w:suppressAutoHyphens/>
      <w:spacing w:before="240" w:after="120" w:line="276" w:lineRule="auto"/>
    </w:pPr>
    <w:rPr>
      <w:rFonts w:ascii="Arial" w:eastAsia="Microsoft YaHei" w:hAnsi="Arial" w:cs="Mangal"/>
      <w:sz w:val="28"/>
      <w:szCs w:val="28"/>
      <w:lang w:val="en-US" w:eastAsia="zh-CN"/>
    </w:rPr>
  </w:style>
  <w:style w:type="paragraph" w:customStyle="1" w:styleId="Didascalia4">
    <w:name w:val="Didascalia4"/>
    <w:basedOn w:val="Normale"/>
    <w:rsid w:val="0043153F"/>
    <w:pPr>
      <w:suppressLineNumbers/>
      <w:suppressAutoHyphens/>
      <w:spacing w:before="120" w:after="120" w:line="276" w:lineRule="auto"/>
    </w:pPr>
    <w:rPr>
      <w:rFonts w:ascii="Calibri" w:eastAsia="Calibri" w:hAnsi="Calibri" w:cs="Mangal"/>
      <w:i/>
      <w:iCs/>
      <w:sz w:val="24"/>
      <w:szCs w:val="24"/>
      <w:lang w:val="en-US" w:eastAsia="zh-CN"/>
    </w:rPr>
  </w:style>
  <w:style w:type="paragraph" w:customStyle="1" w:styleId="Intestazione3">
    <w:name w:val="Intestazione3"/>
    <w:basedOn w:val="Normale"/>
    <w:next w:val="Corpotesto"/>
    <w:rsid w:val="0043153F"/>
    <w:pPr>
      <w:keepNext/>
      <w:suppressAutoHyphens/>
      <w:spacing w:before="240" w:after="120" w:line="276" w:lineRule="auto"/>
    </w:pPr>
    <w:rPr>
      <w:rFonts w:ascii="Arial" w:eastAsia="Microsoft YaHei" w:hAnsi="Arial" w:cs="Mangal"/>
      <w:sz w:val="28"/>
      <w:szCs w:val="28"/>
      <w:lang w:val="en-US" w:eastAsia="zh-CN"/>
    </w:rPr>
  </w:style>
  <w:style w:type="paragraph" w:customStyle="1" w:styleId="Didascalia3">
    <w:name w:val="Didascalia3"/>
    <w:basedOn w:val="Normale"/>
    <w:rsid w:val="0043153F"/>
    <w:pPr>
      <w:suppressLineNumbers/>
      <w:suppressAutoHyphens/>
      <w:spacing w:before="120" w:after="120" w:line="276" w:lineRule="auto"/>
    </w:pPr>
    <w:rPr>
      <w:rFonts w:ascii="Calibri" w:eastAsia="Calibri" w:hAnsi="Calibri" w:cs="Mangal"/>
      <w:i/>
      <w:iCs/>
      <w:sz w:val="24"/>
      <w:szCs w:val="24"/>
      <w:lang w:val="en-US" w:eastAsia="zh-CN"/>
    </w:rPr>
  </w:style>
  <w:style w:type="paragraph" w:customStyle="1" w:styleId="Intestazione2">
    <w:name w:val="Intestazione2"/>
    <w:basedOn w:val="Normale"/>
    <w:next w:val="Corpotesto"/>
    <w:rsid w:val="0043153F"/>
    <w:pPr>
      <w:keepNext/>
      <w:suppressAutoHyphens/>
      <w:spacing w:before="240" w:after="120" w:line="276" w:lineRule="auto"/>
    </w:pPr>
    <w:rPr>
      <w:rFonts w:ascii="Arial" w:eastAsia="Microsoft YaHei" w:hAnsi="Arial" w:cs="Mangal"/>
      <w:sz w:val="28"/>
      <w:szCs w:val="28"/>
      <w:lang w:val="en-US" w:eastAsia="zh-CN"/>
    </w:rPr>
  </w:style>
  <w:style w:type="paragraph" w:customStyle="1" w:styleId="Didascalia2">
    <w:name w:val="Didascalia2"/>
    <w:basedOn w:val="Normale"/>
    <w:rsid w:val="0043153F"/>
    <w:pPr>
      <w:suppressLineNumbers/>
      <w:suppressAutoHyphens/>
      <w:spacing w:before="120" w:after="120" w:line="276" w:lineRule="auto"/>
    </w:pPr>
    <w:rPr>
      <w:rFonts w:ascii="Calibri" w:eastAsia="Calibri" w:hAnsi="Calibri" w:cs="Mangal"/>
      <w:i/>
      <w:iCs/>
      <w:sz w:val="24"/>
      <w:szCs w:val="24"/>
      <w:lang w:val="en-US" w:eastAsia="zh-CN"/>
    </w:rPr>
  </w:style>
  <w:style w:type="paragraph" w:customStyle="1" w:styleId="Intestazione1">
    <w:name w:val="Intestazione1"/>
    <w:basedOn w:val="Normale"/>
    <w:next w:val="Corpotesto"/>
    <w:rsid w:val="0043153F"/>
    <w:pPr>
      <w:keepNext/>
      <w:suppressAutoHyphens/>
      <w:spacing w:before="240" w:after="120" w:line="276" w:lineRule="auto"/>
    </w:pPr>
    <w:rPr>
      <w:rFonts w:ascii="Arial" w:eastAsia="Microsoft YaHei" w:hAnsi="Arial" w:cs="Mangal"/>
      <w:sz w:val="28"/>
      <w:szCs w:val="28"/>
      <w:lang w:val="en-US" w:eastAsia="zh-CN"/>
    </w:rPr>
  </w:style>
  <w:style w:type="paragraph" w:customStyle="1" w:styleId="Didascalia1">
    <w:name w:val="Didascalia1"/>
    <w:basedOn w:val="Normale"/>
    <w:rsid w:val="0043153F"/>
    <w:pPr>
      <w:suppressLineNumbers/>
      <w:suppressAutoHyphens/>
      <w:spacing w:before="120" w:after="120" w:line="276" w:lineRule="auto"/>
    </w:pPr>
    <w:rPr>
      <w:rFonts w:ascii="Calibri" w:eastAsia="Calibri" w:hAnsi="Calibri" w:cs="Mangal"/>
      <w:i/>
      <w:iCs/>
      <w:sz w:val="24"/>
      <w:szCs w:val="24"/>
      <w:lang w:val="en-US" w:eastAsia="zh-CN"/>
    </w:rPr>
  </w:style>
  <w:style w:type="paragraph" w:customStyle="1" w:styleId="ZnakZnak8CarattereCarattereZnakZnakCarattereCarattere1ZnakZnakCarattereCarattereZnakZnakCarattereCarattere">
    <w:name w:val="Znak Znak8 Carattere Carattere Znak Znak Carattere Carattere1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8">
    <w:name w:val="Znak Znak8"/>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Testofumetto1">
    <w:name w:val="Testo fumetto1"/>
    <w:basedOn w:val="Normale"/>
    <w:rsid w:val="0043153F"/>
    <w:pPr>
      <w:suppressAutoHyphens/>
      <w:spacing w:after="0" w:line="240" w:lineRule="auto"/>
    </w:pPr>
    <w:rPr>
      <w:rFonts w:ascii="Tahoma" w:eastAsia="Calibri" w:hAnsi="Tahoma" w:cs="Tahoma"/>
      <w:sz w:val="16"/>
      <w:szCs w:val="16"/>
      <w:lang w:val="en-US" w:eastAsia="zh-CN"/>
    </w:rPr>
  </w:style>
  <w:style w:type="paragraph" w:customStyle="1" w:styleId="ZnakCarattereCarattere1Carattere">
    <w:name w:val="Znak Carattere Carattere1 Carattere"/>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Testocommento1">
    <w:name w:val="Testo commento1"/>
    <w:basedOn w:val="Normale"/>
    <w:rsid w:val="0043153F"/>
    <w:pPr>
      <w:suppressAutoHyphens/>
      <w:spacing w:after="0" w:line="240" w:lineRule="auto"/>
    </w:pPr>
    <w:rPr>
      <w:rFonts w:ascii="Times New Roman" w:eastAsia="Calibri" w:hAnsi="Times New Roman" w:cs="Times New Roman"/>
      <w:sz w:val="20"/>
      <w:szCs w:val="20"/>
      <w:lang w:eastAsia="zh-CN"/>
    </w:rPr>
  </w:style>
  <w:style w:type="paragraph" w:customStyle="1" w:styleId="Soggettocommento1">
    <w:name w:val="Soggetto commento1"/>
    <w:basedOn w:val="Testocommento1"/>
    <w:next w:val="Testocommento1"/>
    <w:rsid w:val="0043153F"/>
    <w:rPr>
      <w:b/>
      <w:bCs/>
    </w:rPr>
  </w:style>
  <w:style w:type="paragraph" w:customStyle="1" w:styleId="Mappadocumento1">
    <w:name w:val="Mappa documento1"/>
    <w:basedOn w:val="Normale"/>
    <w:rsid w:val="0043153F"/>
    <w:pPr>
      <w:shd w:val="clear" w:color="auto" w:fill="000080"/>
      <w:suppressAutoHyphens/>
      <w:spacing w:after="0" w:line="240" w:lineRule="auto"/>
    </w:pPr>
    <w:rPr>
      <w:rFonts w:ascii="Tahoma" w:eastAsia="Calibri" w:hAnsi="Tahoma" w:cs="Tahoma"/>
      <w:sz w:val="20"/>
      <w:szCs w:val="20"/>
      <w:lang w:eastAsia="zh-CN"/>
    </w:rPr>
  </w:style>
  <w:style w:type="paragraph" w:customStyle="1" w:styleId="elencopuntato">
    <w:name w:val="elenco puntato"/>
    <w:basedOn w:val="Normale"/>
    <w:next w:val="Normale"/>
    <w:rsid w:val="0043153F"/>
    <w:pPr>
      <w:numPr>
        <w:numId w:val="5"/>
      </w:numPr>
      <w:tabs>
        <w:tab w:val="left" w:pos="720"/>
      </w:tabs>
      <w:suppressAutoHyphens/>
      <w:autoSpaceDE w:val="0"/>
      <w:spacing w:after="120" w:line="240" w:lineRule="auto"/>
      <w:ind w:left="720" w:firstLine="0"/>
      <w:jc w:val="both"/>
    </w:pPr>
    <w:rPr>
      <w:rFonts w:ascii="Arial" w:eastAsia="Calibri" w:hAnsi="Arial" w:cs="Arial"/>
      <w:sz w:val="24"/>
      <w:szCs w:val="24"/>
      <w:lang w:eastAsia="zh-CN"/>
    </w:rPr>
  </w:style>
  <w:style w:type="paragraph" w:customStyle="1" w:styleId="StyleArialJustified">
    <w:name w:val="Style Arial Justified"/>
    <w:basedOn w:val="Normale"/>
    <w:rsid w:val="0043153F"/>
    <w:pPr>
      <w:widowControl w:val="0"/>
      <w:suppressAutoHyphens/>
      <w:spacing w:after="0" w:line="240" w:lineRule="auto"/>
      <w:jc w:val="both"/>
    </w:pPr>
    <w:rPr>
      <w:rFonts w:ascii="Garamond" w:eastAsia="Calibri" w:hAnsi="Garamond" w:cs="Garamond"/>
      <w:sz w:val="24"/>
      <w:szCs w:val="24"/>
      <w:lang w:val="en-GB" w:eastAsia="zh-CN"/>
    </w:rPr>
  </w:style>
  <w:style w:type="paragraph" w:customStyle="1" w:styleId="Puntoelenco1">
    <w:name w:val="Punto elenco1"/>
    <w:basedOn w:val="Normale"/>
    <w:rsid w:val="0043153F"/>
    <w:pPr>
      <w:tabs>
        <w:tab w:val="left" w:pos="720"/>
      </w:tabs>
      <w:suppressAutoHyphens/>
      <w:spacing w:after="200" w:line="276" w:lineRule="auto"/>
      <w:ind w:left="720" w:hanging="360"/>
    </w:pPr>
    <w:rPr>
      <w:rFonts w:ascii="Arial" w:eastAsia="Times New Roman" w:hAnsi="Arial" w:cs="Arial"/>
      <w:lang w:val="en-US" w:eastAsia="zh-CN"/>
    </w:rPr>
  </w:style>
  <w:style w:type="paragraph" w:customStyle="1" w:styleId="Puntoelenco21">
    <w:name w:val="Punto elenco 21"/>
    <w:basedOn w:val="Puntoelenco1"/>
    <w:rsid w:val="0043153F"/>
    <w:pPr>
      <w:numPr>
        <w:numId w:val="6"/>
      </w:numPr>
      <w:tabs>
        <w:tab w:val="left" w:pos="680"/>
      </w:tabs>
      <w:spacing w:before="130" w:after="130" w:line="260" w:lineRule="atLeast"/>
      <w:ind w:left="680" w:hanging="340"/>
    </w:pPr>
    <w:rPr>
      <w:rFonts w:eastAsia="Calibri"/>
      <w:lang w:val="en-GB"/>
    </w:rPr>
  </w:style>
  <w:style w:type="paragraph" w:customStyle="1" w:styleId="ZnakZnakCarattereCarattereCarattereCarattereCarattereCarattereCarattereCarattereCarattereCarattereCarattereZnakZnak">
    <w:name w:val="Znak Znak Carattere Carattere Carattere Carattere Carattere Carattere Carattere Carattere Carattere Carattere Carattere Znak Znak"/>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StileCorpoTimesNewRoman">
    <w:name w:val="Stile Corpo + Times New Roman"/>
    <w:basedOn w:val="Normale"/>
    <w:rsid w:val="0043153F"/>
    <w:pPr>
      <w:suppressAutoHyphens/>
      <w:spacing w:before="120" w:after="0" w:line="240" w:lineRule="auto"/>
      <w:jc w:val="both"/>
    </w:pPr>
    <w:rPr>
      <w:rFonts w:ascii="Trebuchet MS" w:eastAsia="Calibri" w:hAnsi="Trebuchet MS" w:cs="Trebuchet MS"/>
      <w:sz w:val="18"/>
      <w:szCs w:val="18"/>
      <w:lang w:eastAsia="zh-CN"/>
    </w:rPr>
  </w:style>
  <w:style w:type="paragraph" w:customStyle="1" w:styleId="Carattere">
    <w:name w:val="Carattere"/>
    <w:basedOn w:val="Normale"/>
    <w:rsid w:val="0043153F"/>
    <w:pPr>
      <w:suppressAutoHyphens/>
      <w:spacing w:line="240" w:lineRule="exact"/>
    </w:pPr>
    <w:rPr>
      <w:rFonts w:ascii="Tahoma" w:eastAsia="Calibri" w:hAnsi="Tahoma" w:cs="Tahoma"/>
      <w:sz w:val="20"/>
      <w:szCs w:val="20"/>
      <w:lang w:val="en-US" w:eastAsia="zh-CN"/>
    </w:rPr>
  </w:style>
  <w:style w:type="paragraph" w:styleId="Rientrocorpodeltesto">
    <w:name w:val="Body Text Indent"/>
    <w:basedOn w:val="Normale"/>
    <w:link w:val="RientrocorpodeltestoCarattere1"/>
    <w:rsid w:val="0043153F"/>
    <w:pPr>
      <w:suppressAutoHyphens/>
      <w:spacing w:after="120" w:line="276" w:lineRule="auto"/>
      <w:ind w:left="283"/>
    </w:pPr>
    <w:rPr>
      <w:rFonts w:ascii="Arial" w:eastAsia="Times New Roman" w:hAnsi="Arial" w:cs="Arial"/>
      <w:lang w:val="en-US" w:eastAsia="zh-CN"/>
    </w:rPr>
  </w:style>
  <w:style w:type="character" w:customStyle="1" w:styleId="RientrocorpodeltestoCarattere1">
    <w:name w:val="Rientro corpo del testo Carattere1"/>
    <w:basedOn w:val="Carpredefinitoparagrafo"/>
    <w:link w:val="Rientrocorpodeltesto"/>
    <w:rsid w:val="0043153F"/>
    <w:rPr>
      <w:rFonts w:ascii="Arial" w:eastAsia="Times New Roman" w:hAnsi="Arial" w:cs="Arial"/>
      <w:lang w:val="en-US" w:eastAsia="zh-CN"/>
    </w:rPr>
  </w:style>
  <w:style w:type="paragraph" w:customStyle="1" w:styleId="CM1">
    <w:name w:val="CM1"/>
    <w:basedOn w:val="Normale"/>
    <w:next w:val="Normale"/>
    <w:rsid w:val="0043153F"/>
    <w:pPr>
      <w:suppressAutoHyphens/>
      <w:autoSpaceDE w:val="0"/>
      <w:spacing w:before="200" w:after="200" w:line="240" w:lineRule="auto"/>
    </w:pPr>
    <w:rPr>
      <w:rFonts w:ascii="EUAlbertina" w:eastAsia="Calibri" w:hAnsi="EUAlbertina" w:cs="EUAlbertina"/>
      <w:sz w:val="24"/>
      <w:szCs w:val="24"/>
      <w:lang w:eastAsia="zh-CN"/>
    </w:rPr>
  </w:style>
  <w:style w:type="paragraph" w:customStyle="1" w:styleId="CM4">
    <w:name w:val="CM4"/>
    <w:basedOn w:val="Normale"/>
    <w:next w:val="Normale"/>
    <w:rsid w:val="0043153F"/>
    <w:pPr>
      <w:suppressAutoHyphens/>
      <w:autoSpaceDE w:val="0"/>
      <w:spacing w:before="60" w:after="60" w:line="240" w:lineRule="auto"/>
    </w:pPr>
    <w:rPr>
      <w:rFonts w:ascii="EUAlbertina" w:eastAsia="Calibri" w:hAnsi="EUAlbertina" w:cs="EUAlbertina"/>
      <w:sz w:val="24"/>
      <w:szCs w:val="24"/>
      <w:lang w:eastAsia="zh-CN"/>
    </w:rPr>
  </w:style>
  <w:style w:type="paragraph" w:customStyle="1" w:styleId="CarattereCarattere1CharCharCarattereCarattereZnakZnak">
    <w:name w:val="Carattere Carattere1 Char Char Carattere Carattere Znak Znak"/>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ZnakCarattereCarattere1Carattere1">
    <w:name w:val="Znak Carattere Carattere1 Carattere1"/>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ZnakZnakCarattereCarattereCarattereCarattereCarattereCarattereCarattereCarattereCarattereCarattereCarattereZnakZnak1">
    <w:name w:val="Znak Znak Carattere Carattere Carattere Carattere Carattere Carattere Carattere Carattere Carattere Carattere Carattere Znak Znak1"/>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Carattere1">
    <w:name w:val="Carattere1"/>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ZnakZnak2CarattereCarattere">
    <w:name w:val="Znak Znak2 Carattere Carattere"/>
    <w:basedOn w:val="Normale"/>
    <w:rsid w:val="0043153F"/>
    <w:pPr>
      <w:suppressAutoHyphens/>
      <w:spacing w:line="240" w:lineRule="exact"/>
    </w:pPr>
    <w:rPr>
      <w:rFonts w:ascii="Tahoma" w:eastAsia="Calibri" w:hAnsi="Tahoma" w:cs="Tahoma"/>
      <w:sz w:val="20"/>
      <w:szCs w:val="20"/>
      <w:lang w:val="en-US" w:eastAsia="zh-CN"/>
    </w:rPr>
  </w:style>
  <w:style w:type="paragraph" w:customStyle="1" w:styleId="Znak2">
    <w:name w:val="Znak2"/>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CarattereCarattereCarattereCarattereCarattereCarattereCarattereCarattereCarattere">
    <w:name w:val="Znak Znak Carattere Carattere Carattere Carattere Carattere Carattere Carattere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arattereCarattere1CharChar">
    <w:name w:val="Carattere Carattere1 Char Char"/>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har8ZnakZnakCarattereCarattereZnakZnakCarattereCarattere">
    <w:name w:val="Char8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arattereCarattere1CharCharCarattereCarattereZnakZnak1CarattereCarattereZnakZnakCarattereCarattere">
    <w:name w:val="Carattere Carattere1 Char Char Carattere Carattere Znak Znak1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har8ZnakZnakCarattereCarattereZnakZnakZnakCarattereCarattereCharCharCarattereCarattereZnakCharCharCarattereCarattereZnakZnakCarattereCarattereZnakZnakCarattereCarattereZnakZnakCarattereCarattere">
    <w:name w:val="Char8 Znak Znak Carattere Carattere Znak Znak Znak Carattere Carattere Char Char Carattere Carattere Znak Char Char Carattere Carattere Znak Znak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4CarattereCarattereZnakZnakCarattereCarattere">
    <w:name w:val="Znak Znak4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8CarattereCarattereZnakZnakCarattereCarattereZnakZnakCarattereCarattereZnakZnakCarattereCarattereZnakZnakCarattereCarattereZnakZnak">
    <w:name w:val="Znak Znak8 Carattere Carattere Znak Znak Carattere Carattere Znak Znak Carattere Carattere Znak Znak Carattere Carattere Znak Znak Carattere Carattere Znak Znak"/>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8CarattereCarattereZnakZnakCarattereCarattereZnakZnakCarattereCarattereZnakZnakCarattereCarattereZnakZnakCarattereCarattereZnakZnakCarattereCarattereZnakZnak">
    <w:name w:val="Znak Znak8 Carattere Carattere Znak Znak Carattere Carattere Znak Znak Carattere Carattere Znak Znak Carattere Carattere Znak Znak Carattere Carattere Znak Znak Carattere Carattere Znak Znak"/>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8CarattereCarattereZnakZnakCarattereCarattere">
    <w:name w:val="Znak Znak8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4CarattereCarattereZnakZnakCarattereCarattereZnakZnakCarattereCarattere">
    <w:name w:val="Znak Znak4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arattereCarattere12ZnakZnakCarattereCarattereCarattereCarattere">
    <w:name w:val="Carattere Carattere12 Znak Znak Carattere Carattere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3CarattereCarattereZnakZnakCarattereCarattereZnakZnakCarattereCarattereZnakZnakCarattereCarattereZnakZnakCarattereCarattereZnakZnakCarattereCarattereZnakZnakCarattereCarattere">
    <w:name w:val="Znak3 Carattere Carattere Znak Znak Carattere Carattere Znak Znak Carattere Carattere Znak Znak Carattere Carattere Znak Znak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4CarattereCarattereZnakZnakCarattereCarattereZnakZnakCarattereCarattereZnakZnakCarattereCarattere">
    <w:name w:val="Znak Znak4 Carattere Carattere Znak Znak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8CarattereCarattereZnakZnakCarattereCarattereZnakZnakCarattereCarattereZnakZnakCarattereCarattereZnakZnakCarattereCarattere">
    <w:name w:val="Znak Znak8 Carattere Carattere Znak Znak Carattere Carattere Znak Znak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9CarattereCarattereZnakZnakCarattereCarattereZnakZnakCarattereCarattere">
    <w:name w:val="Znak Znak9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4CarattereCarattereZnakZnakCarattereCarattereZnakZnakCarattereCarattereZnakZnakCarattereCarattereZnakZnakCarattereCarattereZnakZnakCarattereCarattere">
    <w:name w:val="Znak Znak4 Carattere Carattere Znak Znak Carattere Carattere Znak Znak Carattere Carattere Znak Znak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arattereCarattere8ZnakZnakCarattereCarattere1">
    <w:name w:val="Carattere Carattere8 Znak Znak Carattere Carattere1"/>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4CarattereCarattereZnakZnakCarattereCarattereZnakZnakCarattereCarattereZnakZnakCarattereCarattereZnakZnakCarattereCarattereZnakZnakCarattereCarattereZnakZnakCarattereCarattere">
    <w:name w:val="Znak Znak4 Carattere Carattere Znak Znak Carattere Carattere Znak Znak Carattere Carattere Znak Znak Carattere Carattere Znak Znak Carattere Carattere Znak Znak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11CarattereCarattereZnakZnakCarattereCarattereCarattereCarattere">
    <w:name w:val="Znak Znak11 Carattere Carattere Znak Znak Carattere Carattere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arattereCarattere12ZnakZnakCarattereCarattereCarattereCarattereZnakZnakCarattereCarattere">
    <w:name w:val="Carattere Carattere12 Znak Znak Carattere Carattere Carattere Carattere Znak Znak Carattere Carattere"/>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ZnakZnak8CarattereCarattereZnakZnakCarattereCarattere1ZnakZnakCarattereCarattereZnakZnakCarattereCarattereZnakZnakZnakZnakZnakZnakCarattereCarattereZnakZnakCarattereCarattereZnakZnak">
    <w:name w:val="Znak Znak8 Carattere Carattere Znak Znak Carattere Carattere1 Znak Znak Carattere Carattere Znak Znak Carattere Carattere Znak Znak Znak Znak Znak Znak Carattere Carattere Znak Znak Carattere Carattere Znak Znak"/>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Paragrafoelenco1">
    <w:name w:val="Paragrafo elenco1"/>
    <w:basedOn w:val="Normale"/>
    <w:rsid w:val="0043153F"/>
    <w:pPr>
      <w:suppressAutoHyphens/>
      <w:spacing w:after="200" w:line="276" w:lineRule="auto"/>
      <w:ind w:left="708"/>
    </w:pPr>
    <w:rPr>
      <w:rFonts w:ascii="Calibri" w:eastAsia="Calibri" w:hAnsi="Calibri" w:cs="Calibri"/>
      <w:lang w:val="en-US" w:eastAsia="zh-CN"/>
    </w:rPr>
  </w:style>
  <w:style w:type="paragraph" w:customStyle="1" w:styleId="ZnakZnak4CarattereCarattereZnakZnakCarattereCarattereZnakZnakCarattereCarattereZnakZnak">
    <w:name w:val="Znak Znak4 Carattere Carattere Znak Znak Carattere Carattere Znak Znak Carattere Carattere Znak Znak"/>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arattereCarattere1ZnakZnakCarattereCarattereZnakZnakCarattereCarattereZnakZnakCarattereCarattereZnakZnakCarattereCarattereZnakZnakCarattereCarattereZnakZnakCharChar">
    <w:name w:val="Carattere Carattere1 Znak Znak Carattere Carattere Znak Znak Carattere Carattere Znak Znak Carattere Carattere Znak Znak Carattere Carattere Znak Znak Carattere Carattere Znak Znak Char Char"/>
    <w:basedOn w:val="Normale"/>
    <w:rsid w:val="0043153F"/>
    <w:pPr>
      <w:suppressAutoHyphens/>
      <w:spacing w:line="240" w:lineRule="exact"/>
    </w:pPr>
    <w:rPr>
      <w:rFonts w:ascii="Tahoma" w:eastAsia="Times New Roman" w:hAnsi="Tahoma" w:cs="Tahoma"/>
      <w:sz w:val="20"/>
      <w:szCs w:val="20"/>
      <w:lang w:val="en-US" w:eastAsia="zh-CN"/>
    </w:rPr>
  </w:style>
  <w:style w:type="paragraph" w:customStyle="1" w:styleId="Contenutotabella">
    <w:name w:val="Contenuto tabella"/>
    <w:basedOn w:val="Normale"/>
    <w:rsid w:val="0043153F"/>
    <w:pPr>
      <w:suppressLineNumbers/>
      <w:suppressAutoHyphens/>
      <w:spacing w:after="200" w:line="276" w:lineRule="auto"/>
    </w:pPr>
    <w:rPr>
      <w:rFonts w:ascii="Calibri" w:eastAsia="Calibri" w:hAnsi="Calibri" w:cs="Calibri"/>
      <w:lang w:val="en-US" w:eastAsia="zh-CN"/>
    </w:rPr>
  </w:style>
  <w:style w:type="paragraph" w:customStyle="1" w:styleId="Intestazionetabella">
    <w:name w:val="Intestazione tabella"/>
    <w:basedOn w:val="Contenutotabella"/>
    <w:rsid w:val="0043153F"/>
    <w:pPr>
      <w:jc w:val="center"/>
    </w:pPr>
    <w:rPr>
      <w:b/>
      <w:bCs/>
    </w:rPr>
  </w:style>
  <w:style w:type="paragraph" w:customStyle="1" w:styleId="Contenutocornice">
    <w:name w:val="Contenuto cornice"/>
    <w:basedOn w:val="Corpotesto"/>
    <w:rsid w:val="0043153F"/>
  </w:style>
  <w:style w:type="paragraph" w:customStyle="1" w:styleId="Testocommento2">
    <w:name w:val="Testo commento2"/>
    <w:basedOn w:val="Normale"/>
    <w:rsid w:val="0043153F"/>
    <w:pPr>
      <w:suppressAutoHyphens/>
      <w:spacing w:after="200" w:line="276" w:lineRule="auto"/>
    </w:pPr>
    <w:rPr>
      <w:rFonts w:ascii="Calibri" w:eastAsia="Calibri" w:hAnsi="Calibri" w:cs="Calibri"/>
      <w:sz w:val="20"/>
      <w:szCs w:val="20"/>
      <w:lang w:val="en-US" w:eastAsia="zh-CN"/>
    </w:rPr>
  </w:style>
  <w:style w:type="paragraph" w:customStyle="1" w:styleId="CarattereCarattere8ZnakZnakCarattereCarattere">
    <w:name w:val="Carattere Carattere8 Znak Znak Carattere Carattere"/>
    <w:basedOn w:val="Normale"/>
    <w:rsid w:val="0043153F"/>
    <w:pPr>
      <w:spacing w:line="240" w:lineRule="exact"/>
    </w:pPr>
    <w:rPr>
      <w:rFonts w:ascii="Tahoma" w:eastAsia="Times New Roman" w:hAnsi="Tahoma" w:cs="Tahoma"/>
      <w:sz w:val="20"/>
      <w:szCs w:val="20"/>
      <w:lang w:val="en-US" w:eastAsia="zh-CN"/>
    </w:rPr>
  </w:style>
  <w:style w:type="paragraph" w:customStyle="1" w:styleId="Testocommento3">
    <w:name w:val="Testo commento3"/>
    <w:basedOn w:val="Normale"/>
    <w:rsid w:val="0043153F"/>
    <w:pPr>
      <w:spacing w:after="0" w:line="240" w:lineRule="auto"/>
    </w:pPr>
    <w:rPr>
      <w:rFonts w:ascii="Times New Roman" w:eastAsia="Times New Roman" w:hAnsi="Times New Roman" w:cs="Times New Roman"/>
      <w:sz w:val="20"/>
      <w:szCs w:val="20"/>
      <w:lang w:eastAsia="zh-CN"/>
    </w:rPr>
  </w:style>
  <w:style w:type="paragraph" w:customStyle="1" w:styleId="Mappadocumento2">
    <w:name w:val="Mappa documento2"/>
    <w:basedOn w:val="Normale"/>
    <w:rsid w:val="0043153F"/>
    <w:pPr>
      <w:shd w:val="clear" w:color="auto" w:fill="000080"/>
      <w:spacing w:after="0" w:line="240" w:lineRule="auto"/>
    </w:pPr>
    <w:rPr>
      <w:rFonts w:ascii="Tahoma" w:eastAsia="Times New Roman" w:hAnsi="Tahoma" w:cs="Tahoma"/>
      <w:sz w:val="20"/>
      <w:szCs w:val="20"/>
      <w:lang w:eastAsia="zh-CN"/>
    </w:rPr>
  </w:style>
  <w:style w:type="paragraph" w:customStyle="1" w:styleId="Puntoelenco2">
    <w:name w:val="Punto elenco2"/>
    <w:basedOn w:val="Normale"/>
    <w:rsid w:val="0043153F"/>
    <w:pPr>
      <w:numPr>
        <w:numId w:val="4"/>
      </w:numPr>
      <w:tabs>
        <w:tab w:val="left" w:pos="720"/>
      </w:tabs>
      <w:spacing w:after="200" w:line="276" w:lineRule="auto"/>
      <w:ind w:left="720" w:firstLine="0"/>
    </w:pPr>
    <w:rPr>
      <w:rFonts w:ascii="Arial" w:eastAsia="Times New Roman" w:hAnsi="Arial" w:cs="Arial"/>
      <w:lang w:val="en-US" w:eastAsia="zh-CN"/>
    </w:rPr>
  </w:style>
  <w:style w:type="paragraph" w:customStyle="1" w:styleId="Puntoelenco22">
    <w:name w:val="Punto elenco 22"/>
    <w:basedOn w:val="Puntoelenco2"/>
    <w:rsid w:val="0043153F"/>
    <w:pPr>
      <w:numPr>
        <w:numId w:val="3"/>
      </w:numPr>
      <w:tabs>
        <w:tab w:val="left" w:pos="680"/>
      </w:tabs>
      <w:spacing w:before="130" w:after="130" w:line="260" w:lineRule="atLeast"/>
      <w:ind w:left="680" w:hanging="340"/>
    </w:pPr>
    <w:rPr>
      <w:rFonts w:eastAsia="Calibri"/>
      <w:lang w:val="en-GB"/>
    </w:rPr>
  </w:style>
  <w:style w:type="paragraph" w:customStyle="1" w:styleId="ZnakZnak8CarattereCarattereZnakZnakCarattereCarattereZnakZnakCarattereCarattereZnakZnakCarattereCarattere">
    <w:name w:val="Znak Znak8 Carattere Carattere Znak Znak Carattere Carattere Znak Znak Carattere Carattere Znak Znak Carattere Carattere"/>
    <w:basedOn w:val="Normale"/>
    <w:rsid w:val="0043153F"/>
    <w:pPr>
      <w:spacing w:line="240" w:lineRule="exact"/>
    </w:pPr>
    <w:rPr>
      <w:rFonts w:ascii="Tahoma" w:eastAsia="Times New Roman" w:hAnsi="Tahoma" w:cs="Tahoma"/>
      <w:sz w:val="20"/>
      <w:szCs w:val="20"/>
      <w:lang w:val="en-US" w:eastAsia="zh-CN"/>
    </w:rPr>
  </w:style>
  <w:style w:type="paragraph" w:customStyle="1" w:styleId="ZnakZnak8CarattereCarattereZnakZnak">
    <w:name w:val="Znak Znak8 Carattere Carattere Znak Znak"/>
    <w:basedOn w:val="Normale"/>
    <w:rsid w:val="0043153F"/>
    <w:pPr>
      <w:spacing w:line="240" w:lineRule="exact"/>
    </w:pPr>
    <w:rPr>
      <w:rFonts w:ascii="Tahoma" w:eastAsia="Times New Roman" w:hAnsi="Tahoma" w:cs="Tahoma"/>
      <w:sz w:val="20"/>
      <w:szCs w:val="20"/>
      <w:lang w:val="en-US" w:eastAsia="zh-CN"/>
    </w:rPr>
  </w:style>
  <w:style w:type="paragraph" w:customStyle="1" w:styleId="ZnakZnak8CarattereCarattereZnakZnakCarattereCarattere1">
    <w:name w:val="Znak Znak8 Carattere Carattere Znak Znak Carattere Carattere1"/>
    <w:basedOn w:val="Normale"/>
    <w:rsid w:val="0043153F"/>
    <w:pPr>
      <w:spacing w:line="240" w:lineRule="exact"/>
    </w:pPr>
    <w:rPr>
      <w:rFonts w:ascii="Tahoma" w:eastAsia="Times New Roman" w:hAnsi="Tahoma" w:cs="Tahoma"/>
      <w:sz w:val="20"/>
      <w:szCs w:val="20"/>
      <w:lang w:val="en-US" w:eastAsia="zh-CN"/>
    </w:rPr>
  </w:style>
  <w:style w:type="paragraph" w:customStyle="1" w:styleId="Pripombabesedilo1">
    <w:name w:val="Pripomba – besedilo1"/>
    <w:basedOn w:val="Normale"/>
    <w:rsid w:val="0043153F"/>
    <w:pPr>
      <w:suppressAutoHyphens/>
      <w:spacing w:after="200" w:line="276" w:lineRule="auto"/>
    </w:pPr>
    <w:rPr>
      <w:rFonts w:ascii="Calibri" w:eastAsia="Calibri" w:hAnsi="Calibri" w:cs="Calibri"/>
      <w:sz w:val="20"/>
      <w:szCs w:val="20"/>
      <w:lang w:val="en-US" w:eastAsia="zh-CN"/>
    </w:rPr>
  </w:style>
  <w:style w:type="paragraph" w:customStyle="1" w:styleId="Vsebinatabele">
    <w:name w:val="Vsebina tabele"/>
    <w:basedOn w:val="Normale"/>
    <w:rsid w:val="0043153F"/>
    <w:pPr>
      <w:suppressLineNumbers/>
      <w:suppressAutoHyphens/>
      <w:spacing w:after="200" w:line="276" w:lineRule="auto"/>
    </w:pPr>
    <w:rPr>
      <w:rFonts w:ascii="Calibri" w:eastAsia="Calibri" w:hAnsi="Calibri" w:cs="Calibri"/>
      <w:lang w:val="en-US" w:eastAsia="zh-CN"/>
    </w:rPr>
  </w:style>
  <w:style w:type="paragraph" w:customStyle="1" w:styleId="Naslovtabele">
    <w:name w:val="Naslov tabele"/>
    <w:basedOn w:val="Vsebinatabele"/>
    <w:rsid w:val="0043153F"/>
    <w:pPr>
      <w:jc w:val="center"/>
    </w:pPr>
    <w:rPr>
      <w:b/>
      <w:bCs/>
    </w:rPr>
  </w:style>
  <w:style w:type="paragraph" w:customStyle="1" w:styleId="Vsebinaokvira">
    <w:name w:val="Vsebina okvira"/>
    <w:basedOn w:val="Normale"/>
    <w:rsid w:val="0043153F"/>
    <w:pPr>
      <w:suppressAutoHyphens/>
      <w:spacing w:after="200" w:line="276" w:lineRule="auto"/>
    </w:pPr>
    <w:rPr>
      <w:rFonts w:ascii="Calibri" w:eastAsia="Calibri" w:hAnsi="Calibri" w:cs="Calibri"/>
      <w:lang w:val="en-US" w:eastAsia="zh-CN"/>
    </w:rPr>
  </w:style>
  <w:style w:type="paragraph" w:customStyle="1" w:styleId="Pripombabesedilo2">
    <w:name w:val="Pripomba – besedilo2"/>
    <w:basedOn w:val="Normale"/>
    <w:rsid w:val="0043153F"/>
    <w:pPr>
      <w:suppressAutoHyphens/>
      <w:spacing w:after="200" w:line="276" w:lineRule="auto"/>
    </w:pPr>
    <w:rPr>
      <w:rFonts w:ascii="Calibri" w:eastAsia="Calibri" w:hAnsi="Calibri" w:cs="Calibri"/>
      <w:sz w:val="20"/>
      <w:szCs w:val="20"/>
      <w:lang w:val="en-US" w:eastAsia="zh-CN"/>
    </w:rPr>
  </w:style>
  <w:style w:type="character" w:customStyle="1" w:styleId="TitoloCarattere1">
    <w:name w:val="Titolo Carattere1"/>
    <w:basedOn w:val="Carpredefinitoparagrafo"/>
    <w:rsid w:val="0043153F"/>
    <w:rPr>
      <w:rFonts w:eastAsia="Calibri"/>
      <w:b/>
      <w:bCs/>
      <w:lang w:val="it-IT" w:eastAsia="ar-SA"/>
    </w:rPr>
  </w:style>
  <w:style w:type="character" w:customStyle="1" w:styleId="PripombabesediloZnak2">
    <w:name w:val="Pripomba – besedilo Znak2"/>
    <w:basedOn w:val="Carpredefinitoparagrafo"/>
    <w:uiPriority w:val="99"/>
    <w:semiHidden/>
    <w:rsid w:val="0043153F"/>
    <w:rPr>
      <w:rFonts w:ascii="Calibri" w:eastAsia="Calibri" w:hAnsi="Calibri" w:cs="Calibri"/>
      <w:lang w:val="en-US" w:eastAsia="zh-CN"/>
    </w:rPr>
  </w:style>
  <w:style w:type="character" w:customStyle="1" w:styleId="Znakisprotnihopomb">
    <w:name w:val="Znaki sprotnih opomb"/>
    <w:rsid w:val="00106669"/>
    <w:rPr>
      <w:vertAlign w:val="superscript"/>
    </w:rPr>
  </w:style>
  <w:style w:type="paragraph" w:customStyle="1" w:styleId="Titolo11">
    <w:name w:val="Titolo 11"/>
    <w:basedOn w:val="Normale"/>
    <w:next w:val="Normale"/>
    <w:rsid w:val="00106669"/>
    <w:pPr>
      <w:keepNext/>
      <w:widowControl w:val="0"/>
      <w:tabs>
        <w:tab w:val="left" w:pos="0"/>
        <w:tab w:val="right" w:pos="7790"/>
      </w:tabs>
      <w:suppressAutoHyphens/>
      <w:spacing w:after="0" w:line="240" w:lineRule="auto"/>
      <w:ind w:left="432" w:hanging="432"/>
      <w:jc w:val="center"/>
    </w:pPr>
    <w:rPr>
      <w:rFonts w:ascii="Times New Roman" w:eastAsia="Arial Unicode MS" w:hAnsi="Times New Roman" w:cs="Mangal"/>
      <w:b/>
      <w:bCs/>
      <w:kern w:val="1"/>
      <w:sz w:val="24"/>
      <w:szCs w:val="24"/>
      <w:lang w:eastAsia="zh-CN" w:bidi="hi-IN"/>
    </w:rPr>
  </w:style>
  <w:style w:type="table" w:customStyle="1" w:styleId="NormalTable0">
    <w:name w:val="Normal Table0"/>
    <w:uiPriority w:val="2"/>
    <w:semiHidden/>
    <w:unhideWhenUsed/>
    <w:qFormat/>
    <w:rsid w:val="006428C4"/>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character" w:customStyle="1" w:styleId="wacimagecontainer">
    <w:name w:val="wacimagecontainer"/>
    <w:basedOn w:val="Carpredefinitoparagrafo"/>
    <w:rsid w:val="00D1472C"/>
  </w:style>
  <w:style w:type="character" w:customStyle="1" w:styleId="ui-provider">
    <w:name w:val="ui-provider"/>
    <w:basedOn w:val="Carpredefinitoparagrafo"/>
    <w:rsid w:val="003A1B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368076">
      <w:bodyDiv w:val="1"/>
      <w:marLeft w:val="0"/>
      <w:marRight w:val="0"/>
      <w:marTop w:val="0"/>
      <w:marBottom w:val="0"/>
      <w:divBdr>
        <w:top w:val="none" w:sz="0" w:space="0" w:color="auto"/>
        <w:left w:val="none" w:sz="0" w:space="0" w:color="auto"/>
        <w:bottom w:val="none" w:sz="0" w:space="0" w:color="auto"/>
        <w:right w:val="none" w:sz="0" w:space="0" w:color="auto"/>
      </w:divBdr>
    </w:div>
    <w:div w:id="137840523">
      <w:bodyDiv w:val="1"/>
      <w:marLeft w:val="0"/>
      <w:marRight w:val="0"/>
      <w:marTop w:val="0"/>
      <w:marBottom w:val="0"/>
      <w:divBdr>
        <w:top w:val="none" w:sz="0" w:space="0" w:color="auto"/>
        <w:left w:val="none" w:sz="0" w:space="0" w:color="auto"/>
        <w:bottom w:val="none" w:sz="0" w:space="0" w:color="auto"/>
        <w:right w:val="none" w:sz="0" w:space="0" w:color="auto"/>
      </w:divBdr>
    </w:div>
    <w:div w:id="283969312">
      <w:bodyDiv w:val="1"/>
      <w:marLeft w:val="0"/>
      <w:marRight w:val="0"/>
      <w:marTop w:val="0"/>
      <w:marBottom w:val="0"/>
      <w:divBdr>
        <w:top w:val="none" w:sz="0" w:space="0" w:color="auto"/>
        <w:left w:val="none" w:sz="0" w:space="0" w:color="auto"/>
        <w:bottom w:val="none" w:sz="0" w:space="0" w:color="auto"/>
        <w:right w:val="none" w:sz="0" w:space="0" w:color="auto"/>
      </w:divBdr>
    </w:div>
    <w:div w:id="289898059">
      <w:bodyDiv w:val="1"/>
      <w:marLeft w:val="0"/>
      <w:marRight w:val="0"/>
      <w:marTop w:val="0"/>
      <w:marBottom w:val="0"/>
      <w:divBdr>
        <w:top w:val="none" w:sz="0" w:space="0" w:color="auto"/>
        <w:left w:val="none" w:sz="0" w:space="0" w:color="auto"/>
        <w:bottom w:val="none" w:sz="0" w:space="0" w:color="auto"/>
        <w:right w:val="none" w:sz="0" w:space="0" w:color="auto"/>
      </w:divBdr>
    </w:div>
    <w:div w:id="319120068">
      <w:bodyDiv w:val="1"/>
      <w:marLeft w:val="0"/>
      <w:marRight w:val="0"/>
      <w:marTop w:val="0"/>
      <w:marBottom w:val="0"/>
      <w:divBdr>
        <w:top w:val="none" w:sz="0" w:space="0" w:color="auto"/>
        <w:left w:val="none" w:sz="0" w:space="0" w:color="auto"/>
        <w:bottom w:val="none" w:sz="0" w:space="0" w:color="auto"/>
        <w:right w:val="none" w:sz="0" w:space="0" w:color="auto"/>
      </w:divBdr>
    </w:div>
    <w:div w:id="324168394">
      <w:bodyDiv w:val="1"/>
      <w:marLeft w:val="0"/>
      <w:marRight w:val="0"/>
      <w:marTop w:val="0"/>
      <w:marBottom w:val="0"/>
      <w:divBdr>
        <w:top w:val="none" w:sz="0" w:space="0" w:color="auto"/>
        <w:left w:val="none" w:sz="0" w:space="0" w:color="auto"/>
        <w:bottom w:val="none" w:sz="0" w:space="0" w:color="auto"/>
        <w:right w:val="none" w:sz="0" w:space="0" w:color="auto"/>
      </w:divBdr>
    </w:div>
    <w:div w:id="367295652">
      <w:bodyDiv w:val="1"/>
      <w:marLeft w:val="0"/>
      <w:marRight w:val="0"/>
      <w:marTop w:val="0"/>
      <w:marBottom w:val="0"/>
      <w:divBdr>
        <w:top w:val="none" w:sz="0" w:space="0" w:color="auto"/>
        <w:left w:val="none" w:sz="0" w:space="0" w:color="auto"/>
        <w:bottom w:val="none" w:sz="0" w:space="0" w:color="auto"/>
        <w:right w:val="none" w:sz="0" w:space="0" w:color="auto"/>
      </w:divBdr>
    </w:div>
    <w:div w:id="468741927">
      <w:bodyDiv w:val="1"/>
      <w:marLeft w:val="0"/>
      <w:marRight w:val="0"/>
      <w:marTop w:val="0"/>
      <w:marBottom w:val="0"/>
      <w:divBdr>
        <w:top w:val="none" w:sz="0" w:space="0" w:color="auto"/>
        <w:left w:val="none" w:sz="0" w:space="0" w:color="auto"/>
        <w:bottom w:val="none" w:sz="0" w:space="0" w:color="auto"/>
        <w:right w:val="none" w:sz="0" w:space="0" w:color="auto"/>
      </w:divBdr>
    </w:div>
    <w:div w:id="474837325">
      <w:bodyDiv w:val="1"/>
      <w:marLeft w:val="0"/>
      <w:marRight w:val="0"/>
      <w:marTop w:val="0"/>
      <w:marBottom w:val="0"/>
      <w:divBdr>
        <w:top w:val="none" w:sz="0" w:space="0" w:color="auto"/>
        <w:left w:val="none" w:sz="0" w:space="0" w:color="auto"/>
        <w:bottom w:val="none" w:sz="0" w:space="0" w:color="auto"/>
        <w:right w:val="none" w:sz="0" w:space="0" w:color="auto"/>
      </w:divBdr>
    </w:div>
    <w:div w:id="500194623">
      <w:bodyDiv w:val="1"/>
      <w:marLeft w:val="0"/>
      <w:marRight w:val="0"/>
      <w:marTop w:val="0"/>
      <w:marBottom w:val="0"/>
      <w:divBdr>
        <w:top w:val="none" w:sz="0" w:space="0" w:color="auto"/>
        <w:left w:val="none" w:sz="0" w:space="0" w:color="auto"/>
        <w:bottom w:val="none" w:sz="0" w:space="0" w:color="auto"/>
        <w:right w:val="none" w:sz="0" w:space="0" w:color="auto"/>
      </w:divBdr>
      <w:divsChild>
        <w:div w:id="114642057">
          <w:marLeft w:val="0"/>
          <w:marRight w:val="0"/>
          <w:marTop w:val="0"/>
          <w:marBottom w:val="0"/>
          <w:divBdr>
            <w:top w:val="none" w:sz="0" w:space="0" w:color="auto"/>
            <w:left w:val="none" w:sz="0" w:space="0" w:color="auto"/>
            <w:bottom w:val="none" w:sz="0" w:space="0" w:color="auto"/>
            <w:right w:val="none" w:sz="0" w:space="0" w:color="auto"/>
          </w:divBdr>
        </w:div>
        <w:div w:id="168255397">
          <w:marLeft w:val="0"/>
          <w:marRight w:val="0"/>
          <w:marTop w:val="0"/>
          <w:marBottom w:val="0"/>
          <w:divBdr>
            <w:top w:val="none" w:sz="0" w:space="0" w:color="auto"/>
            <w:left w:val="none" w:sz="0" w:space="0" w:color="auto"/>
            <w:bottom w:val="none" w:sz="0" w:space="0" w:color="auto"/>
            <w:right w:val="none" w:sz="0" w:space="0" w:color="auto"/>
          </w:divBdr>
        </w:div>
        <w:div w:id="518815490">
          <w:marLeft w:val="0"/>
          <w:marRight w:val="0"/>
          <w:marTop w:val="0"/>
          <w:marBottom w:val="0"/>
          <w:divBdr>
            <w:top w:val="none" w:sz="0" w:space="0" w:color="auto"/>
            <w:left w:val="none" w:sz="0" w:space="0" w:color="auto"/>
            <w:bottom w:val="none" w:sz="0" w:space="0" w:color="auto"/>
            <w:right w:val="none" w:sz="0" w:space="0" w:color="auto"/>
          </w:divBdr>
        </w:div>
        <w:div w:id="604003273">
          <w:marLeft w:val="0"/>
          <w:marRight w:val="0"/>
          <w:marTop w:val="0"/>
          <w:marBottom w:val="0"/>
          <w:divBdr>
            <w:top w:val="none" w:sz="0" w:space="0" w:color="auto"/>
            <w:left w:val="none" w:sz="0" w:space="0" w:color="auto"/>
            <w:bottom w:val="none" w:sz="0" w:space="0" w:color="auto"/>
            <w:right w:val="none" w:sz="0" w:space="0" w:color="auto"/>
          </w:divBdr>
        </w:div>
        <w:div w:id="643509792">
          <w:marLeft w:val="0"/>
          <w:marRight w:val="0"/>
          <w:marTop w:val="0"/>
          <w:marBottom w:val="0"/>
          <w:divBdr>
            <w:top w:val="none" w:sz="0" w:space="0" w:color="auto"/>
            <w:left w:val="none" w:sz="0" w:space="0" w:color="auto"/>
            <w:bottom w:val="none" w:sz="0" w:space="0" w:color="auto"/>
            <w:right w:val="none" w:sz="0" w:space="0" w:color="auto"/>
          </w:divBdr>
        </w:div>
        <w:div w:id="1001860013">
          <w:marLeft w:val="0"/>
          <w:marRight w:val="0"/>
          <w:marTop w:val="0"/>
          <w:marBottom w:val="0"/>
          <w:divBdr>
            <w:top w:val="none" w:sz="0" w:space="0" w:color="auto"/>
            <w:left w:val="none" w:sz="0" w:space="0" w:color="auto"/>
            <w:bottom w:val="none" w:sz="0" w:space="0" w:color="auto"/>
            <w:right w:val="none" w:sz="0" w:space="0" w:color="auto"/>
          </w:divBdr>
        </w:div>
        <w:div w:id="1378354280">
          <w:marLeft w:val="0"/>
          <w:marRight w:val="0"/>
          <w:marTop w:val="0"/>
          <w:marBottom w:val="0"/>
          <w:divBdr>
            <w:top w:val="none" w:sz="0" w:space="0" w:color="auto"/>
            <w:left w:val="none" w:sz="0" w:space="0" w:color="auto"/>
            <w:bottom w:val="none" w:sz="0" w:space="0" w:color="auto"/>
            <w:right w:val="none" w:sz="0" w:space="0" w:color="auto"/>
          </w:divBdr>
        </w:div>
        <w:div w:id="1418550189">
          <w:marLeft w:val="0"/>
          <w:marRight w:val="0"/>
          <w:marTop w:val="0"/>
          <w:marBottom w:val="0"/>
          <w:divBdr>
            <w:top w:val="none" w:sz="0" w:space="0" w:color="auto"/>
            <w:left w:val="none" w:sz="0" w:space="0" w:color="auto"/>
            <w:bottom w:val="none" w:sz="0" w:space="0" w:color="auto"/>
            <w:right w:val="none" w:sz="0" w:space="0" w:color="auto"/>
          </w:divBdr>
        </w:div>
        <w:div w:id="1581988640">
          <w:marLeft w:val="0"/>
          <w:marRight w:val="0"/>
          <w:marTop w:val="0"/>
          <w:marBottom w:val="0"/>
          <w:divBdr>
            <w:top w:val="none" w:sz="0" w:space="0" w:color="auto"/>
            <w:left w:val="none" w:sz="0" w:space="0" w:color="auto"/>
            <w:bottom w:val="none" w:sz="0" w:space="0" w:color="auto"/>
            <w:right w:val="none" w:sz="0" w:space="0" w:color="auto"/>
          </w:divBdr>
        </w:div>
      </w:divsChild>
    </w:div>
    <w:div w:id="531042971">
      <w:bodyDiv w:val="1"/>
      <w:marLeft w:val="0"/>
      <w:marRight w:val="0"/>
      <w:marTop w:val="0"/>
      <w:marBottom w:val="0"/>
      <w:divBdr>
        <w:top w:val="none" w:sz="0" w:space="0" w:color="auto"/>
        <w:left w:val="none" w:sz="0" w:space="0" w:color="auto"/>
        <w:bottom w:val="none" w:sz="0" w:space="0" w:color="auto"/>
        <w:right w:val="none" w:sz="0" w:space="0" w:color="auto"/>
      </w:divBdr>
    </w:div>
    <w:div w:id="544223154">
      <w:bodyDiv w:val="1"/>
      <w:marLeft w:val="0"/>
      <w:marRight w:val="0"/>
      <w:marTop w:val="0"/>
      <w:marBottom w:val="0"/>
      <w:divBdr>
        <w:top w:val="none" w:sz="0" w:space="0" w:color="auto"/>
        <w:left w:val="none" w:sz="0" w:space="0" w:color="auto"/>
        <w:bottom w:val="none" w:sz="0" w:space="0" w:color="auto"/>
        <w:right w:val="none" w:sz="0" w:space="0" w:color="auto"/>
      </w:divBdr>
    </w:div>
    <w:div w:id="601229845">
      <w:bodyDiv w:val="1"/>
      <w:marLeft w:val="0"/>
      <w:marRight w:val="0"/>
      <w:marTop w:val="0"/>
      <w:marBottom w:val="0"/>
      <w:divBdr>
        <w:top w:val="none" w:sz="0" w:space="0" w:color="auto"/>
        <w:left w:val="none" w:sz="0" w:space="0" w:color="auto"/>
        <w:bottom w:val="none" w:sz="0" w:space="0" w:color="auto"/>
        <w:right w:val="none" w:sz="0" w:space="0" w:color="auto"/>
      </w:divBdr>
      <w:divsChild>
        <w:div w:id="21246376">
          <w:marLeft w:val="0"/>
          <w:marRight w:val="0"/>
          <w:marTop w:val="0"/>
          <w:marBottom w:val="0"/>
          <w:divBdr>
            <w:top w:val="none" w:sz="0" w:space="0" w:color="auto"/>
            <w:left w:val="none" w:sz="0" w:space="0" w:color="auto"/>
            <w:bottom w:val="none" w:sz="0" w:space="0" w:color="auto"/>
            <w:right w:val="none" w:sz="0" w:space="0" w:color="auto"/>
          </w:divBdr>
        </w:div>
        <w:div w:id="558326528">
          <w:marLeft w:val="0"/>
          <w:marRight w:val="0"/>
          <w:marTop w:val="0"/>
          <w:marBottom w:val="0"/>
          <w:divBdr>
            <w:top w:val="none" w:sz="0" w:space="0" w:color="auto"/>
            <w:left w:val="none" w:sz="0" w:space="0" w:color="auto"/>
            <w:bottom w:val="none" w:sz="0" w:space="0" w:color="auto"/>
            <w:right w:val="none" w:sz="0" w:space="0" w:color="auto"/>
          </w:divBdr>
        </w:div>
      </w:divsChild>
    </w:div>
    <w:div w:id="701713534">
      <w:bodyDiv w:val="1"/>
      <w:marLeft w:val="0"/>
      <w:marRight w:val="0"/>
      <w:marTop w:val="0"/>
      <w:marBottom w:val="0"/>
      <w:divBdr>
        <w:top w:val="none" w:sz="0" w:space="0" w:color="auto"/>
        <w:left w:val="none" w:sz="0" w:space="0" w:color="auto"/>
        <w:bottom w:val="none" w:sz="0" w:space="0" w:color="auto"/>
        <w:right w:val="none" w:sz="0" w:space="0" w:color="auto"/>
      </w:divBdr>
    </w:div>
    <w:div w:id="772941201">
      <w:bodyDiv w:val="1"/>
      <w:marLeft w:val="0"/>
      <w:marRight w:val="0"/>
      <w:marTop w:val="0"/>
      <w:marBottom w:val="0"/>
      <w:divBdr>
        <w:top w:val="none" w:sz="0" w:space="0" w:color="auto"/>
        <w:left w:val="none" w:sz="0" w:space="0" w:color="auto"/>
        <w:bottom w:val="none" w:sz="0" w:space="0" w:color="auto"/>
        <w:right w:val="none" w:sz="0" w:space="0" w:color="auto"/>
      </w:divBdr>
    </w:div>
    <w:div w:id="790393371">
      <w:bodyDiv w:val="1"/>
      <w:marLeft w:val="0"/>
      <w:marRight w:val="0"/>
      <w:marTop w:val="0"/>
      <w:marBottom w:val="0"/>
      <w:divBdr>
        <w:top w:val="none" w:sz="0" w:space="0" w:color="auto"/>
        <w:left w:val="none" w:sz="0" w:space="0" w:color="auto"/>
        <w:bottom w:val="none" w:sz="0" w:space="0" w:color="auto"/>
        <w:right w:val="none" w:sz="0" w:space="0" w:color="auto"/>
      </w:divBdr>
    </w:div>
    <w:div w:id="799568204">
      <w:bodyDiv w:val="1"/>
      <w:marLeft w:val="0"/>
      <w:marRight w:val="0"/>
      <w:marTop w:val="0"/>
      <w:marBottom w:val="0"/>
      <w:divBdr>
        <w:top w:val="none" w:sz="0" w:space="0" w:color="auto"/>
        <w:left w:val="none" w:sz="0" w:space="0" w:color="auto"/>
        <w:bottom w:val="none" w:sz="0" w:space="0" w:color="auto"/>
        <w:right w:val="none" w:sz="0" w:space="0" w:color="auto"/>
      </w:divBdr>
      <w:divsChild>
        <w:div w:id="23556775">
          <w:marLeft w:val="0"/>
          <w:marRight w:val="0"/>
          <w:marTop w:val="0"/>
          <w:marBottom w:val="0"/>
          <w:divBdr>
            <w:top w:val="none" w:sz="0" w:space="0" w:color="auto"/>
            <w:left w:val="none" w:sz="0" w:space="0" w:color="auto"/>
            <w:bottom w:val="none" w:sz="0" w:space="0" w:color="auto"/>
            <w:right w:val="none" w:sz="0" w:space="0" w:color="auto"/>
          </w:divBdr>
          <w:divsChild>
            <w:div w:id="950237573">
              <w:marLeft w:val="0"/>
              <w:marRight w:val="0"/>
              <w:marTop w:val="0"/>
              <w:marBottom w:val="0"/>
              <w:divBdr>
                <w:top w:val="none" w:sz="0" w:space="0" w:color="auto"/>
                <w:left w:val="none" w:sz="0" w:space="0" w:color="auto"/>
                <w:bottom w:val="none" w:sz="0" w:space="0" w:color="auto"/>
                <w:right w:val="none" w:sz="0" w:space="0" w:color="auto"/>
              </w:divBdr>
            </w:div>
            <w:div w:id="1252590061">
              <w:marLeft w:val="0"/>
              <w:marRight w:val="0"/>
              <w:marTop w:val="0"/>
              <w:marBottom w:val="0"/>
              <w:divBdr>
                <w:top w:val="none" w:sz="0" w:space="0" w:color="auto"/>
                <w:left w:val="none" w:sz="0" w:space="0" w:color="auto"/>
                <w:bottom w:val="none" w:sz="0" w:space="0" w:color="auto"/>
                <w:right w:val="none" w:sz="0" w:space="0" w:color="auto"/>
              </w:divBdr>
            </w:div>
            <w:div w:id="1704552310">
              <w:marLeft w:val="0"/>
              <w:marRight w:val="0"/>
              <w:marTop w:val="0"/>
              <w:marBottom w:val="0"/>
              <w:divBdr>
                <w:top w:val="none" w:sz="0" w:space="0" w:color="auto"/>
                <w:left w:val="none" w:sz="0" w:space="0" w:color="auto"/>
                <w:bottom w:val="none" w:sz="0" w:space="0" w:color="auto"/>
                <w:right w:val="none" w:sz="0" w:space="0" w:color="auto"/>
              </w:divBdr>
            </w:div>
          </w:divsChild>
        </w:div>
        <w:div w:id="45951244">
          <w:marLeft w:val="0"/>
          <w:marRight w:val="0"/>
          <w:marTop w:val="0"/>
          <w:marBottom w:val="0"/>
          <w:divBdr>
            <w:top w:val="none" w:sz="0" w:space="0" w:color="auto"/>
            <w:left w:val="none" w:sz="0" w:space="0" w:color="auto"/>
            <w:bottom w:val="none" w:sz="0" w:space="0" w:color="auto"/>
            <w:right w:val="none" w:sz="0" w:space="0" w:color="auto"/>
          </w:divBdr>
          <w:divsChild>
            <w:div w:id="299850975">
              <w:marLeft w:val="0"/>
              <w:marRight w:val="0"/>
              <w:marTop w:val="0"/>
              <w:marBottom w:val="0"/>
              <w:divBdr>
                <w:top w:val="none" w:sz="0" w:space="0" w:color="auto"/>
                <w:left w:val="none" w:sz="0" w:space="0" w:color="auto"/>
                <w:bottom w:val="none" w:sz="0" w:space="0" w:color="auto"/>
                <w:right w:val="none" w:sz="0" w:space="0" w:color="auto"/>
              </w:divBdr>
            </w:div>
            <w:div w:id="692534739">
              <w:marLeft w:val="0"/>
              <w:marRight w:val="0"/>
              <w:marTop w:val="0"/>
              <w:marBottom w:val="0"/>
              <w:divBdr>
                <w:top w:val="none" w:sz="0" w:space="0" w:color="auto"/>
                <w:left w:val="none" w:sz="0" w:space="0" w:color="auto"/>
                <w:bottom w:val="none" w:sz="0" w:space="0" w:color="auto"/>
                <w:right w:val="none" w:sz="0" w:space="0" w:color="auto"/>
              </w:divBdr>
            </w:div>
            <w:div w:id="1131367338">
              <w:marLeft w:val="0"/>
              <w:marRight w:val="0"/>
              <w:marTop w:val="0"/>
              <w:marBottom w:val="0"/>
              <w:divBdr>
                <w:top w:val="none" w:sz="0" w:space="0" w:color="auto"/>
                <w:left w:val="none" w:sz="0" w:space="0" w:color="auto"/>
                <w:bottom w:val="none" w:sz="0" w:space="0" w:color="auto"/>
                <w:right w:val="none" w:sz="0" w:space="0" w:color="auto"/>
              </w:divBdr>
            </w:div>
            <w:div w:id="1194808510">
              <w:marLeft w:val="0"/>
              <w:marRight w:val="0"/>
              <w:marTop w:val="0"/>
              <w:marBottom w:val="0"/>
              <w:divBdr>
                <w:top w:val="none" w:sz="0" w:space="0" w:color="auto"/>
                <w:left w:val="none" w:sz="0" w:space="0" w:color="auto"/>
                <w:bottom w:val="none" w:sz="0" w:space="0" w:color="auto"/>
                <w:right w:val="none" w:sz="0" w:space="0" w:color="auto"/>
              </w:divBdr>
            </w:div>
            <w:div w:id="1323005520">
              <w:marLeft w:val="0"/>
              <w:marRight w:val="0"/>
              <w:marTop w:val="0"/>
              <w:marBottom w:val="0"/>
              <w:divBdr>
                <w:top w:val="none" w:sz="0" w:space="0" w:color="auto"/>
                <w:left w:val="none" w:sz="0" w:space="0" w:color="auto"/>
                <w:bottom w:val="none" w:sz="0" w:space="0" w:color="auto"/>
                <w:right w:val="none" w:sz="0" w:space="0" w:color="auto"/>
              </w:divBdr>
            </w:div>
            <w:div w:id="1517961479">
              <w:marLeft w:val="0"/>
              <w:marRight w:val="0"/>
              <w:marTop w:val="0"/>
              <w:marBottom w:val="0"/>
              <w:divBdr>
                <w:top w:val="none" w:sz="0" w:space="0" w:color="auto"/>
                <w:left w:val="none" w:sz="0" w:space="0" w:color="auto"/>
                <w:bottom w:val="none" w:sz="0" w:space="0" w:color="auto"/>
                <w:right w:val="none" w:sz="0" w:space="0" w:color="auto"/>
              </w:divBdr>
            </w:div>
          </w:divsChild>
        </w:div>
        <w:div w:id="55593374">
          <w:marLeft w:val="0"/>
          <w:marRight w:val="0"/>
          <w:marTop w:val="0"/>
          <w:marBottom w:val="0"/>
          <w:divBdr>
            <w:top w:val="none" w:sz="0" w:space="0" w:color="auto"/>
            <w:left w:val="none" w:sz="0" w:space="0" w:color="auto"/>
            <w:bottom w:val="none" w:sz="0" w:space="0" w:color="auto"/>
            <w:right w:val="none" w:sz="0" w:space="0" w:color="auto"/>
          </w:divBdr>
          <w:divsChild>
            <w:div w:id="352852430">
              <w:marLeft w:val="0"/>
              <w:marRight w:val="0"/>
              <w:marTop w:val="0"/>
              <w:marBottom w:val="0"/>
              <w:divBdr>
                <w:top w:val="none" w:sz="0" w:space="0" w:color="auto"/>
                <w:left w:val="none" w:sz="0" w:space="0" w:color="auto"/>
                <w:bottom w:val="none" w:sz="0" w:space="0" w:color="auto"/>
                <w:right w:val="none" w:sz="0" w:space="0" w:color="auto"/>
              </w:divBdr>
            </w:div>
            <w:div w:id="525800934">
              <w:marLeft w:val="0"/>
              <w:marRight w:val="0"/>
              <w:marTop w:val="0"/>
              <w:marBottom w:val="0"/>
              <w:divBdr>
                <w:top w:val="none" w:sz="0" w:space="0" w:color="auto"/>
                <w:left w:val="none" w:sz="0" w:space="0" w:color="auto"/>
                <w:bottom w:val="none" w:sz="0" w:space="0" w:color="auto"/>
                <w:right w:val="none" w:sz="0" w:space="0" w:color="auto"/>
              </w:divBdr>
            </w:div>
            <w:div w:id="562060638">
              <w:marLeft w:val="0"/>
              <w:marRight w:val="0"/>
              <w:marTop w:val="0"/>
              <w:marBottom w:val="0"/>
              <w:divBdr>
                <w:top w:val="none" w:sz="0" w:space="0" w:color="auto"/>
                <w:left w:val="none" w:sz="0" w:space="0" w:color="auto"/>
                <w:bottom w:val="none" w:sz="0" w:space="0" w:color="auto"/>
                <w:right w:val="none" w:sz="0" w:space="0" w:color="auto"/>
              </w:divBdr>
            </w:div>
          </w:divsChild>
        </w:div>
        <w:div w:id="84764799">
          <w:marLeft w:val="0"/>
          <w:marRight w:val="0"/>
          <w:marTop w:val="0"/>
          <w:marBottom w:val="0"/>
          <w:divBdr>
            <w:top w:val="none" w:sz="0" w:space="0" w:color="auto"/>
            <w:left w:val="none" w:sz="0" w:space="0" w:color="auto"/>
            <w:bottom w:val="none" w:sz="0" w:space="0" w:color="auto"/>
            <w:right w:val="none" w:sz="0" w:space="0" w:color="auto"/>
          </w:divBdr>
          <w:divsChild>
            <w:div w:id="191967504">
              <w:marLeft w:val="0"/>
              <w:marRight w:val="0"/>
              <w:marTop w:val="0"/>
              <w:marBottom w:val="0"/>
              <w:divBdr>
                <w:top w:val="none" w:sz="0" w:space="0" w:color="auto"/>
                <w:left w:val="none" w:sz="0" w:space="0" w:color="auto"/>
                <w:bottom w:val="none" w:sz="0" w:space="0" w:color="auto"/>
                <w:right w:val="none" w:sz="0" w:space="0" w:color="auto"/>
              </w:divBdr>
            </w:div>
            <w:div w:id="633219247">
              <w:marLeft w:val="0"/>
              <w:marRight w:val="0"/>
              <w:marTop w:val="0"/>
              <w:marBottom w:val="0"/>
              <w:divBdr>
                <w:top w:val="none" w:sz="0" w:space="0" w:color="auto"/>
                <w:left w:val="none" w:sz="0" w:space="0" w:color="auto"/>
                <w:bottom w:val="none" w:sz="0" w:space="0" w:color="auto"/>
                <w:right w:val="none" w:sz="0" w:space="0" w:color="auto"/>
              </w:divBdr>
            </w:div>
            <w:div w:id="1482118777">
              <w:marLeft w:val="0"/>
              <w:marRight w:val="0"/>
              <w:marTop w:val="0"/>
              <w:marBottom w:val="0"/>
              <w:divBdr>
                <w:top w:val="none" w:sz="0" w:space="0" w:color="auto"/>
                <w:left w:val="none" w:sz="0" w:space="0" w:color="auto"/>
                <w:bottom w:val="none" w:sz="0" w:space="0" w:color="auto"/>
                <w:right w:val="none" w:sz="0" w:space="0" w:color="auto"/>
              </w:divBdr>
            </w:div>
            <w:div w:id="1501046393">
              <w:marLeft w:val="0"/>
              <w:marRight w:val="0"/>
              <w:marTop w:val="0"/>
              <w:marBottom w:val="0"/>
              <w:divBdr>
                <w:top w:val="none" w:sz="0" w:space="0" w:color="auto"/>
                <w:left w:val="none" w:sz="0" w:space="0" w:color="auto"/>
                <w:bottom w:val="none" w:sz="0" w:space="0" w:color="auto"/>
                <w:right w:val="none" w:sz="0" w:space="0" w:color="auto"/>
              </w:divBdr>
            </w:div>
            <w:div w:id="2032292039">
              <w:marLeft w:val="0"/>
              <w:marRight w:val="0"/>
              <w:marTop w:val="0"/>
              <w:marBottom w:val="0"/>
              <w:divBdr>
                <w:top w:val="none" w:sz="0" w:space="0" w:color="auto"/>
                <w:left w:val="none" w:sz="0" w:space="0" w:color="auto"/>
                <w:bottom w:val="none" w:sz="0" w:space="0" w:color="auto"/>
                <w:right w:val="none" w:sz="0" w:space="0" w:color="auto"/>
              </w:divBdr>
            </w:div>
          </w:divsChild>
        </w:div>
        <w:div w:id="174614207">
          <w:marLeft w:val="0"/>
          <w:marRight w:val="0"/>
          <w:marTop w:val="0"/>
          <w:marBottom w:val="0"/>
          <w:divBdr>
            <w:top w:val="none" w:sz="0" w:space="0" w:color="auto"/>
            <w:left w:val="none" w:sz="0" w:space="0" w:color="auto"/>
            <w:bottom w:val="none" w:sz="0" w:space="0" w:color="auto"/>
            <w:right w:val="none" w:sz="0" w:space="0" w:color="auto"/>
          </w:divBdr>
          <w:divsChild>
            <w:div w:id="4135851">
              <w:marLeft w:val="0"/>
              <w:marRight w:val="0"/>
              <w:marTop w:val="0"/>
              <w:marBottom w:val="0"/>
              <w:divBdr>
                <w:top w:val="none" w:sz="0" w:space="0" w:color="auto"/>
                <w:left w:val="none" w:sz="0" w:space="0" w:color="auto"/>
                <w:bottom w:val="none" w:sz="0" w:space="0" w:color="auto"/>
                <w:right w:val="none" w:sz="0" w:space="0" w:color="auto"/>
              </w:divBdr>
            </w:div>
            <w:div w:id="210653213">
              <w:marLeft w:val="0"/>
              <w:marRight w:val="0"/>
              <w:marTop w:val="0"/>
              <w:marBottom w:val="0"/>
              <w:divBdr>
                <w:top w:val="none" w:sz="0" w:space="0" w:color="auto"/>
                <w:left w:val="none" w:sz="0" w:space="0" w:color="auto"/>
                <w:bottom w:val="none" w:sz="0" w:space="0" w:color="auto"/>
                <w:right w:val="none" w:sz="0" w:space="0" w:color="auto"/>
              </w:divBdr>
            </w:div>
            <w:div w:id="862329101">
              <w:marLeft w:val="0"/>
              <w:marRight w:val="0"/>
              <w:marTop w:val="0"/>
              <w:marBottom w:val="0"/>
              <w:divBdr>
                <w:top w:val="none" w:sz="0" w:space="0" w:color="auto"/>
                <w:left w:val="none" w:sz="0" w:space="0" w:color="auto"/>
                <w:bottom w:val="none" w:sz="0" w:space="0" w:color="auto"/>
                <w:right w:val="none" w:sz="0" w:space="0" w:color="auto"/>
              </w:divBdr>
            </w:div>
          </w:divsChild>
        </w:div>
        <w:div w:id="217016862">
          <w:marLeft w:val="0"/>
          <w:marRight w:val="0"/>
          <w:marTop w:val="0"/>
          <w:marBottom w:val="0"/>
          <w:divBdr>
            <w:top w:val="none" w:sz="0" w:space="0" w:color="auto"/>
            <w:left w:val="none" w:sz="0" w:space="0" w:color="auto"/>
            <w:bottom w:val="none" w:sz="0" w:space="0" w:color="auto"/>
            <w:right w:val="none" w:sz="0" w:space="0" w:color="auto"/>
          </w:divBdr>
          <w:divsChild>
            <w:div w:id="1181772774">
              <w:marLeft w:val="0"/>
              <w:marRight w:val="0"/>
              <w:marTop w:val="0"/>
              <w:marBottom w:val="0"/>
              <w:divBdr>
                <w:top w:val="none" w:sz="0" w:space="0" w:color="auto"/>
                <w:left w:val="none" w:sz="0" w:space="0" w:color="auto"/>
                <w:bottom w:val="none" w:sz="0" w:space="0" w:color="auto"/>
                <w:right w:val="none" w:sz="0" w:space="0" w:color="auto"/>
              </w:divBdr>
            </w:div>
            <w:div w:id="1481268035">
              <w:marLeft w:val="0"/>
              <w:marRight w:val="0"/>
              <w:marTop w:val="0"/>
              <w:marBottom w:val="0"/>
              <w:divBdr>
                <w:top w:val="none" w:sz="0" w:space="0" w:color="auto"/>
                <w:left w:val="none" w:sz="0" w:space="0" w:color="auto"/>
                <w:bottom w:val="none" w:sz="0" w:space="0" w:color="auto"/>
                <w:right w:val="none" w:sz="0" w:space="0" w:color="auto"/>
              </w:divBdr>
            </w:div>
          </w:divsChild>
        </w:div>
        <w:div w:id="224411814">
          <w:marLeft w:val="0"/>
          <w:marRight w:val="0"/>
          <w:marTop w:val="0"/>
          <w:marBottom w:val="0"/>
          <w:divBdr>
            <w:top w:val="none" w:sz="0" w:space="0" w:color="auto"/>
            <w:left w:val="none" w:sz="0" w:space="0" w:color="auto"/>
            <w:bottom w:val="none" w:sz="0" w:space="0" w:color="auto"/>
            <w:right w:val="none" w:sz="0" w:space="0" w:color="auto"/>
          </w:divBdr>
          <w:divsChild>
            <w:div w:id="752707086">
              <w:marLeft w:val="0"/>
              <w:marRight w:val="0"/>
              <w:marTop w:val="0"/>
              <w:marBottom w:val="0"/>
              <w:divBdr>
                <w:top w:val="none" w:sz="0" w:space="0" w:color="auto"/>
                <w:left w:val="none" w:sz="0" w:space="0" w:color="auto"/>
                <w:bottom w:val="none" w:sz="0" w:space="0" w:color="auto"/>
                <w:right w:val="none" w:sz="0" w:space="0" w:color="auto"/>
              </w:divBdr>
            </w:div>
            <w:div w:id="1074864004">
              <w:marLeft w:val="0"/>
              <w:marRight w:val="0"/>
              <w:marTop w:val="0"/>
              <w:marBottom w:val="0"/>
              <w:divBdr>
                <w:top w:val="none" w:sz="0" w:space="0" w:color="auto"/>
                <w:left w:val="none" w:sz="0" w:space="0" w:color="auto"/>
                <w:bottom w:val="none" w:sz="0" w:space="0" w:color="auto"/>
                <w:right w:val="none" w:sz="0" w:space="0" w:color="auto"/>
              </w:divBdr>
            </w:div>
            <w:div w:id="1371539451">
              <w:marLeft w:val="0"/>
              <w:marRight w:val="0"/>
              <w:marTop w:val="0"/>
              <w:marBottom w:val="0"/>
              <w:divBdr>
                <w:top w:val="none" w:sz="0" w:space="0" w:color="auto"/>
                <w:left w:val="none" w:sz="0" w:space="0" w:color="auto"/>
                <w:bottom w:val="none" w:sz="0" w:space="0" w:color="auto"/>
                <w:right w:val="none" w:sz="0" w:space="0" w:color="auto"/>
              </w:divBdr>
            </w:div>
          </w:divsChild>
        </w:div>
        <w:div w:id="318114469">
          <w:marLeft w:val="0"/>
          <w:marRight w:val="0"/>
          <w:marTop w:val="0"/>
          <w:marBottom w:val="0"/>
          <w:divBdr>
            <w:top w:val="none" w:sz="0" w:space="0" w:color="auto"/>
            <w:left w:val="none" w:sz="0" w:space="0" w:color="auto"/>
            <w:bottom w:val="none" w:sz="0" w:space="0" w:color="auto"/>
            <w:right w:val="none" w:sz="0" w:space="0" w:color="auto"/>
          </w:divBdr>
          <w:divsChild>
            <w:div w:id="42606901">
              <w:marLeft w:val="0"/>
              <w:marRight w:val="0"/>
              <w:marTop w:val="0"/>
              <w:marBottom w:val="0"/>
              <w:divBdr>
                <w:top w:val="none" w:sz="0" w:space="0" w:color="auto"/>
                <w:left w:val="none" w:sz="0" w:space="0" w:color="auto"/>
                <w:bottom w:val="none" w:sz="0" w:space="0" w:color="auto"/>
                <w:right w:val="none" w:sz="0" w:space="0" w:color="auto"/>
              </w:divBdr>
            </w:div>
            <w:div w:id="2100370948">
              <w:marLeft w:val="0"/>
              <w:marRight w:val="0"/>
              <w:marTop w:val="0"/>
              <w:marBottom w:val="0"/>
              <w:divBdr>
                <w:top w:val="none" w:sz="0" w:space="0" w:color="auto"/>
                <w:left w:val="none" w:sz="0" w:space="0" w:color="auto"/>
                <w:bottom w:val="none" w:sz="0" w:space="0" w:color="auto"/>
                <w:right w:val="none" w:sz="0" w:space="0" w:color="auto"/>
              </w:divBdr>
            </w:div>
            <w:div w:id="2138403802">
              <w:marLeft w:val="0"/>
              <w:marRight w:val="0"/>
              <w:marTop w:val="0"/>
              <w:marBottom w:val="0"/>
              <w:divBdr>
                <w:top w:val="none" w:sz="0" w:space="0" w:color="auto"/>
                <w:left w:val="none" w:sz="0" w:space="0" w:color="auto"/>
                <w:bottom w:val="none" w:sz="0" w:space="0" w:color="auto"/>
                <w:right w:val="none" w:sz="0" w:space="0" w:color="auto"/>
              </w:divBdr>
            </w:div>
          </w:divsChild>
        </w:div>
        <w:div w:id="358354232">
          <w:marLeft w:val="0"/>
          <w:marRight w:val="0"/>
          <w:marTop w:val="0"/>
          <w:marBottom w:val="0"/>
          <w:divBdr>
            <w:top w:val="none" w:sz="0" w:space="0" w:color="auto"/>
            <w:left w:val="none" w:sz="0" w:space="0" w:color="auto"/>
            <w:bottom w:val="none" w:sz="0" w:space="0" w:color="auto"/>
            <w:right w:val="none" w:sz="0" w:space="0" w:color="auto"/>
          </w:divBdr>
          <w:divsChild>
            <w:div w:id="613753148">
              <w:marLeft w:val="0"/>
              <w:marRight w:val="0"/>
              <w:marTop w:val="0"/>
              <w:marBottom w:val="0"/>
              <w:divBdr>
                <w:top w:val="none" w:sz="0" w:space="0" w:color="auto"/>
                <w:left w:val="none" w:sz="0" w:space="0" w:color="auto"/>
                <w:bottom w:val="none" w:sz="0" w:space="0" w:color="auto"/>
                <w:right w:val="none" w:sz="0" w:space="0" w:color="auto"/>
              </w:divBdr>
            </w:div>
            <w:div w:id="883755533">
              <w:marLeft w:val="0"/>
              <w:marRight w:val="0"/>
              <w:marTop w:val="0"/>
              <w:marBottom w:val="0"/>
              <w:divBdr>
                <w:top w:val="none" w:sz="0" w:space="0" w:color="auto"/>
                <w:left w:val="none" w:sz="0" w:space="0" w:color="auto"/>
                <w:bottom w:val="none" w:sz="0" w:space="0" w:color="auto"/>
                <w:right w:val="none" w:sz="0" w:space="0" w:color="auto"/>
              </w:divBdr>
            </w:div>
          </w:divsChild>
        </w:div>
        <w:div w:id="414405017">
          <w:marLeft w:val="0"/>
          <w:marRight w:val="0"/>
          <w:marTop w:val="0"/>
          <w:marBottom w:val="0"/>
          <w:divBdr>
            <w:top w:val="none" w:sz="0" w:space="0" w:color="auto"/>
            <w:left w:val="none" w:sz="0" w:space="0" w:color="auto"/>
            <w:bottom w:val="none" w:sz="0" w:space="0" w:color="auto"/>
            <w:right w:val="none" w:sz="0" w:space="0" w:color="auto"/>
          </w:divBdr>
          <w:divsChild>
            <w:div w:id="194848648">
              <w:marLeft w:val="0"/>
              <w:marRight w:val="0"/>
              <w:marTop w:val="0"/>
              <w:marBottom w:val="0"/>
              <w:divBdr>
                <w:top w:val="none" w:sz="0" w:space="0" w:color="auto"/>
                <w:left w:val="none" w:sz="0" w:space="0" w:color="auto"/>
                <w:bottom w:val="none" w:sz="0" w:space="0" w:color="auto"/>
                <w:right w:val="none" w:sz="0" w:space="0" w:color="auto"/>
              </w:divBdr>
            </w:div>
          </w:divsChild>
        </w:div>
        <w:div w:id="415978044">
          <w:marLeft w:val="0"/>
          <w:marRight w:val="0"/>
          <w:marTop w:val="0"/>
          <w:marBottom w:val="0"/>
          <w:divBdr>
            <w:top w:val="none" w:sz="0" w:space="0" w:color="auto"/>
            <w:left w:val="none" w:sz="0" w:space="0" w:color="auto"/>
            <w:bottom w:val="none" w:sz="0" w:space="0" w:color="auto"/>
            <w:right w:val="none" w:sz="0" w:space="0" w:color="auto"/>
          </w:divBdr>
          <w:divsChild>
            <w:div w:id="758403452">
              <w:marLeft w:val="0"/>
              <w:marRight w:val="0"/>
              <w:marTop w:val="0"/>
              <w:marBottom w:val="0"/>
              <w:divBdr>
                <w:top w:val="none" w:sz="0" w:space="0" w:color="auto"/>
                <w:left w:val="none" w:sz="0" w:space="0" w:color="auto"/>
                <w:bottom w:val="none" w:sz="0" w:space="0" w:color="auto"/>
                <w:right w:val="none" w:sz="0" w:space="0" w:color="auto"/>
              </w:divBdr>
            </w:div>
          </w:divsChild>
        </w:div>
        <w:div w:id="492649427">
          <w:marLeft w:val="0"/>
          <w:marRight w:val="0"/>
          <w:marTop w:val="0"/>
          <w:marBottom w:val="0"/>
          <w:divBdr>
            <w:top w:val="none" w:sz="0" w:space="0" w:color="auto"/>
            <w:left w:val="none" w:sz="0" w:space="0" w:color="auto"/>
            <w:bottom w:val="none" w:sz="0" w:space="0" w:color="auto"/>
            <w:right w:val="none" w:sz="0" w:space="0" w:color="auto"/>
          </w:divBdr>
          <w:divsChild>
            <w:div w:id="70932233">
              <w:marLeft w:val="0"/>
              <w:marRight w:val="0"/>
              <w:marTop w:val="0"/>
              <w:marBottom w:val="0"/>
              <w:divBdr>
                <w:top w:val="none" w:sz="0" w:space="0" w:color="auto"/>
                <w:left w:val="none" w:sz="0" w:space="0" w:color="auto"/>
                <w:bottom w:val="none" w:sz="0" w:space="0" w:color="auto"/>
                <w:right w:val="none" w:sz="0" w:space="0" w:color="auto"/>
              </w:divBdr>
            </w:div>
            <w:div w:id="642199312">
              <w:marLeft w:val="0"/>
              <w:marRight w:val="0"/>
              <w:marTop w:val="0"/>
              <w:marBottom w:val="0"/>
              <w:divBdr>
                <w:top w:val="none" w:sz="0" w:space="0" w:color="auto"/>
                <w:left w:val="none" w:sz="0" w:space="0" w:color="auto"/>
                <w:bottom w:val="none" w:sz="0" w:space="0" w:color="auto"/>
                <w:right w:val="none" w:sz="0" w:space="0" w:color="auto"/>
              </w:divBdr>
            </w:div>
            <w:div w:id="720323337">
              <w:marLeft w:val="0"/>
              <w:marRight w:val="0"/>
              <w:marTop w:val="0"/>
              <w:marBottom w:val="0"/>
              <w:divBdr>
                <w:top w:val="none" w:sz="0" w:space="0" w:color="auto"/>
                <w:left w:val="none" w:sz="0" w:space="0" w:color="auto"/>
                <w:bottom w:val="none" w:sz="0" w:space="0" w:color="auto"/>
                <w:right w:val="none" w:sz="0" w:space="0" w:color="auto"/>
              </w:divBdr>
            </w:div>
            <w:div w:id="1433012956">
              <w:marLeft w:val="0"/>
              <w:marRight w:val="0"/>
              <w:marTop w:val="0"/>
              <w:marBottom w:val="0"/>
              <w:divBdr>
                <w:top w:val="none" w:sz="0" w:space="0" w:color="auto"/>
                <w:left w:val="none" w:sz="0" w:space="0" w:color="auto"/>
                <w:bottom w:val="none" w:sz="0" w:space="0" w:color="auto"/>
                <w:right w:val="none" w:sz="0" w:space="0" w:color="auto"/>
              </w:divBdr>
            </w:div>
          </w:divsChild>
        </w:div>
        <w:div w:id="627666315">
          <w:marLeft w:val="0"/>
          <w:marRight w:val="0"/>
          <w:marTop w:val="0"/>
          <w:marBottom w:val="0"/>
          <w:divBdr>
            <w:top w:val="none" w:sz="0" w:space="0" w:color="auto"/>
            <w:left w:val="none" w:sz="0" w:space="0" w:color="auto"/>
            <w:bottom w:val="none" w:sz="0" w:space="0" w:color="auto"/>
            <w:right w:val="none" w:sz="0" w:space="0" w:color="auto"/>
          </w:divBdr>
          <w:divsChild>
            <w:div w:id="186602824">
              <w:marLeft w:val="0"/>
              <w:marRight w:val="0"/>
              <w:marTop w:val="0"/>
              <w:marBottom w:val="0"/>
              <w:divBdr>
                <w:top w:val="none" w:sz="0" w:space="0" w:color="auto"/>
                <w:left w:val="none" w:sz="0" w:space="0" w:color="auto"/>
                <w:bottom w:val="none" w:sz="0" w:space="0" w:color="auto"/>
                <w:right w:val="none" w:sz="0" w:space="0" w:color="auto"/>
              </w:divBdr>
            </w:div>
            <w:div w:id="1408457231">
              <w:marLeft w:val="0"/>
              <w:marRight w:val="0"/>
              <w:marTop w:val="0"/>
              <w:marBottom w:val="0"/>
              <w:divBdr>
                <w:top w:val="none" w:sz="0" w:space="0" w:color="auto"/>
                <w:left w:val="none" w:sz="0" w:space="0" w:color="auto"/>
                <w:bottom w:val="none" w:sz="0" w:space="0" w:color="auto"/>
                <w:right w:val="none" w:sz="0" w:space="0" w:color="auto"/>
              </w:divBdr>
            </w:div>
            <w:div w:id="1453672954">
              <w:marLeft w:val="0"/>
              <w:marRight w:val="0"/>
              <w:marTop w:val="0"/>
              <w:marBottom w:val="0"/>
              <w:divBdr>
                <w:top w:val="none" w:sz="0" w:space="0" w:color="auto"/>
                <w:left w:val="none" w:sz="0" w:space="0" w:color="auto"/>
                <w:bottom w:val="none" w:sz="0" w:space="0" w:color="auto"/>
                <w:right w:val="none" w:sz="0" w:space="0" w:color="auto"/>
              </w:divBdr>
            </w:div>
            <w:div w:id="1614630029">
              <w:marLeft w:val="0"/>
              <w:marRight w:val="0"/>
              <w:marTop w:val="0"/>
              <w:marBottom w:val="0"/>
              <w:divBdr>
                <w:top w:val="none" w:sz="0" w:space="0" w:color="auto"/>
                <w:left w:val="none" w:sz="0" w:space="0" w:color="auto"/>
                <w:bottom w:val="none" w:sz="0" w:space="0" w:color="auto"/>
                <w:right w:val="none" w:sz="0" w:space="0" w:color="auto"/>
              </w:divBdr>
            </w:div>
          </w:divsChild>
        </w:div>
        <w:div w:id="676881165">
          <w:marLeft w:val="0"/>
          <w:marRight w:val="0"/>
          <w:marTop w:val="0"/>
          <w:marBottom w:val="0"/>
          <w:divBdr>
            <w:top w:val="none" w:sz="0" w:space="0" w:color="auto"/>
            <w:left w:val="none" w:sz="0" w:space="0" w:color="auto"/>
            <w:bottom w:val="none" w:sz="0" w:space="0" w:color="auto"/>
            <w:right w:val="none" w:sz="0" w:space="0" w:color="auto"/>
          </w:divBdr>
          <w:divsChild>
            <w:div w:id="1853449901">
              <w:marLeft w:val="0"/>
              <w:marRight w:val="0"/>
              <w:marTop w:val="0"/>
              <w:marBottom w:val="0"/>
              <w:divBdr>
                <w:top w:val="none" w:sz="0" w:space="0" w:color="auto"/>
                <w:left w:val="none" w:sz="0" w:space="0" w:color="auto"/>
                <w:bottom w:val="none" w:sz="0" w:space="0" w:color="auto"/>
                <w:right w:val="none" w:sz="0" w:space="0" w:color="auto"/>
              </w:divBdr>
            </w:div>
          </w:divsChild>
        </w:div>
        <w:div w:id="842016922">
          <w:marLeft w:val="0"/>
          <w:marRight w:val="0"/>
          <w:marTop w:val="0"/>
          <w:marBottom w:val="0"/>
          <w:divBdr>
            <w:top w:val="none" w:sz="0" w:space="0" w:color="auto"/>
            <w:left w:val="none" w:sz="0" w:space="0" w:color="auto"/>
            <w:bottom w:val="none" w:sz="0" w:space="0" w:color="auto"/>
            <w:right w:val="none" w:sz="0" w:space="0" w:color="auto"/>
          </w:divBdr>
          <w:divsChild>
            <w:div w:id="691878107">
              <w:marLeft w:val="0"/>
              <w:marRight w:val="0"/>
              <w:marTop w:val="0"/>
              <w:marBottom w:val="0"/>
              <w:divBdr>
                <w:top w:val="none" w:sz="0" w:space="0" w:color="auto"/>
                <w:left w:val="none" w:sz="0" w:space="0" w:color="auto"/>
                <w:bottom w:val="none" w:sz="0" w:space="0" w:color="auto"/>
                <w:right w:val="none" w:sz="0" w:space="0" w:color="auto"/>
              </w:divBdr>
            </w:div>
          </w:divsChild>
        </w:div>
        <w:div w:id="842620864">
          <w:marLeft w:val="0"/>
          <w:marRight w:val="0"/>
          <w:marTop w:val="0"/>
          <w:marBottom w:val="0"/>
          <w:divBdr>
            <w:top w:val="none" w:sz="0" w:space="0" w:color="auto"/>
            <w:left w:val="none" w:sz="0" w:space="0" w:color="auto"/>
            <w:bottom w:val="none" w:sz="0" w:space="0" w:color="auto"/>
            <w:right w:val="none" w:sz="0" w:space="0" w:color="auto"/>
          </w:divBdr>
          <w:divsChild>
            <w:div w:id="201947539">
              <w:marLeft w:val="0"/>
              <w:marRight w:val="0"/>
              <w:marTop w:val="0"/>
              <w:marBottom w:val="0"/>
              <w:divBdr>
                <w:top w:val="none" w:sz="0" w:space="0" w:color="auto"/>
                <w:left w:val="none" w:sz="0" w:space="0" w:color="auto"/>
                <w:bottom w:val="none" w:sz="0" w:space="0" w:color="auto"/>
                <w:right w:val="none" w:sz="0" w:space="0" w:color="auto"/>
              </w:divBdr>
            </w:div>
            <w:div w:id="319699005">
              <w:marLeft w:val="0"/>
              <w:marRight w:val="0"/>
              <w:marTop w:val="0"/>
              <w:marBottom w:val="0"/>
              <w:divBdr>
                <w:top w:val="none" w:sz="0" w:space="0" w:color="auto"/>
                <w:left w:val="none" w:sz="0" w:space="0" w:color="auto"/>
                <w:bottom w:val="none" w:sz="0" w:space="0" w:color="auto"/>
                <w:right w:val="none" w:sz="0" w:space="0" w:color="auto"/>
              </w:divBdr>
            </w:div>
            <w:div w:id="766344633">
              <w:marLeft w:val="0"/>
              <w:marRight w:val="0"/>
              <w:marTop w:val="0"/>
              <w:marBottom w:val="0"/>
              <w:divBdr>
                <w:top w:val="none" w:sz="0" w:space="0" w:color="auto"/>
                <w:left w:val="none" w:sz="0" w:space="0" w:color="auto"/>
                <w:bottom w:val="none" w:sz="0" w:space="0" w:color="auto"/>
                <w:right w:val="none" w:sz="0" w:space="0" w:color="auto"/>
              </w:divBdr>
            </w:div>
            <w:div w:id="1432435534">
              <w:marLeft w:val="0"/>
              <w:marRight w:val="0"/>
              <w:marTop w:val="0"/>
              <w:marBottom w:val="0"/>
              <w:divBdr>
                <w:top w:val="none" w:sz="0" w:space="0" w:color="auto"/>
                <w:left w:val="none" w:sz="0" w:space="0" w:color="auto"/>
                <w:bottom w:val="none" w:sz="0" w:space="0" w:color="auto"/>
                <w:right w:val="none" w:sz="0" w:space="0" w:color="auto"/>
              </w:divBdr>
            </w:div>
          </w:divsChild>
        </w:div>
        <w:div w:id="1056590436">
          <w:marLeft w:val="0"/>
          <w:marRight w:val="0"/>
          <w:marTop w:val="0"/>
          <w:marBottom w:val="0"/>
          <w:divBdr>
            <w:top w:val="none" w:sz="0" w:space="0" w:color="auto"/>
            <w:left w:val="none" w:sz="0" w:space="0" w:color="auto"/>
            <w:bottom w:val="none" w:sz="0" w:space="0" w:color="auto"/>
            <w:right w:val="none" w:sz="0" w:space="0" w:color="auto"/>
          </w:divBdr>
          <w:divsChild>
            <w:div w:id="640771832">
              <w:marLeft w:val="0"/>
              <w:marRight w:val="0"/>
              <w:marTop w:val="0"/>
              <w:marBottom w:val="0"/>
              <w:divBdr>
                <w:top w:val="none" w:sz="0" w:space="0" w:color="auto"/>
                <w:left w:val="none" w:sz="0" w:space="0" w:color="auto"/>
                <w:bottom w:val="none" w:sz="0" w:space="0" w:color="auto"/>
                <w:right w:val="none" w:sz="0" w:space="0" w:color="auto"/>
              </w:divBdr>
            </w:div>
            <w:div w:id="834491716">
              <w:marLeft w:val="0"/>
              <w:marRight w:val="0"/>
              <w:marTop w:val="0"/>
              <w:marBottom w:val="0"/>
              <w:divBdr>
                <w:top w:val="none" w:sz="0" w:space="0" w:color="auto"/>
                <w:left w:val="none" w:sz="0" w:space="0" w:color="auto"/>
                <w:bottom w:val="none" w:sz="0" w:space="0" w:color="auto"/>
                <w:right w:val="none" w:sz="0" w:space="0" w:color="auto"/>
              </w:divBdr>
            </w:div>
            <w:div w:id="954139771">
              <w:marLeft w:val="0"/>
              <w:marRight w:val="0"/>
              <w:marTop w:val="0"/>
              <w:marBottom w:val="0"/>
              <w:divBdr>
                <w:top w:val="none" w:sz="0" w:space="0" w:color="auto"/>
                <w:left w:val="none" w:sz="0" w:space="0" w:color="auto"/>
                <w:bottom w:val="none" w:sz="0" w:space="0" w:color="auto"/>
                <w:right w:val="none" w:sz="0" w:space="0" w:color="auto"/>
              </w:divBdr>
            </w:div>
            <w:div w:id="1696811301">
              <w:marLeft w:val="0"/>
              <w:marRight w:val="0"/>
              <w:marTop w:val="0"/>
              <w:marBottom w:val="0"/>
              <w:divBdr>
                <w:top w:val="none" w:sz="0" w:space="0" w:color="auto"/>
                <w:left w:val="none" w:sz="0" w:space="0" w:color="auto"/>
                <w:bottom w:val="none" w:sz="0" w:space="0" w:color="auto"/>
                <w:right w:val="none" w:sz="0" w:space="0" w:color="auto"/>
              </w:divBdr>
            </w:div>
            <w:div w:id="1856336103">
              <w:marLeft w:val="0"/>
              <w:marRight w:val="0"/>
              <w:marTop w:val="0"/>
              <w:marBottom w:val="0"/>
              <w:divBdr>
                <w:top w:val="none" w:sz="0" w:space="0" w:color="auto"/>
                <w:left w:val="none" w:sz="0" w:space="0" w:color="auto"/>
                <w:bottom w:val="none" w:sz="0" w:space="0" w:color="auto"/>
                <w:right w:val="none" w:sz="0" w:space="0" w:color="auto"/>
              </w:divBdr>
            </w:div>
            <w:div w:id="1930498524">
              <w:marLeft w:val="0"/>
              <w:marRight w:val="0"/>
              <w:marTop w:val="0"/>
              <w:marBottom w:val="0"/>
              <w:divBdr>
                <w:top w:val="none" w:sz="0" w:space="0" w:color="auto"/>
                <w:left w:val="none" w:sz="0" w:space="0" w:color="auto"/>
                <w:bottom w:val="none" w:sz="0" w:space="0" w:color="auto"/>
                <w:right w:val="none" w:sz="0" w:space="0" w:color="auto"/>
              </w:divBdr>
            </w:div>
          </w:divsChild>
        </w:div>
        <w:div w:id="1068185434">
          <w:marLeft w:val="0"/>
          <w:marRight w:val="0"/>
          <w:marTop w:val="0"/>
          <w:marBottom w:val="0"/>
          <w:divBdr>
            <w:top w:val="none" w:sz="0" w:space="0" w:color="auto"/>
            <w:left w:val="none" w:sz="0" w:space="0" w:color="auto"/>
            <w:bottom w:val="none" w:sz="0" w:space="0" w:color="auto"/>
            <w:right w:val="none" w:sz="0" w:space="0" w:color="auto"/>
          </w:divBdr>
          <w:divsChild>
            <w:div w:id="258175869">
              <w:marLeft w:val="0"/>
              <w:marRight w:val="0"/>
              <w:marTop w:val="0"/>
              <w:marBottom w:val="0"/>
              <w:divBdr>
                <w:top w:val="none" w:sz="0" w:space="0" w:color="auto"/>
                <w:left w:val="none" w:sz="0" w:space="0" w:color="auto"/>
                <w:bottom w:val="none" w:sz="0" w:space="0" w:color="auto"/>
                <w:right w:val="none" w:sz="0" w:space="0" w:color="auto"/>
              </w:divBdr>
            </w:div>
            <w:div w:id="975601579">
              <w:marLeft w:val="0"/>
              <w:marRight w:val="0"/>
              <w:marTop w:val="0"/>
              <w:marBottom w:val="0"/>
              <w:divBdr>
                <w:top w:val="none" w:sz="0" w:space="0" w:color="auto"/>
                <w:left w:val="none" w:sz="0" w:space="0" w:color="auto"/>
                <w:bottom w:val="none" w:sz="0" w:space="0" w:color="auto"/>
                <w:right w:val="none" w:sz="0" w:space="0" w:color="auto"/>
              </w:divBdr>
            </w:div>
            <w:div w:id="1661611962">
              <w:marLeft w:val="0"/>
              <w:marRight w:val="0"/>
              <w:marTop w:val="0"/>
              <w:marBottom w:val="0"/>
              <w:divBdr>
                <w:top w:val="none" w:sz="0" w:space="0" w:color="auto"/>
                <w:left w:val="none" w:sz="0" w:space="0" w:color="auto"/>
                <w:bottom w:val="none" w:sz="0" w:space="0" w:color="auto"/>
                <w:right w:val="none" w:sz="0" w:space="0" w:color="auto"/>
              </w:divBdr>
            </w:div>
          </w:divsChild>
        </w:div>
        <w:div w:id="1080562888">
          <w:marLeft w:val="0"/>
          <w:marRight w:val="0"/>
          <w:marTop w:val="0"/>
          <w:marBottom w:val="0"/>
          <w:divBdr>
            <w:top w:val="none" w:sz="0" w:space="0" w:color="auto"/>
            <w:left w:val="none" w:sz="0" w:space="0" w:color="auto"/>
            <w:bottom w:val="none" w:sz="0" w:space="0" w:color="auto"/>
            <w:right w:val="none" w:sz="0" w:space="0" w:color="auto"/>
          </w:divBdr>
          <w:divsChild>
            <w:div w:id="1745645547">
              <w:marLeft w:val="0"/>
              <w:marRight w:val="0"/>
              <w:marTop w:val="0"/>
              <w:marBottom w:val="0"/>
              <w:divBdr>
                <w:top w:val="none" w:sz="0" w:space="0" w:color="auto"/>
                <w:left w:val="none" w:sz="0" w:space="0" w:color="auto"/>
                <w:bottom w:val="none" w:sz="0" w:space="0" w:color="auto"/>
                <w:right w:val="none" w:sz="0" w:space="0" w:color="auto"/>
              </w:divBdr>
            </w:div>
            <w:div w:id="1843472513">
              <w:marLeft w:val="0"/>
              <w:marRight w:val="0"/>
              <w:marTop w:val="0"/>
              <w:marBottom w:val="0"/>
              <w:divBdr>
                <w:top w:val="none" w:sz="0" w:space="0" w:color="auto"/>
                <w:left w:val="none" w:sz="0" w:space="0" w:color="auto"/>
                <w:bottom w:val="none" w:sz="0" w:space="0" w:color="auto"/>
                <w:right w:val="none" w:sz="0" w:space="0" w:color="auto"/>
              </w:divBdr>
            </w:div>
          </w:divsChild>
        </w:div>
        <w:div w:id="1134561924">
          <w:marLeft w:val="0"/>
          <w:marRight w:val="0"/>
          <w:marTop w:val="0"/>
          <w:marBottom w:val="0"/>
          <w:divBdr>
            <w:top w:val="none" w:sz="0" w:space="0" w:color="auto"/>
            <w:left w:val="none" w:sz="0" w:space="0" w:color="auto"/>
            <w:bottom w:val="none" w:sz="0" w:space="0" w:color="auto"/>
            <w:right w:val="none" w:sz="0" w:space="0" w:color="auto"/>
          </w:divBdr>
          <w:divsChild>
            <w:div w:id="831529171">
              <w:marLeft w:val="0"/>
              <w:marRight w:val="0"/>
              <w:marTop w:val="0"/>
              <w:marBottom w:val="0"/>
              <w:divBdr>
                <w:top w:val="none" w:sz="0" w:space="0" w:color="auto"/>
                <w:left w:val="none" w:sz="0" w:space="0" w:color="auto"/>
                <w:bottom w:val="none" w:sz="0" w:space="0" w:color="auto"/>
                <w:right w:val="none" w:sz="0" w:space="0" w:color="auto"/>
              </w:divBdr>
            </w:div>
          </w:divsChild>
        </w:div>
        <w:div w:id="1171680318">
          <w:marLeft w:val="0"/>
          <w:marRight w:val="0"/>
          <w:marTop w:val="0"/>
          <w:marBottom w:val="0"/>
          <w:divBdr>
            <w:top w:val="none" w:sz="0" w:space="0" w:color="auto"/>
            <w:left w:val="none" w:sz="0" w:space="0" w:color="auto"/>
            <w:bottom w:val="none" w:sz="0" w:space="0" w:color="auto"/>
            <w:right w:val="none" w:sz="0" w:space="0" w:color="auto"/>
          </w:divBdr>
          <w:divsChild>
            <w:div w:id="1063406506">
              <w:marLeft w:val="0"/>
              <w:marRight w:val="0"/>
              <w:marTop w:val="0"/>
              <w:marBottom w:val="0"/>
              <w:divBdr>
                <w:top w:val="none" w:sz="0" w:space="0" w:color="auto"/>
                <w:left w:val="none" w:sz="0" w:space="0" w:color="auto"/>
                <w:bottom w:val="none" w:sz="0" w:space="0" w:color="auto"/>
                <w:right w:val="none" w:sz="0" w:space="0" w:color="auto"/>
              </w:divBdr>
            </w:div>
            <w:div w:id="1528711438">
              <w:marLeft w:val="0"/>
              <w:marRight w:val="0"/>
              <w:marTop w:val="0"/>
              <w:marBottom w:val="0"/>
              <w:divBdr>
                <w:top w:val="none" w:sz="0" w:space="0" w:color="auto"/>
                <w:left w:val="none" w:sz="0" w:space="0" w:color="auto"/>
                <w:bottom w:val="none" w:sz="0" w:space="0" w:color="auto"/>
                <w:right w:val="none" w:sz="0" w:space="0" w:color="auto"/>
              </w:divBdr>
            </w:div>
            <w:div w:id="1870677449">
              <w:marLeft w:val="0"/>
              <w:marRight w:val="0"/>
              <w:marTop w:val="0"/>
              <w:marBottom w:val="0"/>
              <w:divBdr>
                <w:top w:val="none" w:sz="0" w:space="0" w:color="auto"/>
                <w:left w:val="none" w:sz="0" w:space="0" w:color="auto"/>
                <w:bottom w:val="none" w:sz="0" w:space="0" w:color="auto"/>
                <w:right w:val="none" w:sz="0" w:space="0" w:color="auto"/>
              </w:divBdr>
            </w:div>
          </w:divsChild>
        </w:div>
        <w:div w:id="1173253993">
          <w:marLeft w:val="0"/>
          <w:marRight w:val="0"/>
          <w:marTop w:val="0"/>
          <w:marBottom w:val="0"/>
          <w:divBdr>
            <w:top w:val="none" w:sz="0" w:space="0" w:color="auto"/>
            <w:left w:val="none" w:sz="0" w:space="0" w:color="auto"/>
            <w:bottom w:val="none" w:sz="0" w:space="0" w:color="auto"/>
            <w:right w:val="none" w:sz="0" w:space="0" w:color="auto"/>
          </w:divBdr>
          <w:divsChild>
            <w:div w:id="1771076665">
              <w:marLeft w:val="0"/>
              <w:marRight w:val="0"/>
              <w:marTop w:val="0"/>
              <w:marBottom w:val="0"/>
              <w:divBdr>
                <w:top w:val="none" w:sz="0" w:space="0" w:color="auto"/>
                <w:left w:val="none" w:sz="0" w:space="0" w:color="auto"/>
                <w:bottom w:val="none" w:sz="0" w:space="0" w:color="auto"/>
                <w:right w:val="none" w:sz="0" w:space="0" w:color="auto"/>
              </w:divBdr>
            </w:div>
          </w:divsChild>
        </w:div>
        <w:div w:id="1189098818">
          <w:marLeft w:val="0"/>
          <w:marRight w:val="0"/>
          <w:marTop w:val="0"/>
          <w:marBottom w:val="0"/>
          <w:divBdr>
            <w:top w:val="none" w:sz="0" w:space="0" w:color="auto"/>
            <w:left w:val="none" w:sz="0" w:space="0" w:color="auto"/>
            <w:bottom w:val="none" w:sz="0" w:space="0" w:color="auto"/>
            <w:right w:val="none" w:sz="0" w:space="0" w:color="auto"/>
          </w:divBdr>
          <w:divsChild>
            <w:div w:id="235632413">
              <w:marLeft w:val="0"/>
              <w:marRight w:val="0"/>
              <w:marTop w:val="0"/>
              <w:marBottom w:val="0"/>
              <w:divBdr>
                <w:top w:val="none" w:sz="0" w:space="0" w:color="auto"/>
                <w:left w:val="none" w:sz="0" w:space="0" w:color="auto"/>
                <w:bottom w:val="none" w:sz="0" w:space="0" w:color="auto"/>
                <w:right w:val="none" w:sz="0" w:space="0" w:color="auto"/>
              </w:divBdr>
            </w:div>
          </w:divsChild>
        </w:div>
        <w:div w:id="1302148029">
          <w:marLeft w:val="0"/>
          <w:marRight w:val="0"/>
          <w:marTop w:val="0"/>
          <w:marBottom w:val="0"/>
          <w:divBdr>
            <w:top w:val="none" w:sz="0" w:space="0" w:color="auto"/>
            <w:left w:val="none" w:sz="0" w:space="0" w:color="auto"/>
            <w:bottom w:val="none" w:sz="0" w:space="0" w:color="auto"/>
            <w:right w:val="none" w:sz="0" w:space="0" w:color="auto"/>
          </w:divBdr>
          <w:divsChild>
            <w:div w:id="898899194">
              <w:marLeft w:val="0"/>
              <w:marRight w:val="0"/>
              <w:marTop w:val="0"/>
              <w:marBottom w:val="0"/>
              <w:divBdr>
                <w:top w:val="none" w:sz="0" w:space="0" w:color="auto"/>
                <w:left w:val="none" w:sz="0" w:space="0" w:color="auto"/>
                <w:bottom w:val="none" w:sz="0" w:space="0" w:color="auto"/>
                <w:right w:val="none" w:sz="0" w:space="0" w:color="auto"/>
              </w:divBdr>
            </w:div>
            <w:div w:id="1166822828">
              <w:marLeft w:val="0"/>
              <w:marRight w:val="0"/>
              <w:marTop w:val="0"/>
              <w:marBottom w:val="0"/>
              <w:divBdr>
                <w:top w:val="none" w:sz="0" w:space="0" w:color="auto"/>
                <w:left w:val="none" w:sz="0" w:space="0" w:color="auto"/>
                <w:bottom w:val="none" w:sz="0" w:space="0" w:color="auto"/>
                <w:right w:val="none" w:sz="0" w:space="0" w:color="auto"/>
              </w:divBdr>
            </w:div>
            <w:div w:id="1736928221">
              <w:marLeft w:val="0"/>
              <w:marRight w:val="0"/>
              <w:marTop w:val="0"/>
              <w:marBottom w:val="0"/>
              <w:divBdr>
                <w:top w:val="none" w:sz="0" w:space="0" w:color="auto"/>
                <w:left w:val="none" w:sz="0" w:space="0" w:color="auto"/>
                <w:bottom w:val="none" w:sz="0" w:space="0" w:color="auto"/>
                <w:right w:val="none" w:sz="0" w:space="0" w:color="auto"/>
              </w:divBdr>
            </w:div>
            <w:div w:id="1898660207">
              <w:marLeft w:val="0"/>
              <w:marRight w:val="0"/>
              <w:marTop w:val="0"/>
              <w:marBottom w:val="0"/>
              <w:divBdr>
                <w:top w:val="none" w:sz="0" w:space="0" w:color="auto"/>
                <w:left w:val="none" w:sz="0" w:space="0" w:color="auto"/>
                <w:bottom w:val="none" w:sz="0" w:space="0" w:color="auto"/>
                <w:right w:val="none" w:sz="0" w:space="0" w:color="auto"/>
              </w:divBdr>
            </w:div>
          </w:divsChild>
        </w:div>
        <w:div w:id="1416129154">
          <w:marLeft w:val="0"/>
          <w:marRight w:val="0"/>
          <w:marTop w:val="0"/>
          <w:marBottom w:val="0"/>
          <w:divBdr>
            <w:top w:val="none" w:sz="0" w:space="0" w:color="auto"/>
            <w:left w:val="none" w:sz="0" w:space="0" w:color="auto"/>
            <w:bottom w:val="none" w:sz="0" w:space="0" w:color="auto"/>
            <w:right w:val="none" w:sz="0" w:space="0" w:color="auto"/>
          </w:divBdr>
          <w:divsChild>
            <w:div w:id="618343462">
              <w:marLeft w:val="0"/>
              <w:marRight w:val="0"/>
              <w:marTop w:val="0"/>
              <w:marBottom w:val="0"/>
              <w:divBdr>
                <w:top w:val="none" w:sz="0" w:space="0" w:color="auto"/>
                <w:left w:val="none" w:sz="0" w:space="0" w:color="auto"/>
                <w:bottom w:val="none" w:sz="0" w:space="0" w:color="auto"/>
                <w:right w:val="none" w:sz="0" w:space="0" w:color="auto"/>
              </w:divBdr>
            </w:div>
          </w:divsChild>
        </w:div>
        <w:div w:id="1556237620">
          <w:marLeft w:val="0"/>
          <w:marRight w:val="0"/>
          <w:marTop w:val="0"/>
          <w:marBottom w:val="0"/>
          <w:divBdr>
            <w:top w:val="none" w:sz="0" w:space="0" w:color="auto"/>
            <w:left w:val="none" w:sz="0" w:space="0" w:color="auto"/>
            <w:bottom w:val="none" w:sz="0" w:space="0" w:color="auto"/>
            <w:right w:val="none" w:sz="0" w:space="0" w:color="auto"/>
          </w:divBdr>
          <w:divsChild>
            <w:div w:id="1922325786">
              <w:marLeft w:val="0"/>
              <w:marRight w:val="0"/>
              <w:marTop w:val="0"/>
              <w:marBottom w:val="0"/>
              <w:divBdr>
                <w:top w:val="none" w:sz="0" w:space="0" w:color="auto"/>
                <w:left w:val="none" w:sz="0" w:space="0" w:color="auto"/>
                <w:bottom w:val="none" w:sz="0" w:space="0" w:color="auto"/>
                <w:right w:val="none" w:sz="0" w:space="0" w:color="auto"/>
              </w:divBdr>
            </w:div>
          </w:divsChild>
        </w:div>
        <w:div w:id="1575579791">
          <w:marLeft w:val="0"/>
          <w:marRight w:val="0"/>
          <w:marTop w:val="0"/>
          <w:marBottom w:val="0"/>
          <w:divBdr>
            <w:top w:val="none" w:sz="0" w:space="0" w:color="auto"/>
            <w:left w:val="none" w:sz="0" w:space="0" w:color="auto"/>
            <w:bottom w:val="none" w:sz="0" w:space="0" w:color="auto"/>
            <w:right w:val="none" w:sz="0" w:space="0" w:color="auto"/>
          </w:divBdr>
          <w:divsChild>
            <w:div w:id="543250194">
              <w:marLeft w:val="0"/>
              <w:marRight w:val="0"/>
              <w:marTop w:val="0"/>
              <w:marBottom w:val="0"/>
              <w:divBdr>
                <w:top w:val="none" w:sz="0" w:space="0" w:color="auto"/>
                <w:left w:val="none" w:sz="0" w:space="0" w:color="auto"/>
                <w:bottom w:val="none" w:sz="0" w:space="0" w:color="auto"/>
                <w:right w:val="none" w:sz="0" w:space="0" w:color="auto"/>
              </w:divBdr>
            </w:div>
            <w:div w:id="1740397888">
              <w:marLeft w:val="0"/>
              <w:marRight w:val="0"/>
              <w:marTop w:val="0"/>
              <w:marBottom w:val="0"/>
              <w:divBdr>
                <w:top w:val="none" w:sz="0" w:space="0" w:color="auto"/>
                <w:left w:val="none" w:sz="0" w:space="0" w:color="auto"/>
                <w:bottom w:val="none" w:sz="0" w:space="0" w:color="auto"/>
                <w:right w:val="none" w:sz="0" w:space="0" w:color="auto"/>
              </w:divBdr>
            </w:div>
            <w:div w:id="1912806296">
              <w:marLeft w:val="0"/>
              <w:marRight w:val="0"/>
              <w:marTop w:val="0"/>
              <w:marBottom w:val="0"/>
              <w:divBdr>
                <w:top w:val="none" w:sz="0" w:space="0" w:color="auto"/>
                <w:left w:val="none" w:sz="0" w:space="0" w:color="auto"/>
                <w:bottom w:val="none" w:sz="0" w:space="0" w:color="auto"/>
                <w:right w:val="none" w:sz="0" w:space="0" w:color="auto"/>
              </w:divBdr>
            </w:div>
          </w:divsChild>
        </w:div>
        <w:div w:id="1618755686">
          <w:marLeft w:val="0"/>
          <w:marRight w:val="0"/>
          <w:marTop w:val="0"/>
          <w:marBottom w:val="0"/>
          <w:divBdr>
            <w:top w:val="none" w:sz="0" w:space="0" w:color="auto"/>
            <w:left w:val="none" w:sz="0" w:space="0" w:color="auto"/>
            <w:bottom w:val="none" w:sz="0" w:space="0" w:color="auto"/>
            <w:right w:val="none" w:sz="0" w:space="0" w:color="auto"/>
          </w:divBdr>
          <w:divsChild>
            <w:div w:id="71709040">
              <w:marLeft w:val="0"/>
              <w:marRight w:val="0"/>
              <w:marTop w:val="0"/>
              <w:marBottom w:val="0"/>
              <w:divBdr>
                <w:top w:val="none" w:sz="0" w:space="0" w:color="auto"/>
                <w:left w:val="none" w:sz="0" w:space="0" w:color="auto"/>
                <w:bottom w:val="none" w:sz="0" w:space="0" w:color="auto"/>
                <w:right w:val="none" w:sz="0" w:space="0" w:color="auto"/>
              </w:divBdr>
            </w:div>
            <w:div w:id="157043495">
              <w:marLeft w:val="0"/>
              <w:marRight w:val="0"/>
              <w:marTop w:val="0"/>
              <w:marBottom w:val="0"/>
              <w:divBdr>
                <w:top w:val="none" w:sz="0" w:space="0" w:color="auto"/>
                <w:left w:val="none" w:sz="0" w:space="0" w:color="auto"/>
                <w:bottom w:val="none" w:sz="0" w:space="0" w:color="auto"/>
                <w:right w:val="none" w:sz="0" w:space="0" w:color="auto"/>
              </w:divBdr>
            </w:div>
            <w:div w:id="814028137">
              <w:marLeft w:val="0"/>
              <w:marRight w:val="0"/>
              <w:marTop w:val="0"/>
              <w:marBottom w:val="0"/>
              <w:divBdr>
                <w:top w:val="none" w:sz="0" w:space="0" w:color="auto"/>
                <w:left w:val="none" w:sz="0" w:space="0" w:color="auto"/>
                <w:bottom w:val="none" w:sz="0" w:space="0" w:color="auto"/>
                <w:right w:val="none" w:sz="0" w:space="0" w:color="auto"/>
              </w:divBdr>
            </w:div>
            <w:div w:id="1009676910">
              <w:marLeft w:val="0"/>
              <w:marRight w:val="0"/>
              <w:marTop w:val="0"/>
              <w:marBottom w:val="0"/>
              <w:divBdr>
                <w:top w:val="none" w:sz="0" w:space="0" w:color="auto"/>
                <w:left w:val="none" w:sz="0" w:space="0" w:color="auto"/>
                <w:bottom w:val="none" w:sz="0" w:space="0" w:color="auto"/>
                <w:right w:val="none" w:sz="0" w:space="0" w:color="auto"/>
              </w:divBdr>
            </w:div>
          </w:divsChild>
        </w:div>
        <w:div w:id="1717704670">
          <w:marLeft w:val="0"/>
          <w:marRight w:val="0"/>
          <w:marTop w:val="0"/>
          <w:marBottom w:val="0"/>
          <w:divBdr>
            <w:top w:val="none" w:sz="0" w:space="0" w:color="auto"/>
            <w:left w:val="none" w:sz="0" w:space="0" w:color="auto"/>
            <w:bottom w:val="none" w:sz="0" w:space="0" w:color="auto"/>
            <w:right w:val="none" w:sz="0" w:space="0" w:color="auto"/>
          </w:divBdr>
          <w:divsChild>
            <w:div w:id="161430380">
              <w:marLeft w:val="0"/>
              <w:marRight w:val="0"/>
              <w:marTop w:val="0"/>
              <w:marBottom w:val="0"/>
              <w:divBdr>
                <w:top w:val="none" w:sz="0" w:space="0" w:color="auto"/>
                <w:left w:val="none" w:sz="0" w:space="0" w:color="auto"/>
                <w:bottom w:val="none" w:sz="0" w:space="0" w:color="auto"/>
                <w:right w:val="none" w:sz="0" w:space="0" w:color="auto"/>
              </w:divBdr>
            </w:div>
            <w:div w:id="717895326">
              <w:marLeft w:val="0"/>
              <w:marRight w:val="0"/>
              <w:marTop w:val="0"/>
              <w:marBottom w:val="0"/>
              <w:divBdr>
                <w:top w:val="none" w:sz="0" w:space="0" w:color="auto"/>
                <w:left w:val="none" w:sz="0" w:space="0" w:color="auto"/>
                <w:bottom w:val="none" w:sz="0" w:space="0" w:color="auto"/>
                <w:right w:val="none" w:sz="0" w:space="0" w:color="auto"/>
              </w:divBdr>
            </w:div>
          </w:divsChild>
        </w:div>
        <w:div w:id="1749839445">
          <w:marLeft w:val="0"/>
          <w:marRight w:val="0"/>
          <w:marTop w:val="0"/>
          <w:marBottom w:val="0"/>
          <w:divBdr>
            <w:top w:val="none" w:sz="0" w:space="0" w:color="auto"/>
            <w:left w:val="none" w:sz="0" w:space="0" w:color="auto"/>
            <w:bottom w:val="none" w:sz="0" w:space="0" w:color="auto"/>
            <w:right w:val="none" w:sz="0" w:space="0" w:color="auto"/>
          </w:divBdr>
          <w:divsChild>
            <w:div w:id="898244929">
              <w:marLeft w:val="0"/>
              <w:marRight w:val="0"/>
              <w:marTop w:val="0"/>
              <w:marBottom w:val="0"/>
              <w:divBdr>
                <w:top w:val="none" w:sz="0" w:space="0" w:color="auto"/>
                <w:left w:val="none" w:sz="0" w:space="0" w:color="auto"/>
                <w:bottom w:val="none" w:sz="0" w:space="0" w:color="auto"/>
                <w:right w:val="none" w:sz="0" w:space="0" w:color="auto"/>
              </w:divBdr>
            </w:div>
            <w:div w:id="1549025454">
              <w:marLeft w:val="0"/>
              <w:marRight w:val="0"/>
              <w:marTop w:val="0"/>
              <w:marBottom w:val="0"/>
              <w:divBdr>
                <w:top w:val="none" w:sz="0" w:space="0" w:color="auto"/>
                <w:left w:val="none" w:sz="0" w:space="0" w:color="auto"/>
                <w:bottom w:val="none" w:sz="0" w:space="0" w:color="auto"/>
                <w:right w:val="none" w:sz="0" w:space="0" w:color="auto"/>
              </w:divBdr>
            </w:div>
            <w:div w:id="1593123308">
              <w:marLeft w:val="0"/>
              <w:marRight w:val="0"/>
              <w:marTop w:val="0"/>
              <w:marBottom w:val="0"/>
              <w:divBdr>
                <w:top w:val="none" w:sz="0" w:space="0" w:color="auto"/>
                <w:left w:val="none" w:sz="0" w:space="0" w:color="auto"/>
                <w:bottom w:val="none" w:sz="0" w:space="0" w:color="auto"/>
                <w:right w:val="none" w:sz="0" w:space="0" w:color="auto"/>
              </w:divBdr>
            </w:div>
          </w:divsChild>
        </w:div>
        <w:div w:id="1752434140">
          <w:marLeft w:val="0"/>
          <w:marRight w:val="0"/>
          <w:marTop w:val="0"/>
          <w:marBottom w:val="0"/>
          <w:divBdr>
            <w:top w:val="none" w:sz="0" w:space="0" w:color="auto"/>
            <w:left w:val="none" w:sz="0" w:space="0" w:color="auto"/>
            <w:bottom w:val="none" w:sz="0" w:space="0" w:color="auto"/>
            <w:right w:val="none" w:sz="0" w:space="0" w:color="auto"/>
          </w:divBdr>
          <w:divsChild>
            <w:div w:id="603390784">
              <w:marLeft w:val="0"/>
              <w:marRight w:val="0"/>
              <w:marTop w:val="0"/>
              <w:marBottom w:val="0"/>
              <w:divBdr>
                <w:top w:val="none" w:sz="0" w:space="0" w:color="auto"/>
                <w:left w:val="none" w:sz="0" w:space="0" w:color="auto"/>
                <w:bottom w:val="none" w:sz="0" w:space="0" w:color="auto"/>
                <w:right w:val="none" w:sz="0" w:space="0" w:color="auto"/>
              </w:divBdr>
            </w:div>
            <w:div w:id="1238899559">
              <w:marLeft w:val="0"/>
              <w:marRight w:val="0"/>
              <w:marTop w:val="0"/>
              <w:marBottom w:val="0"/>
              <w:divBdr>
                <w:top w:val="none" w:sz="0" w:space="0" w:color="auto"/>
                <w:left w:val="none" w:sz="0" w:space="0" w:color="auto"/>
                <w:bottom w:val="none" w:sz="0" w:space="0" w:color="auto"/>
                <w:right w:val="none" w:sz="0" w:space="0" w:color="auto"/>
              </w:divBdr>
            </w:div>
            <w:div w:id="1356233079">
              <w:marLeft w:val="0"/>
              <w:marRight w:val="0"/>
              <w:marTop w:val="0"/>
              <w:marBottom w:val="0"/>
              <w:divBdr>
                <w:top w:val="none" w:sz="0" w:space="0" w:color="auto"/>
                <w:left w:val="none" w:sz="0" w:space="0" w:color="auto"/>
                <w:bottom w:val="none" w:sz="0" w:space="0" w:color="auto"/>
                <w:right w:val="none" w:sz="0" w:space="0" w:color="auto"/>
              </w:divBdr>
            </w:div>
          </w:divsChild>
        </w:div>
        <w:div w:id="1812821778">
          <w:marLeft w:val="0"/>
          <w:marRight w:val="0"/>
          <w:marTop w:val="0"/>
          <w:marBottom w:val="0"/>
          <w:divBdr>
            <w:top w:val="none" w:sz="0" w:space="0" w:color="auto"/>
            <w:left w:val="none" w:sz="0" w:space="0" w:color="auto"/>
            <w:bottom w:val="none" w:sz="0" w:space="0" w:color="auto"/>
            <w:right w:val="none" w:sz="0" w:space="0" w:color="auto"/>
          </w:divBdr>
          <w:divsChild>
            <w:div w:id="1795979826">
              <w:marLeft w:val="0"/>
              <w:marRight w:val="0"/>
              <w:marTop w:val="0"/>
              <w:marBottom w:val="0"/>
              <w:divBdr>
                <w:top w:val="none" w:sz="0" w:space="0" w:color="auto"/>
                <w:left w:val="none" w:sz="0" w:space="0" w:color="auto"/>
                <w:bottom w:val="none" w:sz="0" w:space="0" w:color="auto"/>
                <w:right w:val="none" w:sz="0" w:space="0" w:color="auto"/>
              </w:divBdr>
            </w:div>
          </w:divsChild>
        </w:div>
        <w:div w:id="1835564647">
          <w:marLeft w:val="0"/>
          <w:marRight w:val="0"/>
          <w:marTop w:val="0"/>
          <w:marBottom w:val="0"/>
          <w:divBdr>
            <w:top w:val="none" w:sz="0" w:space="0" w:color="auto"/>
            <w:left w:val="none" w:sz="0" w:space="0" w:color="auto"/>
            <w:bottom w:val="none" w:sz="0" w:space="0" w:color="auto"/>
            <w:right w:val="none" w:sz="0" w:space="0" w:color="auto"/>
          </w:divBdr>
          <w:divsChild>
            <w:div w:id="280655109">
              <w:marLeft w:val="0"/>
              <w:marRight w:val="0"/>
              <w:marTop w:val="0"/>
              <w:marBottom w:val="0"/>
              <w:divBdr>
                <w:top w:val="none" w:sz="0" w:space="0" w:color="auto"/>
                <w:left w:val="none" w:sz="0" w:space="0" w:color="auto"/>
                <w:bottom w:val="none" w:sz="0" w:space="0" w:color="auto"/>
                <w:right w:val="none" w:sz="0" w:space="0" w:color="auto"/>
              </w:divBdr>
            </w:div>
          </w:divsChild>
        </w:div>
        <w:div w:id="1942445013">
          <w:marLeft w:val="0"/>
          <w:marRight w:val="0"/>
          <w:marTop w:val="0"/>
          <w:marBottom w:val="0"/>
          <w:divBdr>
            <w:top w:val="none" w:sz="0" w:space="0" w:color="auto"/>
            <w:left w:val="none" w:sz="0" w:space="0" w:color="auto"/>
            <w:bottom w:val="none" w:sz="0" w:space="0" w:color="auto"/>
            <w:right w:val="none" w:sz="0" w:space="0" w:color="auto"/>
          </w:divBdr>
          <w:divsChild>
            <w:div w:id="416750809">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1064834800">
              <w:marLeft w:val="0"/>
              <w:marRight w:val="0"/>
              <w:marTop w:val="0"/>
              <w:marBottom w:val="0"/>
              <w:divBdr>
                <w:top w:val="none" w:sz="0" w:space="0" w:color="auto"/>
                <w:left w:val="none" w:sz="0" w:space="0" w:color="auto"/>
                <w:bottom w:val="none" w:sz="0" w:space="0" w:color="auto"/>
                <w:right w:val="none" w:sz="0" w:space="0" w:color="auto"/>
              </w:divBdr>
            </w:div>
            <w:div w:id="2074042575">
              <w:marLeft w:val="0"/>
              <w:marRight w:val="0"/>
              <w:marTop w:val="0"/>
              <w:marBottom w:val="0"/>
              <w:divBdr>
                <w:top w:val="none" w:sz="0" w:space="0" w:color="auto"/>
                <w:left w:val="none" w:sz="0" w:space="0" w:color="auto"/>
                <w:bottom w:val="none" w:sz="0" w:space="0" w:color="auto"/>
                <w:right w:val="none" w:sz="0" w:space="0" w:color="auto"/>
              </w:divBdr>
            </w:div>
          </w:divsChild>
        </w:div>
        <w:div w:id="1987007271">
          <w:marLeft w:val="0"/>
          <w:marRight w:val="0"/>
          <w:marTop w:val="0"/>
          <w:marBottom w:val="0"/>
          <w:divBdr>
            <w:top w:val="none" w:sz="0" w:space="0" w:color="auto"/>
            <w:left w:val="none" w:sz="0" w:space="0" w:color="auto"/>
            <w:bottom w:val="none" w:sz="0" w:space="0" w:color="auto"/>
            <w:right w:val="none" w:sz="0" w:space="0" w:color="auto"/>
          </w:divBdr>
          <w:divsChild>
            <w:div w:id="835002393">
              <w:marLeft w:val="0"/>
              <w:marRight w:val="0"/>
              <w:marTop w:val="0"/>
              <w:marBottom w:val="0"/>
              <w:divBdr>
                <w:top w:val="none" w:sz="0" w:space="0" w:color="auto"/>
                <w:left w:val="none" w:sz="0" w:space="0" w:color="auto"/>
                <w:bottom w:val="none" w:sz="0" w:space="0" w:color="auto"/>
                <w:right w:val="none" w:sz="0" w:space="0" w:color="auto"/>
              </w:divBdr>
            </w:div>
            <w:div w:id="1846357682">
              <w:marLeft w:val="0"/>
              <w:marRight w:val="0"/>
              <w:marTop w:val="0"/>
              <w:marBottom w:val="0"/>
              <w:divBdr>
                <w:top w:val="none" w:sz="0" w:space="0" w:color="auto"/>
                <w:left w:val="none" w:sz="0" w:space="0" w:color="auto"/>
                <w:bottom w:val="none" w:sz="0" w:space="0" w:color="auto"/>
                <w:right w:val="none" w:sz="0" w:space="0" w:color="auto"/>
              </w:divBdr>
            </w:div>
          </w:divsChild>
        </w:div>
        <w:div w:id="2038575563">
          <w:marLeft w:val="0"/>
          <w:marRight w:val="0"/>
          <w:marTop w:val="0"/>
          <w:marBottom w:val="0"/>
          <w:divBdr>
            <w:top w:val="none" w:sz="0" w:space="0" w:color="auto"/>
            <w:left w:val="none" w:sz="0" w:space="0" w:color="auto"/>
            <w:bottom w:val="none" w:sz="0" w:space="0" w:color="auto"/>
            <w:right w:val="none" w:sz="0" w:space="0" w:color="auto"/>
          </w:divBdr>
          <w:divsChild>
            <w:div w:id="61105015">
              <w:marLeft w:val="0"/>
              <w:marRight w:val="0"/>
              <w:marTop w:val="0"/>
              <w:marBottom w:val="0"/>
              <w:divBdr>
                <w:top w:val="none" w:sz="0" w:space="0" w:color="auto"/>
                <w:left w:val="none" w:sz="0" w:space="0" w:color="auto"/>
                <w:bottom w:val="none" w:sz="0" w:space="0" w:color="auto"/>
                <w:right w:val="none" w:sz="0" w:space="0" w:color="auto"/>
              </w:divBdr>
            </w:div>
            <w:div w:id="925111874">
              <w:marLeft w:val="0"/>
              <w:marRight w:val="0"/>
              <w:marTop w:val="0"/>
              <w:marBottom w:val="0"/>
              <w:divBdr>
                <w:top w:val="none" w:sz="0" w:space="0" w:color="auto"/>
                <w:left w:val="none" w:sz="0" w:space="0" w:color="auto"/>
                <w:bottom w:val="none" w:sz="0" w:space="0" w:color="auto"/>
                <w:right w:val="none" w:sz="0" w:space="0" w:color="auto"/>
              </w:divBdr>
            </w:div>
            <w:div w:id="1916429529">
              <w:marLeft w:val="0"/>
              <w:marRight w:val="0"/>
              <w:marTop w:val="0"/>
              <w:marBottom w:val="0"/>
              <w:divBdr>
                <w:top w:val="none" w:sz="0" w:space="0" w:color="auto"/>
                <w:left w:val="none" w:sz="0" w:space="0" w:color="auto"/>
                <w:bottom w:val="none" w:sz="0" w:space="0" w:color="auto"/>
                <w:right w:val="none" w:sz="0" w:space="0" w:color="auto"/>
              </w:divBdr>
            </w:div>
          </w:divsChild>
        </w:div>
        <w:div w:id="2125299459">
          <w:marLeft w:val="0"/>
          <w:marRight w:val="0"/>
          <w:marTop w:val="0"/>
          <w:marBottom w:val="0"/>
          <w:divBdr>
            <w:top w:val="none" w:sz="0" w:space="0" w:color="auto"/>
            <w:left w:val="none" w:sz="0" w:space="0" w:color="auto"/>
            <w:bottom w:val="none" w:sz="0" w:space="0" w:color="auto"/>
            <w:right w:val="none" w:sz="0" w:space="0" w:color="auto"/>
          </w:divBdr>
          <w:divsChild>
            <w:div w:id="946501039">
              <w:marLeft w:val="0"/>
              <w:marRight w:val="0"/>
              <w:marTop w:val="0"/>
              <w:marBottom w:val="0"/>
              <w:divBdr>
                <w:top w:val="none" w:sz="0" w:space="0" w:color="auto"/>
                <w:left w:val="none" w:sz="0" w:space="0" w:color="auto"/>
                <w:bottom w:val="none" w:sz="0" w:space="0" w:color="auto"/>
                <w:right w:val="none" w:sz="0" w:space="0" w:color="auto"/>
              </w:divBdr>
            </w:div>
            <w:div w:id="1424834042">
              <w:marLeft w:val="0"/>
              <w:marRight w:val="0"/>
              <w:marTop w:val="0"/>
              <w:marBottom w:val="0"/>
              <w:divBdr>
                <w:top w:val="none" w:sz="0" w:space="0" w:color="auto"/>
                <w:left w:val="none" w:sz="0" w:space="0" w:color="auto"/>
                <w:bottom w:val="none" w:sz="0" w:space="0" w:color="auto"/>
                <w:right w:val="none" w:sz="0" w:space="0" w:color="auto"/>
              </w:divBdr>
            </w:div>
            <w:div w:id="188279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23075">
      <w:bodyDiv w:val="1"/>
      <w:marLeft w:val="0"/>
      <w:marRight w:val="0"/>
      <w:marTop w:val="0"/>
      <w:marBottom w:val="0"/>
      <w:divBdr>
        <w:top w:val="none" w:sz="0" w:space="0" w:color="auto"/>
        <w:left w:val="none" w:sz="0" w:space="0" w:color="auto"/>
        <w:bottom w:val="none" w:sz="0" w:space="0" w:color="auto"/>
        <w:right w:val="none" w:sz="0" w:space="0" w:color="auto"/>
      </w:divBdr>
    </w:div>
    <w:div w:id="834221751">
      <w:bodyDiv w:val="1"/>
      <w:marLeft w:val="0"/>
      <w:marRight w:val="0"/>
      <w:marTop w:val="0"/>
      <w:marBottom w:val="0"/>
      <w:divBdr>
        <w:top w:val="none" w:sz="0" w:space="0" w:color="auto"/>
        <w:left w:val="none" w:sz="0" w:space="0" w:color="auto"/>
        <w:bottom w:val="none" w:sz="0" w:space="0" w:color="auto"/>
        <w:right w:val="none" w:sz="0" w:space="0" w:color="auto"/>
      </w:divBdr>
    </w:div>
    <w:div w:id="847062819">
      <w:bodyDiv w:val="1"/>
      <w:marLeft w:val="0"/>
      <w:marRight w:val="0"/>
      <w:marTop w:val="0"/>
      <w:marBottom w:val="0"/>
      <w:divBdr>
        <w:top w:val="none" w:sz="0" w:space="0" w:color="auto"/>
        <w:left w:val="none" w:sz="0" w:space="0" w:color="auto"/>
        <w:bottom w:val="none" w:sz="0" w:space="0" w:color="auto"/>
        <w:right w:val="none" w:sz="0" w:space="0" w:color="auto"/>
      </w:divBdr>
    </w:div>
    <w:div w:id="858351739">
      <w:bodyDiv w:val="1"/>
      <w:marLeft w:val="0"/>
      <w:marRight w:val="0"/>
      <w:marTop w:val="0"/>
      <w:marBottom w:val="0"/>
      <w:divBdr>
        <w:top w:val="none" w:sz="0" w:space="0" w:color="auto"/>
        <w:left w:val="none" w:sz="0" w:space="0" w:color="auto"/>
        <w:bottom w:val="none" w:sz="0" w:space="0" w:color="auto"/>
        <w:right w:val="none" w:sz="0" w:space="0" w:color="auto"/>
      </w:divBdr>
    </w:div>
    <w:div w:id="861355642">
      <w:bodyDiv w:val="1"/>
      <w:marLeft w:val="0"/>
      <w:marRight w:val="0"/>
      <w:marTop w:val="0"/>
      <w:marBottom w:val="0"/>
      <w:divBdr>
        <w:top w:val="none" w:sz="0" w:space="0" w:color="auto"/>
        <w:left w:val="none" w:sz="0" w:space="0" w:color="auto"/>
        <w:bottom w:val="none" w:sz="0" w:space="0" w:color="auto"/>
        <w:right w:val="none" w:sz="0" w:space="0" w:color="auto"/>
      </w:divBdr>
    </w:div>
    <w:div w:id="1044211208">
      <w:bodyDiv w:val="1"/>
      <w:marLeft w:val="0"/>
      <w:marRight w:val="0"/>
      <w:marTop w:val="0"/>
      <w:marBottom w:val="0"/>
      <w:divBdr>
        <w:top w:val="none" w:sz="0" w:space="0" w:color="auto"/>
        <w:left w:val="none" w:sz="0" w:space="0" w:color="auto"/>
        <w:bottom w:val="none" w:sz="0" w:space="0" w:color="auto"/>
        <w:right w:val="none" w:sz="0" w:space="0" w:color="auto"/>
      </w:divBdr>
    </w:div>
    <w:div w:id="1089696505">
      <w:bodyDiv w:val="1"/>
      <w:marLeft w:val="0"/>
      <w:marRight w:val="0"/>
      <w:marTop w:val="0"/>
      <w:marBottom w:val="0"/>
      <w:divBdr>
        <w:top w:val="none" w:sz="0" w:space="0" w:color="auto"/>
        <w:left w:val="none" w:sz="0" w:space="0" w:color="auto"/>
        <w:bottom w:val="none" w:sz="0" w:space="0" w:color="auto"/>
        <w:right w:val="none" w:sz="0" w:space="0" w:color="auto"/>
      </w:divBdr>
    </w:div>
    <w:div w:id="1103308415">
      <w:bodyDiv w:val="1"/>
      <w:marLeft w:val="0"/>
      <w:marRight w:val="0"/>
      <w:marTop w:val="0"/>
      <w:marBottom w:val="0"/>
      <w:divBdr>
        <w:top w:val="none" w:sz="0" w:space="0" w:color="auto"/>
        <w:left w:val="none" w:sz="0" w:space="0" w:color="auto"/>
        <w:bottom w:val="none" w:sz="0" w:space="0" w:color="auto"/>
        <w:right w:val="none" w:sz="0" w:space="0" w:color="auto"/>
      </w:divBdr>
      <w:divsChild>
        <w:div w:id="1226333449">
          <w:marLeft w:val="0"/>
          <w:marRight w:val="0"/>
          <w:marTop w:val="0"/>
          <w:marBottom w:val="0"/>
          <w:divBdr>
            <w:top w:val="none" w:sz="0" w:space="0" w:color="auto"/>
            <w:left w:val="none" w:sz="0" w:space="0" w:color="auto"/>
            <w:bottom w:val="none" w:sz="0" w:space="0" w:color="auto"/>
            <w:right w:val="none" w:sz="0" w:space="0" w:color="auto"/>
          </w:divBdr>
        </w:div>
      </w:divsChild>
    </w:div>
    <w:div w:id="1150756209">
      <w:bodyDiv w:val="1"/>
      <w:marLeft w:val="0"/>
      <w:marRight w:val="0"/>
      <w:marTop w:val="0"/>
      <w:marBottom w:val="0"/>
      <w:divBdr>
        <w:top w:val="none" w:sz="0" w:space="0" w:color="auto"/>
        <w:left w:val="none" w:sz="0" w:space="0" w:color="auto"/>
        <w:bottom w:val="none" w:sz="0" w:space="0" w:color="auto"/>
        <w:right w:val="none" w:sz="0" w:space="0" w:color="auto"/>
      </w:divBdr>
      <w:divsChild>
        <w:div w:id="503938849">
          <w:marLeft w:val="0"/>
          <w:marRight w:val="0"/>
          <w:marTop w:val="0"/>
          <w:marBottom w:val="0"/>
          <w:divBdr>
            <w:top w:val="none" w:sz="0" w:space="0" w:color="auto"/>
            <w:left w:val="none" w:sz="0" w:space="0" w:color="auto"/>
            <w:bottom w:val="none" w:sz="0" w:space="0" w:color="auto"/>
            <w:right w:val="none" w:sz="0" w:space="0" w:color="auto"/>
          </w:divBdr>
        </w:div>
        <w:div w:id="1270774741">
          <w:marLeft w:val="0"/>
          <w:marRight w:val="0"/>
          <w:marTop w:val="0"/>
          <w:marBottom w:val="0"/>
          <w:divBdr>
            <w:top w:val="none" w:sz="0" w:space="0" w:color="auto"/>
            <w:left w:val="none" w:sz="0" w:space="0" w:color="auto"/>
            <w:bottom w:val="none" w:sz="0" w:space="0" w:color="auto"/>
            <w:right w:val="none" w:sz="0" w:space="0" w:color="auto"/>
          </w:divBdr>
        </w:div>
      </w:divsChild>
    </w:div>
    <w:div w:id="1216430153">
      <w:bodyDiv w:val="1"/>
      <w:marLeft w:val="0"/>
      <w:marRight w:val="0"/>
      <w:marTop w:val="0"/>
      <w:marBottom w:val="0"/>
      <w:divBdr>
        <w:top w:val="none" w:sz="0" w:space="0" w:color="auto"/>
        <w:left w:val="none" w:sz="0" w:space="0" w:color="auto"/>
        <w:bottom w:val="none" w:sz="0" w:space="0" w:color="auto"/>
        <w:right w:val="none" w:sz="0" w:space="0" w:color="auto"/>
      </w:divBdr>
      <w:divsChild>
        <w:div w:id="1020399102">
          <w:marLeft w:val="0"/>
          <w:marRight w:val="0"/>
          <w:marTop w:val="0"/>
          <w:marBottom w:val="0"/>
          <w:divBdr>
            <w:top w:val="none" w:sz="0" w:space="0" w:color="auto"/>
            <w:left w:val="none" w:sz="0" w:space="0" w:color="auto"/>
            <w:bottom w:val="none" w:sz="0" w:space="0" w:color="auto"/>
            <w:right w:val="none" w:sz="0" w:space="0" w:color="auto"/>
          </w:divBdr>
        </w:div>
      </w:divsChild>
    </w:div>
    <w:div w:id="1232425444">
      <w:bodyDiv w:val="1"/>
      <w:marLeft w:val="0"/>
      <w:marRight w:val="0"/>
      <w:marTop w:val="0"/>
      <w:marBottom w:val="0"/>
      <w:divBdr>
        <w:top w:val="none" w:sz="0" w:space="0" w:color="auto"/>
        <w:left w:val="none" w:sz="0" w:space="0" w:color="auto"/>
        <w:bottom w:val="none" w:sz="0" w:space="0" w:color="auto"/>
        <w:right w:val="none" w:sz="0" w:space="0" w:color="auto"/>
      </w:divBdr>
    </w:div>
    <w:div w:id="1314869983">
      <w:bodyDiv w:val="1"/>
      <w:marLeft w:val="0"/>
      <w:marRight w:val="0"/>
      <w:marTop w:val="0"/>
      <w:marBottom w:val="0"/>
      <w:divBdr>
        <w:top w:val="none" w:sz="0" w:space="0" w:color="auto"/>
        <w:left w:val="none" w:sz="0" w:space="0" w:color="auto"/>
        <w:bottom w:val="none" w:sz="0" w:space="0" w:color="auto"/>
        <w:right w:val="none" w:sz="0" w:space="0" w:color="auto"/>
      </w:divBdr>
    </w:div>
    <w:div w:id="1446382675">
      <w:bodyDiv w:val="1"/>
      <w:marLeft w:val="0"/>
      <w:marRight w:val="0"/>
      <w:marTop w:val="0"/>
      <w:marBottom w:val="0"/>
      <w:divBdr>
        <w:top w:val="none" w:sz="0" w:space="0" w:color="auto"/>
        <w:left w:val="none" w:sz="0" w:space="0" w:color="auto"/>
        <w:bottom w:val="none" w:sz="0" w:space="0" w:color="auto"/>
        <w:right w:val="none" w:sz="0" w:space="0" w:color="auto"/>
      </w:divBdr>
    </w:div>
    <w:div w:id="1488739795">
      <w:bodyDiv w:val="1"/>
      <w:marLeft w:val="0"/>
      <w:marRight w:val="0"/>
      <w:marTop w:val="0"/>
      <w:marBottom w:val="0"/>
      <w:divBdr>
        <w:top w:val="none" w:sz="0" w:space="0" w:color="auto"/>
        <w:left w:val="none" w:sz="0" w:space="0" w:color="auto"/>
        <w:bottom w:val="none" w:sz="0" w:space="0" w:color="auto"/>
        <w:right w:val="none" w:sz="0" w:space="0" w:color="auto"/>
      </w:divBdr>
    </w:div>
    <w:div w:id="1499299606">
      <w:bodyDiv w:val="1"/>
      <w:marLeft w:val="0"/>
      <w:marRight w:val="0"/>
      <w:marTop w:val="0"/>
      <w:marBottom w:val="0"/>
      <w:divBdr>
        <w:top w:val="none" w:sz="0" w:space="0" w:color="auto"/>
        <w:left w:val="none" w:sz="0" w:space="0" w:color="auto"/>
        <w:bottom w:val="none" w:sz="0" w:space="0" w:color="auto"/>
        <w:right w:val="none" w:sz="0" w:space="0" w:color="auto"/>
      </w:divBdr>
    </w:div>
    <w:div w:id="1603339995">
      <w:bodyDiv w:val="1"/>
      <w:marLeft w:val="0"/>
      <w:marRight w:val="0"/>
      <w:marTop w:val="0"/>
      <w:marBottom w:val="0"/>
      <w:divBdr>
        <w:top w:val="none" w:sz="0" w:space="0" w:color="auto"/>
        <w:left w:val="none" w:sz="0" w:space="0" w:color="auto"/>
        <w:bottom w:val="none" w:sz="0" w:space="0" w:color="auto"/>
        <w:right w:val="none" w:sz="0" w:space="0" w:color="auto"/>
      </w:divBdr>
    </w:div>
    <w:div w:id="1608846777">
      <w:bodyDiv w:val="1"/>
      <w:marLeft w:val="0"/>
      <w:marRight w:val="0"/>
      <w:marTop w:val="0"/>
      <w:marBottom w:val="0"/>
      <w:divBdr>
        <w:top w:val="none" w:sz="0" w:space="0" w:color="auto"/>
        <w:left w:val="none" w:sz="0" w:space="0" w:color="auto"/>
        <w:bottom w:val="none" w:sz="0" w:space="0" w:color="auto"/>
        <w:right w:val="none" w:sz="0" w:space="0" w:color="auto"/>
      </w:divBdr>
    </w:div>
    <w:div w:id="1617953858">
      <w:bodyDiv w:val="1"/>
      <w:marLeft w:val="0"/>
      <w:marRight w:val="0"/>
      <w:marTop w:val="0"/>
      <w:marBottom w:val="0"/>
      <w:divBdr>
        <w:top w:val="none" w:sz="0" w:space="0" w:color="auto"/>
        <w:left w:val="none" w:sz="0" w:space="0" w:color="auto"/>
        <w:bottom w:val="none" w:sz="0" w:space="0" w:color="auto"/>
        <w:right w:val="none" w:sz="0" w:space="0" w:color="auto"/>
      </w:divBdr>
    </w:div>
    <w:div w:id="1785346738">
      <w:bodyDiv w:val="1"/>
      <w:marLeft w:val="0"/>
      <w:marRight w:val="0"/>
      <w:marTop w:val="0"/>
      <w:marBottom w:val="0"/>
      <w:divBdr>
        <w:top w:val="none" w:sz="0" w:space="0" w:color="auto"/>
        <w:left w:val="none" w:sz="0" w:space="0" w:color="auto"/>
        <w:bottom w:val="none" w:sz="0" w:space="0" w:color="auto"/>
        <w:right w:val="none" w:sz="0" w:space="0" w:color="auto"/>
      </w:divBdr>
      <w:divsChild>
        <w:div w:id="870804066">
          <w:marLeft w:val="0"/>
          <w:marRight w:val="0"/>
          <w:marTop w:val="0"/>
          <w:marBottom w:val="0"/>
          <w:divBdr>
            <w:top w:val="none" w:sz="0" w:space="0" w:color="auto"/>
            <w:left w:val="none" w:sz="0" w:space="0" w:color="auto"/>
            <w:bottom w:val="none" w:sz="0" w:space="0" w:color="auto"/>
            <w:right w:val="none" w:sz="0" w:space="0" w:color="auto"/>
          </w:divBdr>
        </w:div>
      </w:divsChild>
    </w:div>
    <w:div w:id="1785493827">
      <w:bodyDiv w:val="1"/>
      <w:marLeft w:val="0"/>
      <w:marRight w:val="0"/>
      <w:marTop w:val="0"/>
      <w:marBottom w:val="0"/>
      <w:divBdr>
        <w:top w:val="none" w:sz="0" w:space="0" w:color="auto"/>
        <w:left w:val="none" w:sz="0" w:space="0" w:color="auto"/>
        <w:bottom w:val="none" w:sz="0" w:space="0" w:color="auto"/>
        <w:right w:val="none" w:sz="0" w:space="0" w:color="auto"/>
      </w:divBdr>
      <w:divsChild>
        <w:div w:id="928005374">
          <w:marLeft w:val="0"/>
          <w:marRight w:val="0"/>
          <w:marTop w:val="0"/>
          <w:marBottom w:val="0"/>
          <w:divBdr>
            <w:top w:val="none" w:sz="0" w:space="0" w:color="auto"/>
            <w:left w:val="none" w:sz="0" w:space="0" w:color="auto"/>
            <w:bottom w:val="none" w:sz="0" w:space="0" w:color="auto"/>
            <w:right w:val="none" w:sz="0" w:space="0" w:color="auto"/>
          </w:divBdr>
        </w:div>
        <w:div w:id="1632517579">
          <w:marLeft w:val="0"/>
          <w:marRight w:val="0"/>
          <w:marTop w:val="0"/>
          <w:marBottom w:val="0"/>
          <w:divBdr>
            <w:top w:val="none" w:sz="0" w:space="0" w:color="auto"/>
            <w:left w:val="none" w:sz="0" w:space="0" w:color="auto"/>
            <w:bottom w:val="none" w:sz="0" w:space="0" w:color="auto"/>
            <w:right w:val="none" w:sz="0" w:space="0" w:color="auto"/>
          </w:divBdr>
        </w:div>
      </w:divsChild>
    </w:div>
    <w:div w:id="1811093687">
      <w:bodyDiv w:val="1"/>
      <w:marLeft w:val="0"/>
      <w:marRight w:val="0"/>
      <w:marTop w:val="0"/>
      <w:marBottom w:val="0"/>
      <w:divBdr>
        <w:top w:val="none" w:sz="0" w:space="0" w:color="auto"/>
        <w:left w:val="none" w:sz="0" w:space="0" w:color="auto"/>
        <w:bottom w:val="none" w:sz="0" w:space="0" w:color="auto"/>
        <w:right w:val="none" w:sz="0" w:space="0" w:color="auto"/>
      </w:divBdr>
    </w:div>
    <w:div w:id="1829665730">
      <w:bodyDiv w:val="1"/>
      <w:marLeft w:val="0"/>
      <w:marRight w:val="0"/>
      <w:marTop w:val="0"/>
      <w:marBottom w:val="0"/>
      <w:divBdr>
        <w:top w:val="none" w:sz="0" w:space="0" w:color="auto"/>
        <w:left w:val="none" w:sz="0" w:space="0" w:color="auto"/>
        <w:bottom w:val="none" w:sz="0" w:space="0" w:color="auto"/>
        <w:right w:val="none" w:sz="0" w:space="0" w:color="auto"/>
      </w:divBdr>
    </w:div>
    <w:div w:id="1878734652">
      <w:bodyDiv w:val="1"/>
      <w:marLeft w:val="0"/>
      <w:marRight w:val="0"/>
      <w:marTop w:val="0"/>
      <w:marBottom w:val="0"/>
      <w:divBdr>
        <w:top w:val="none" w:sz="0" w:space="0" w:color="auto"/>
        <w:left w:val="none" w:sz="0" w:space="0" w:color="auto"/>
        <w:bottom w:val="none" w:sz="0" w:space="0" w:color="auto"/>
        <w:right w:val="none" w:sz="0" w:space="0" w:color="auto"/>
      </w:divBdr>
    </w:div>
    <w:div w:id="1913081983">
      <w:bodyDiv w:val="1"/>
      <w:marLeft w:val="0"/>
      <w:marRight w:val="0"/>
      <w:marTop w:val="0"/>
      <w:marBottom w:val="0"/>
      <w:divBdr>
        <w:top w:val="none" w:sz="0" w:space="0" w:color="auto"/>
        <w:left w:val="none" w:sz="0" w:space="0" w:color="auto"/>
        <w:bottom w:val="none" w:sz="0" w:space="0" w:color="auto"/>
        <w:right w:val="none" w:sz="0" w:space="0" w:color="auto"/>
      </w:divBdr>
    </w:div>
    <w:div w:id="1979141179">
      <w:bodyDiv w:val="1"/>
      <w:marLeft w:val="0"/>
      <w:marRight w:val="0"/>
      <w:marTop w:val="0"/>
      <w:marBottom w:val="0"/>
      <w:divBdr>
        <w:top w:val="none" w:sz="0" w:space="0" w:color="auto"/>
        <w:left w:val="none" w:sz="0" w:space="0" w:color="auto"/>
        <w:bottom w:val="none" w:sz="0" w:space="0" w:color="auto"/>
        <w:right w:val="none" w:sz="0" w:space="0" w:color="auto"/>
      </w:divBdr>
      <w:divsChild>
        <w:div w:id="862673756">
          <w:marLeft w:val="0"/>
          <w:marRight w:val="0"/>
          <w:marTop w:val="0"/>
          <w:marBottom w:val="0"/>
          <w:divBdr>
            <w:top w:val="none" w:sz="0" w:space="0" w:color="auto"/>
            <w:left w:val="none" w:sz="0" w:space="0" w:color="auto"/>
            <w:bottom w:val="none" w:sz="0" w:space="0" w:color="auto"/>
            <w:right w:val="none" w:sz="0" w:space="0" w:color="auto"/>
          </w:divBdr>
        </w:div>
      </w:divsChild>
    </w:div>
    <w:div w:id="1988241848">
      <w:bodyDiv w:val="1"/>
      <w:marLeft w:val="0"/>
      <w:marRight w:val="0"/>
      <w:marTop w:val="0"/>
      <w:marBottom w:val="0"/>
      <w:divBdr>
        <w:top w:val="none" w:sz="0" w:space="0" w:color="auto"/>
        <w:left w:val="none" w:sz="0" w:space="0" w:color="auto"/>
        <w:bottom w:val="none" w:sz="0" w:space="0" w:color="auto"/>
        <w:right w:val="none" w:sz="0" w:space="0" w:color="auto"/>
      </w:divBdr>
      <w:divsChild>
        <w:div w:id="513108866">
          <w:marLeft w:val="0"/>
          <w:marRight w:val="0"/>
          <w:marTop w:val="0"/>
          <w:marBottom w:val="0"/>
          <w:divBdr>
            <w:top w:val="none" w:sz="0" w:space="0" w:color="auto"/>
            <w:left w:val="none" w:sz="0" w:space="0" w:color="auto"/>
            <w:bottom w:val="none" w:sz="0" w:space="0" w:color="auto"/>
            <w:right w:val="none" w:sz="0" w:space="0" w:color="auto"/>
          </w:divBdr>
        </w:div>
        <w:div w:id="945505097">
          <w:marLeft w:val="0"/>
          <w:marRight w:val="0"/>
          <w:marTop w:val="0"/>
          <w:marBottom w:val="0"/>
          <w:divBdr>
            <w:top w:val="none" w:sz="0" w:space="0" w:color="auto"/>
            <w:left w:val="none" w:sz="0" w:space="0" w:color="auto"/>
            <w:bottom w:val="none" w:sz="0" w:space="0" w:color="auto"/>
            <w:right w:val="none" w:sz="0" w:space="0" w:color="auto"/>
          </w:divBdr>
        </w:div>
        <w:div w:id="1541162150">
          <w:marLeft w:val="0"/>
          <w:marRight w:val="0"/>
          <w:marTop w:val="0"/>
          <w:marBottom w:val="0"/>
          <w:divBdr>
            <w:top w:val="none" w:sz="0" w:space="0" w:color="auto"/>
            <w:left w:val="none" w:sz="0" w:space="0" w:color="auto"/>
            <w:bottom w:val="none" w:sz="0" w:space="0" w:color="auto"/>
            <w:right w:val="none" w:sz="0" w:space="0" w:color="auto"/>
          </w:divBdr>
        </w:div>
        <w:div w:id="1588415800">
          <w:marLeft w:val="0"/>
          <w:marRight w:val="0"/>
          <w:marTop w:val="0"/>
          <w:marBottom w:val="0"/>
          <w:divBdr>
            <w:top w:val="none" w:sz="0" w:space="0" w:color="auto"/>
            <w:left w:val="none" w:sz="0" w:space="0" w:color="auto"/>
            <w:bottom w:val="none" w:sz="0" w:space="0" w:color="auto"/>
            <w:right w:val="none" w:sz="0" w:space="0" w:color="auto"/>
          </w:divBdr>
        </w:div>
      </w:divsChild>
    </w:div>
    <w:div w:id="2036423293">
      <w:bodyDiv w:val="1"/>
      <w:marLeft w:val="0"/>
      <w:marRight w:val="0"/>
      <w:marTop w:val="0"/>
      <w:marBottom w:val="0"/>
      <w:divBdr>
        <w:top w:val="none" w:sz="0" w:space="0" w:color="auto"/>
        <w:left w:val="none" w:sz="0" w:space="0" w:color="auto"/>
        <w:bottom w:val="none" w:sz="0" w:space="0" w:color="auto"/>
        <w:right w:val="none" w:sz="0" w:space="0" w:color="auto"/>
      </w:divBdr>
    </w:div>
    <w:div w:id="2095202697">
      <w:bodyDiv w:val="1"/>
      <w:marLeft w:val="0"/>
      <w:marRight w:val="0"/>
      <w:marTop w:val="0"/>
      <w:marBottom w:val="0"/>
      <w:divBdr>
        <w:top w:val="none" w:sz="0" w:space="0" w:color="auto"/>
        <w:left w:val="none" w:sz="0" w:space="0" w:color="auto"/>
        <w:bottom w:val="none" w:sz="0" w:space="0" w:color="auto"/>
        <w:right w:val="none" w:sz="0" w:space="0" w:color="auto"/>
      </w:divBdr>
    </w:div>
    <w:div w:id="2119061897">
      <w:bodyDiv w:val="1"/>
      <w:marLeft w:val="0"/>
      <w:marRight w:val="0"/>
      <w:marTop w:val="0"/>
      <w:marBottom w:val="0"/>
      <w:divBdr>
        <w:top w:val="none" w:sz="0" w:space="0" w:color="auto"/>
        <w:left w:val="none" w:sz="0" w:space="0" w:color="auto"/>
        <w:bottom w:val="none" w:sz="0" w:space="0" w:color="auto"/>
        <w:right w:val="none" w:sz="0" w:space="0" w:color="auto"/>
      </w:divBdr>
      <w:divsChild>
        <w:div w:id="1208642257">
          <w:marLeft w:val="0"/>
          <w:marRight w:val="0"/>
          <w:marTop w:val="0"/>
          <w:marBottom w:val="0"/>
          <w:divBdr>
            <w:top w:val="none" w:sz="0" w:space="0" w:color="auto"/>
            <w:left w:val="none" w:sz="0" w:space="0" w:color="auto"/>
            <w:bottom w:val="none" w:sz="0" w:space="0" w:color="auto"/>
            <w:right w:val="none" w:sz="0" w:space="0" w:color="auto"/>
          </w:divBdr>
        </w:div>
        <w:div w:id="1974478656">
          <w:marLeft w:val="0"/>
          <w:marRight w:val="0"/>
          <w:marTop w:val="0"/>
          <w:marBottom w:val="0"/>
          <w:divBdr>
            <w:top w:val="none" w:sz="0" w:space="0" w:color="auto"/>
            <w:left w:val="none" w:sz="0" w:space="0" w:color="auto"/>
            <w:bottom w:val="none" w:sz="0" w:space="0" w:color="auto"/>
            <w:right w:val="none" w:sz="0" w:space="0" w:color="auto"/>
          </w:divBdr>
        </w:div>
      </w:divsChild>
    </w:div>
    <w:div w:id="213768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jpg"/><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0F740014232944A4C8CA2C217F2078" ma:contentTypeVersion="16" ma:contentTypeDescription="Create a new document." ma:contentTypeScope="" ma:versionID="450ba8394bbe670ebf91237ed2dc4ade">
  <xsd:schema xmlns:xsd="http://www.w3.org/2001/XMLSchema" xmlns:xs="http://www.w3.org/2001/XMLSchema" xmlns:p="http://schemas.microsoft.com/office/2006/metadata/properties" xmlns:ns2="c81986ab-8a06-4fcf-8f0e-b1db8c1ce198" xmlns:ns3="93be59e3-129f-4f51-bcce-a0522aded1aa" targetNamespace="http://schemas.microsoft.com/office/2006/metadata/properties" ma:root="true" ma:fieldsID="4d0b488a9affba6097f538cf3c30ea7d" ns2:_="" ns3:_="">
    <xsd:import namespace="c81986ab-8a06-4fcf-8f0e-b1db8c1ce198"/>
    <xsd:import namespace="93be59e3-129f-4f51-bcce-a0522aded1a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1986ab-8a06-4fcf-8f0e-b1db8c1ce1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ae7c482-cb11-48fe-baf6-c7c41126a26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be59e3-129f-4f51-bcce-a0522aded1a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f71396d-1a93-4535-90bd-8032c279f3d4}" ma:internalName="TaxCatchAll" ma:showField="CatchAllData" ma:web="93be59e3-129f-4f51-bcce-a0522aded1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3be59e3-129f-4f51-bcce-a0522aded1aa" xsi:nil="true"/>
    <lcf76f155ced4ddcb4097134ff3c332f xmlns="c81986ab-8a06-4fcf-8f0e-b1db8c1ce19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88606-D429-4D42-9C64-A7ED2DCB6F3E}"/>
</file>

<file path=customXml/itemProps2.xml><?xml version="1.0" encoding="utf-8"?>
<ds:datastoreItem xmlns:ds="http://schemas.openxmlformats.org/officeDocument/2006/customXml" ds:itemID="{70694E15-9525-4EEF-A30B-B5886B30F5D1}">
  <ds:schemaRefs>
    <ds:schemaRef ds:uri="http://schemas.microsoft.com/office/2006/metadata/properties"/>
    <ds:schemaRef ds:uri="http://schemas.microsoft.com/office/infopath/2007/PartnerControls"/>
    <ds:schemaRef ds:uri="93be59e3-129f-4f51-bcce-a0522aded1aa"/>
    <ds:schemaRef ds:uri="c81986ab-8a06-4fcf-8f0e-b1db8c1ce198"/>
  </ds:schemaRefs>
</ds:datastoreItem>
</file>

<file path=customXml/itemProps3.xml><?xml version="1.0" encoding="utf-8"?>
<ds:datastoreItem xmlns:ds="http://schemas.openxmlformats.org/officeDocument/2006/customXml" ds:itemID="{66C93BDB-BB28-41C8-BC2C-37D1FAC6C348}">
  <ds:schemaRefs>
    <ds:schemaRef ds:uri="http://schemas.microsoft.com/sharepoint/v3/contenttype/forms"/>
  </ds:schemaRefs>
</ds:datastoreItem>
</file>

<file path=customXml/itemProps4.xml><?xml version="1.0" encoding="utf-8"?>
<ds:datastoreItem xmlns:ds="http://schemas.openxmlformats.org/officeDocument/2006/customXml" ds:itemID="{C387532D-42DE-4598-9A63-CA767E253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2511</Words>
  <Characters>14319</Characters>
  <Application>Microsoft Office Word</Application>
  <DocSecurity>0</DocSecurity>
  <Lines>119</Lines>
  <Paragraphs>33</Paragraphs>
  <ScaleCrop>false</ScaleCrop>
  <Company/>
  <LinksUpToDate>false</LinksUpToDate>
  <CharactersWithSpaces>16797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Archidata</dc:creator>
  <cp:keywords/>
  <cp:lastModifiedBy>Greta Modula</cp:lastModifiedBy>
  <cp:revision>239</cp:revision>
  <cp:lastPrinted>2021-09-03T16:56:00Z</cp:lastPrinted>
  <dcterms:created xsi:type="dcterms:W3CDTF">2023-01-11T20:01:00Z</dcterms:created>
  <dcterms:modified xsi:type="dcterms:W3CDTF">2025-09-05T09:41:00Z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0x010100020F740014232944A4C8CA2C217F2078</vt:lpwstr>
  </property>
  <property fmtid="{D5CDD505-2E9C-101B-9397-08002B2CF9AE}" pid="3" name="MediaServiceImageTags">
    <vt:lpwstr/>
  </property>
</Properties>
</file>